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0620" w:rsidRDefault="00390620" w:rsidP="004D396B">
      <w:pPr>
        <w:widowControl w:val="0"/>
        <w:suppressAutoHyphens/>
        <w:autoSpaceDE w:val="0"/>
        <w:ind w:right="-20"/>
        <w:jc w:val="center"/>
        <w:rPr>
          <w:rFonts w:ascii="Times New Roman" w:hAnsi="Times New Roman"/>
          <w:b/>
          <w:w w:val="99"/>
          <w:kern w:val="2"/>
          <w:sz w:val="24"/>
          <w:szCs w:val="24"/>
          <w:lang w:eastAsia="hi-IN" w:bidi="hi-IN"/>
        </w:rPr>
      </w:pPr>
      <w:bookmarkStart w:id="0" w:name="_GoBack"/>
      <w:bookmarkEnd w:id="0"/>
      <w:r>
        <w:rPr>
          <w:rFonts w:ascii="Times New Roman" w:hAnsi="Times New Roman"/>
          <w:b/>
          <w:w w:val="99"/>
          <w:kern w:val="2"/>
          <w:sz w:val="24"/>
          <w:szCs w:val="24"/>
          <w:lang w:eastAsia="hi-IN" w:bidi="hi-IN"/>
        </w:rPr>
        <w:t>5.47.</w:t>
      </w:r>
    </w:p>
    <w:p w:rsidR="004D396B" w:rsidRPr="004D396B" w:rsidRDefault="004D396B" w:rsidP="004D396B">
      <w:pPr>
        <w:widowControl w:val="0"/>
        <w:suppressAutoHyphens/>
        <w:autoSpaceDE w:val="0"/>
        <w:ind w:right="-20"/>
        <w:jc w:val="center"/>
        <w:rPr>
          <w:rFonts w:ascii="Times New Roman" w:hAnsi="Times New Roman"/>
          <w:b/>
          <w:w w:val="99"/>
          <w:kern w:val="2"/>
          <w:sz w:val="24"/>
          <w:szCs w:val="24"/>
          <w:lang w:eastAsia="hi-IN" w:bidi="hi-IN"/>
        </w:rPr>
      </w:pPr>
      <w:r w:rsidRPr="004D396B">
        <w:rPr>
          <w:rFonts w:ascii="Times New Roman" w:hAnsi="Times New Roman"/>
          <w:b/>
          <w:w w:val="99"/>
          <w:kern w:val="2"/>
          <w:sz w:val="24"/>
          <w:szCs w:val="24"/>
          <w:lang w:eastAsia="hi-IN" w:bidi="hi-IN"/>
        </w:rPr>
        <w:t>SPECIÁLIS KERETTANTERV</w:t>
      </w:r>
    </w:p>
    <w:p w:rsidR="008E25AE" w:rsidRPr="00375E5B" w:rsidRDefault="008E25AE" w:rsidP="008E25AE">
      <w:pPr>
        <w:autoSpaceDE w:val="0"/>
        <w:ind w:right="-20"/>
        <w:jc w:val="center"/>
        <w:rPr>
          <w:rFonts w:ascii="Times New Roman" w:hAnsi="Times New Roman"/>
          <w:b/>
          <w:w w:val="99"/>
          <w:sz w:val="24"/>
          <w:szCs w:val="24"/>
        </w:rPr>
      </w:pPr>
      <w:r w:rsidRPr="00375E5B">
        <w:rPr>
          <w:rFonts w:ascii="Times New Roman" w:hAnsi="Times New Roman"/>
          <w:b/>
          <w:w w:val="99"/>
          <w:sz w:val="24"/>
          <w:szCs w:val="24"/>
        </w:rPr>
        <w:t>a</w:t>
      </w:r>
    </w:p>
    <w:p w:rsidR="008E25AE" w:rsidRPr="00375E5B" w:rsidRDefault="008E25AE" w:rsidP="008E25AE">
      <w:pPr>
        <w:ind w:left="555" w:hanging="555"/>
        <w:jc w:val="center"/>
        <w:rPr>
          <w:rFonts w:ascii="Times New Roman" w:hAnsi="Times New Roman"/>
          <w:b/>
          <w:bCs/>
          <w:kern w:val="1"/>
          <w:sz w:val="24"/>
          <w:szCs w:val="24"/>
          <w:lang w:eastAsia="hi-IN" w:bidi="hi-IN"/>
        </w:rPr>
      </w:pPr>
      <w:r w:rsidRPr="00375E5B">
        <w:rPr>
          <w:rFonts w:ascii="Times New Roman" w:hAnsi="Times New Roman"/>
          <w:b/>
          <w:bCs/>
          <w:kern w:val="1"/>
          <w:sz w:val="24"/>
          <w:szCs w:val="24"/>
          <w:lang w:eastAsia="hi-IN" w:bidi="hi-IN"/>
        </w:rPr>
        <w:t>34 541 08</w:t>
      </w:r>
    </w:p>
    <w:p w:rsidR="008E25AE" w:rsidRPr="00375E5B" w:rsidRDefault="008E25AE" w:rsidP="008E25AE">
      <w:pPr>
        <w:ind w:left="555" w:hanging="555"/>
        <w:jc w:val="center"/>
        <w:rPr>
          <w:rFonts w:ascii="Times New Roman" w:hAnsi="Times New Roman"/>
          <w:b/>
          <w:bCs/>
          <w:kern w:val="1"/>
          <w:sz w:val="24"/>
          <w:szCs w:val="24"/>
          <w:lang w:eastAsia="hi-IN" w:bidi="hi-IN"/>
        </w:rPr>
      </w:pPr>
      <w:r w:rsidRPr="00375E5B">
        <w:rPr>
          <w:rFonts w:ascii="Times New Roman" w:hAnsi="Times New Roman"/>
          <w:b/>
          <w:bCs/>
          <w:kern w:val="1"/>
          <w:sz w:val="24"/>
          <w:szCs w:val="24"/>
          <w:lang w:eastAsia="hi-IN" w:bidi="hi-IN"/>
        </w:rPr>
        <w:t>KISTERMELŐI ÉLELMISZERELŐÁLLÍTÓ, FALUSI VENDÉGLÁTÓ</w:t>
      </w:r>
    </w:p>
    <w:p w:rsidR="008E25AE" w:rsidRPr="00375E5B" w:rsidRDefault="008E25AE" w:rsidP="008E25AE">
      <w:pPr>
        <w:ind w:left="555" w:hanging="555"/>
        <w:jc w:val="center"/>
        <w:rPr>
          <w:rFonts w:ascii="Times New Roman" w:hAnsi="Times New Roman"/>
          <w:b/>
          <w:bCs/>
          <w:kern w:val="1"/>
          <w:sz w:val="24"/>
          <w:szCs w:val="24"/>
          <w:lang w:eastAsia="hi-IN" w:bidi="hi-IN"/>
        </w:rPr>
      </w:pPr>
    </w:p>
    <w:p w:rsidR="008E25AE" w:rsidRPr="00375E5B" w:rsidRDefault="008E25AE" w:rsidP="008E25AE">
      <w:pPr>
        <w:widowControl w:val="0"/>
        <w:suppressAutoHyphens/>
        <w:jc w:val="center"/>
        <w:rPr>
          <w:rFonts w:ascii="Times New Roman" w:hAnsi="Times New Roman"/>
          <w:b/>
          <w:bCs/>
          <w:caps/>
          <w:kern w:val="24"/>
          <w:sz w:val="24"/>
          <w:szCs w:val="24"/>
          <w:lang w:eastAsia="hi-IN" w:bidi="hi-IN"/>
        </w:rPr>
      </w:pPr>
      <w:r w:rsidRPr="00375E5B">
        <w:rPr>
          <w:rFonts w:ascii="Times New Roman" w:hAnsi="Times New Roman"/>
          <w:b/>
          <w:bCs/>
          <w:caps/>
          <w:kern w:val="24"/>
          <w:sz w:val="24"/>
          <w:szCs w:val="24"/>
          <w:lang w:eastAsia="hi-IN" w:bidi="hi-IN"/>
        </w:rPr>
        <w:t>szakképesítés</w:t>
      </w:r>
    </w:p>
    <w:p w:rsidR="008E25AE" w:rsidRPr="00375E5B" w:rsidRDefault="008E25AE" w:rsidP="008E25AE">
      <w:pPr>
        <w:widowControl w:val="0"/>
        <w:suppressAutoHyphens/>
        <w:jc w:val="center"/>
        <w:rPr>
          <w:rFonts w:ascii="Times New Roman" w:hAnsi="Times New Roman"/>
          <w:b/>
          <w:bCs/>
          <w:caps/>
          <w:kern w:val="24"/>
          <w:sz w:val="24"/>
          <w:szCs w:val="24"/>
          <w:lang w:eastAsia="hi-IN" w:bidi="hi-IN"/>
        </w:rPr>
      </w:pPr>
      <w:r w:rsidRPr="00375E5B">
        <w:rPr>
          <w:rFonts w:ascii="Times New Roman" w:hAnsi="Times New Roman"/>
          <w:b/>
          <w:bCs/>
          <w:caps/>
          <w:kern w:val="24"/>
          <w:sz w:val="24"/>
          <w:szCs w:val="24"/>
          <w:lang w:eastAsia="hi-IN" w:bidi="hi-IN"/>
        </w:rPr>
        <w:t>szakiskolában történő oktatásához</w:t>
      </w:r>
    </w:p>
    <w:p w:rsidR="008E25AE" w:rsidRPr="00375E5B" w:rsidRDefault="00D26588" w:rsidP="008E25AE">
      <w:pPr>
        <w:widowControl w:val="0"/>
        <w:suppressAutoHyphens/>
        <w:jc w:val="center"/>
        <w:rPr>
          <w:rFonts w:ascii="Times New Roman" w:hAnsi="Times New Roman"/>
          <w:b/>
          <w:bCs/>
          <w:caps/>
          <w:kern w:val="24"/>
          <w:sz w:val="24"/>
          <w:szCs w:val="24"/>
          <w:lang w:eastAsia="hi-IN" w:bidi="hi-IN"/>
        </w:rPr>
      </w:pPr>
      <w:r w:rsidRPr="00375E5B">
        <w:rPr>
          <w:rFonts w:ascii="Times New Roman" w:hAnsi="Times New Roman"/>
          <w:b/>
          <w:bCs/>
          <w:caps/>
          <w:kern w:val="24"/>
          <w:sz w:val="24"/>
          <w:szCs w:val="24"/>
          <w:lang w:eastAsia="hi-IN" w:bidi="hi-IN"/>
        </w:rPr>
        <w:t>hallássérültek (sh</w:t>
      </w:r>
      <w:r w:rsidR="008E25AE" w:rsidRPr="00375E5B">
        <w:rPr>
          <w:rFonts w:ascii="Times New Roman" w:hAnsi="Times New Roman"/>
          <w:b/>
          <w:bCs/>
          <w:caps/>
          <w:kern w:val="24"/>
          <w:sz w:val="24"/>
          <w:szCs w:val="24"/>
          <w:lang w:eastAsia="hi-IN" w:bidi="hi-IN"/>
        </w:rPr>
        <w:t>) számára</w:t>
      </w:r>
    </w:p>
    <w:p w:rsidR="008E25AE" w:rsidRPr="00375E5B" w:rsidRDefault="008E25AE" w:rsidP="000E0745">
      <w:pPr>
        <w:widowControl w:val="0"/>
        <w:suppressAutoHyphens/>
        <w:autoSpaceDE w:val="0"/>
        <w:ind w:right="-20"/>
        <w:jc w:val="center"/>
        <w:rPr>
          <w:rFonts w:ascii="Times New Roman" w:hAnsi="Times New Roman"/>
          <w:b/>
          <w:w w:val="99"/>
          <w:kern w:val="2"/>
          <w:sz w:val="24"/>
          <w:szCs w:val="24"/>
          <w:lang w:eastAsia="hi-IN" w:bidi="hi-IN"/>
        </w:rPr>
      </w:pPr>
    </w:p>
    <w:p w:rsidR="000E0745" w:rsidRPr="00375E5B" w:rsidRDefault="000E0745" w:rsidP="000E0745">
      <w:pPr>
        <w:widowControl w:val="0"/>
        <w:suppressAutoHyphens/>
        <w:jc w:val="both"/>
        <w:rPr>
          <w:rFonts w:ascii="Times New Roman" w:hAnsi="Times New Roman"/>
          <w:b/>
          <w:bCs/>
          <w:kern w:val="1"/>
          <w:sz w:val="24"/>
          <w:szCs w:val="24"/>
          <w:lang w:eastAsia="hi-IN" w:bidi="hi-IN"/>
        </w:rPr>
      </w:pPr>
    </w:p>
    <w:p w:rsidR="000E0745" w:rsidRPr="00375E5B" w:rsidRDefault="000E0745" w:rsidP="000E0745">
      <w:pPr>
        <w:widowControl w:val="0"/>
        <w:suppressAutoHyphens/>
        <w:jc w:val="both"/>
        <w:rPr>
          <w:rFonts w:ascii="Times New Roman" w:hAnsi="Times New Roman"/>
          <w:b/>
          <w:bCs/>
          <w:kern w:val="1"/>
          <w:sz w:val="24"/>
          <w:szCs w:val="24"/>
          <w:lang w:eastAsia="hi-IN" w:bidi="hi-IN"/>
        </w:rPr>
      </w:pPr>
    </w:p>
    <w:p w:rsidR="000E0745" w:rsidRPr="00375E5B" w:rsidRDefault="000E0745" w:rsidP="000E0745">
      <w:pPr>
        <w:widowControl w:val="0"/>
        <w:suppressAutoHyphens/>
        <w:jc w:val="both"/>
        <w:rPr>
          <w:rFonts w:ascii="Times New Roman" w:hAnsi="Times New Roman"/>
          <w:b/>
          <w:kern w:val="1"/>
          <w:sz w:val="24"/>
          <w:szCs w:val="24"/>
          <w:lang w:eastAsia="hi-IN" w:bidi="hi-IN"/>
        </w:rPr>
      </w:pPr>
      <w:r w:rsidRPr="00375E5B">
        <w:rPr>
          <w:rFonts w:ascii="Times New Roman" w:hAnsi="Times New Roman"/>
          <w:b/>
          <w:bCs/>
          <w:kern w:val="1"/>
          <w:sz w:val="24"/>
          <w:szCs w:val="24"/>
          <w:lang w:eastAsia="hi-IN" w:bidi="hi-IN"/>
        </w:rPr>
        <w:t xml:space="preserve">I. </w:t>
      </w:r>
      <w:r w:rsidRPr="00375E5B">
        <w:rPr>
          <w:rFonts w:ascii="Times New Roman" w:hAnsi="Times New Roman"/>
          <w:b/>
          <w:kern w:val="1"/>
          <w:sz w:val="24"/>
          <w:szCs w:val="24"/>
          <w:lang w:eastAsia="hi-IN" w:bidi="hi-IN"/>
        </w:rPr>
        <w:t>A szakképzés jogi háttere</w:t>
      </w:r>
    </w:p>
    <w:p w:rsidR="000E0745" w:rsidRPr="00375E5B" w:rsidRDefault="000E0745" w:rsidP="000E0745">
      <w:pPr>
        <w:widowControl w:val="0"/>
        <w:suppressAutoHyphens/>
        <w:jc w:val="both"/>
        <w:rPr>
          <w:rFonts w:ascii="Times New Roman" w:hAnsi="Times New Roman"/>
          <w:b/>
          <w:kern w:val="1"/>
          <w:sz w:val="24"/>
          <w:szCs w:val="24"/>
          <w:lang w:eastAsia="hi-IN" w:bidi="hi-IN"/>
        </w:rPr>
      </w:pPr>
    </w:p>
    <w:p w:rsidR="000E0745" w:rsidRPr="00375E5B" w:rsidRDefault="004D396B" w:rsidP="000E0745">
      <w:pPr>
        <w:widowControl w:val="0"/>
        <w:suppressAutoHyphens/>
        <w:jc w:val="both"/>
        <w:rPr>
          <w:rFonts w:ascii="Times New Roman" w:hAnsi="Times New Roman"/>
          <w:iCs/>
          <w:kern w:val="2"/>
          <w:sz w:val="24"/>
          <w:szCs w:val="24"/>
          <w:lang w:eastAsia="hi-IN" w:bidi="hi-IN"/>
        </w:rPr>
      </w:pPr>
      <w:r w:rsidRPr="004D396B">
        <w:rPr>
          <w:rFonts w:ascii="Times New Roman" w:hAnsi="Times New Roman"/>
          <w:iCs/>
          <w:kern w:val="2"/>
          <w:lang w:eastAsia="hi-IN" w:bidi="hi-IN"/>
        </w:rPr>
        <w:t>A speciális kerettanterv</w:t>
      </w:r>
    </w:p>
    <w:p w:rsidR="000E0745" w:rsidRPr="00375E5B" w:rsidRDefault="000E0745"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 xml:space="preserve">a nemzeti köznevelésről </w:t>
      </w:r>
      <w:r w:rsidR="008E25AE" w:rsidRPr="00375E5B">
        <w:rPr>
          <w:rFonts w:ascii="Times New Roman" w:hAnsi="Times New Roman"/>
          <w:kern w:val="1"/>
          <w:sz w:val="24"/>
          <w:szCs w:val="24"/>
          <w:lang w:eastAsia="hi-IN" w:bidi="hi-IN"/>
        </w:rPr>
        <w:t>szóló 2011. évi CXC. törvény,</w:t>
      </w:r>
    </w:p>
    <w:p w:rsidR="000E0745" w:rsidRPr="00375E5B"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a szakképzésről szól</w:t>
      </w:r>
      <w:r w:rsidR="008E25AE" w:rsidRPr="00375E5B">
        <w:rPr>
          <w:rFonts w:ascii="Times New Roman" w:hAnsi="Times New Roman"/>
          <w:kern w:val="1"/>
          <w:sz w:val="24"/>
          <w:szCs w:val="24"/>
          <w:lang w:eastAsia="hi-IN" w:bidi="hi-IN"/>
        </w:rPr>
        <w:t>ó 2011. évi CLXXXVII. törvény,</w:t>
      </w:r>
    </w:p>
    <w:p w:rsidR="000E0745" w:rsidRPr="00375E5B" w:rsidRDefault="000E0745" w:rsidP="000E0745">
      <w:pPr>
        <w:widowControl w:val="0"/>
        <w:suppressAutoHyphens/>
        <w:ind w:left="915"/>
        <w:jc w:val="both"/>
        <w:rPr>
          <w:rFonts w:ascii="Times New Roman" w:hAnsi="Times New Roman"/>
          <w:kern w:val="1"/>
          <w:sz w:val="24"/>
          <w:szCs w:val="24"/>
          <w:lang w:eastAsia="hi-IN" w:bidi="hi-IN"/>
        </w:rPr>
      </w:pPr>
    </w:p>
    <w:p w:rsidR="000E0745" w:rsidRPr="00375E5B" w:rsidRDefault="008E25AE"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valamint</w:t>
      </w:r>
    </w:p>
    <w:p w:rsidR="000E0745" w:rsidRPr="00375E5B" w:rsidRDefault="000E0745" w:rsidP="000E0745">
      <w:pPr>
        <w:widowControl w:val="0"/>
        <w:numPr>
          <w:ilvl w:val="0"/>
          <w:numId w:val="1"/>
        </w:numPr>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az Országos Képzési Jegyzékről és az Országos Képzési Jegyzék módosításának eljárásrendjéről szóló 150/2012. (VII. 6.) Korm</w:t>
      </w:r>
      <w:r w:rsidR="00883764">
        <w:rPr>
          <w:rFonts w:ascii="Times New Roman" w:hAnsi="Times New Roman"/>
          <w:kern w:val="1"/>
          <w:sz w:val="24"/>
          <w:szCs w:val="24"/>
          <w:lang w:eastAsia="hi-IN" w:bidi="hi-IN"/>
        </w:rPr>
        <w:t xml:space="preserve">. </w:t>
      </w:r>
      <w:r w:rsidRPr="00375E5B">
        <w:rPr>
          <w:rFonts w:ascii="Times New Roman" w:hAnsi="Times New Roman"/>
          <w:kern w:val="1"/>
          <w:sz w:val="24"/>
          <w:szCs w:val="24"/>
          <w:lang w:eastAsia="hi-IN" w:bidi="hi-IN"/>
        </w:rPr>
        <w:t>rendelet,</w:t>
      </w:r>
    </w:p>
    <w:p w:rsidR="000E0745" w:rsidRPr="00375E5B" w:rsidRDefault="000E0745" w:rsidP="000E0745">
      <w:pPr>
        <w:widowControl w:val="0"/>
        <w:numPr>
          <w:ilvl w:val="0"/>
          <w:numId w:val="1"/>
        </w:numPr>
        <w:suppressAutoHyphens/>
        <w:ind w:left="1288" w:hanging="373"/>
        <w:jc w:val="both"/>
        <w:rPr>
          <w:rFonts w:ascii="Times New Roman" w:hAnsi="Times New Roman"/>
          <w:sz w:val="24"/>
          <w:szCs w:val="24"/>
        </w:rPr>
      </w:pPr>
      <w:r w:rsidRPr="00375E5B">
        <w:rPr>
          <w:rFonts w:ascii="Times New Roman" w:hAnsi="Times New Roman"/>
          <w:sz w:val="24"/>
          <w:szCs w:val="24"/>
        </w:rPr>
        <w:t>az állam által elismert szakképesítések szakmai követelménymoduljairól</w:t>
      </w:r>
      <w:r w:rsidRPr="00375E5B">
        <w:rPr>
          <w:rFonts w:ascii="Times New Roman" w:hAnsi="Times New Roman"/>
          <w:iCs/>
          <w:sz w:val="24"/>
          <w:szCs w:val="24"/>
        </w:rPr>
        <w:t xml:space="preserve"> szóló</w:t>
      </w:r>
      <w:r w:rsidRPr="00375E5B">
        <w:rPr>
          <w:rFonts w:ascii="Times New Roman" w:hAnsi="Times New Roman"/>
          <w:sz w:val="24"/>
          <w:szCs w:val="24"/>
        </w:rPr>
        <w:t xml:space="preserve"> 217/2012. (VIII. 9.) Korm</w:t>
      </w:r>
      <w:r w:rsidR="00883764">
        <w:rPr>
          <w:rFonts w:ascii="Times New Roman" w:hAnsi="Times New Roman"/>
          <w:sz w:val="24"/>
          <w:szCs w:val="24"/>
        </w:rPr>
        <w:t xml:space="preserve">. </w:t>
      </w:r>
      <w:r w:rsidRPr="00375E5B">
        <w:rPr>
          <w:rFonts w:ascii="Times New Roman" w:hAnsi="Times New Roman"/>
          <w:sz w:val="24"/>
          <w:szCs w:val="24"/>
        </w:rPr>
        <w:t>rendelet,</w:t>
      </w:r>
      <w:r w:rsidR="00883764">
        <w:rPr>
          <w:rFonts w:ascii="Times New Roman" w:hAnsi="Times New Roman"/>
          <w:sz w:val="24"/>
          <w:szCs w:val="24"/>
        </w:rPr>
        <w:t xml:space="preserve"> és</w:t>
      </w:r>
    </w:p>
    <w:p w:rsidR="008E25AE" w:rsidRPr="00375E5B" w:rsidRDefault="00B649FB" w:rsidP="000E0745">
      <w:pPr>
        <w:widowControl w:val="0"/>
        <w:numPr>
          <w:ilvl w:val="0"/>
          <w:numId w:val="1"/>
        </w:numPr>
        <w:suppressAutoHyphens/>
        <w:ind w:left="1288" w:hanging="373"/>
        <w:jc w:val="both"/>
        <w:rPr>
          <w:rFonts w:ascii="Times New Roman" w:hAnsi="Times New Roman"/>
          <w:kern w:val="1"/>
          <w:sz w:val="24"/>
          <w:szCs w:val="24"/>
          <w:lang w:eastAsia="hi-IN" w:bidi="hi-IN"/>
        </w:rPr>
      </w:pPr>
      <w:r w:rsidRPr="00375E5B">
        <w:rPr>
          <w:rFonts w:ascii="Times New Roman" w:hAnsi="Times New Roman"/>
          <w:sz w:val="24"/>
          <w:szCs w:val="24"/>
        </w:rPr>
        <w:t>a 34 541 08</w:t>
      </w:r>
      <w:r w:rsidR="000E0745" w:rsidRPr="00375E5B">
        <w:rPr>
          <w:rFonts w:ascii="Times New Roman" w:hAnsi="Times New Roman"/>
          <w:sz w:val="24"/>
          <w:szCs w:val="24"/>
        </w:rPr>
        <w:t xml:space="preserve"> </w:t>
      </w:r>
      <w:r w:rsidRPr="00375E5B">
        <w:rPr>
          <w:rFonts w:ascii="Times New Roman" w:hAnsi="Times New Roman"/>
          <w:sz w:val="24"/>
          <w:szCs w:val="24"/>
        </w:rPr>
        <w:t>Kistermelői élelmiszerelőállító, falusi vendéglátó</w:t>
      </w:r>
      <w:r w:rsidR="000E0745" w:rsidRPr="00375E5B">
        <w:rPr>
          <w:rFonts w:ascii="Times New Roman" w:hAnsi="Times New Roman"/>
          <w:sz w:val="24"/>
          <w:szCs w:val="24"/>
        </w:rPr>
        <w:t xml:space="preserve"> szakképesítés szakmai és vizsgakövetelményeit tartalmazó rendelet</w:t>
      </w:r>
    </w:p>
    <w:p w:rsidR="000E0745" w:rsidRPr="00375E5B" w:rsidRDefault="000E0745" w:rsidP="004D396B">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alapján készült.</w:t>
      </w:r>
    </w:p>
    <w:p w:rsidR="000E0745" w:rsidRPr="00375E5B" w:rsidRDefault="000E0745"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t>II. A szakképesítés alapadatai</w:t>
      </w:r>
    </w:p>
    <w:p w:rsidR="000E0745" w:rsidRPr="00375E5B" w:rsidRDefault="000E0745" w:rsidP="000E0745">
      <w:pPr>
        <w:widowControl w:val="0"/>
        <w:suppressAutoHyphens/>
        <w:jc w:val="both"/>
        <w:rPr>
          <w:rFonts w:ascii="Times New Roman" w:hAnsi="Times New Roman"/>
          <w:b/>
          <w:kern w:val="1"/>
          <w:sz w:val="24"/>
          <w:szCs w:val="24"/>
          <w:lang w:eastAsia="hi-IN" w:bidi="hi-IN"/>
        </w:rPr>
      </w:pP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 xml:space="preserve">A szakképesítés azonosító száma: </w:t>
      </w:r>
      <w:r w:rsidR="00B649FB" w:rsidRPr="00375E5B">
        <w:rPr>
          <w:rFonts w:ascii="Times New Roman" w:hAnsi="Times New Roman"/>
          <w:kern w:val="1"/>
          <w:sz w:val="24"/>
          <w:szCs w:val="24"/>
          <w:lang w:eastAsia="hi-IN" w:bidi="hi-IN"/>
        </w:rPr>
        <w:t>34 541 08</w:t>
      </w: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 xml:space="preserve">A szakképesítés megnevezése: </w:t>
      </w:r>
      <w:r w:rsidR="00B649FB" w:rsidRPr="00375E5B">
        <w:rPr>
          <w:rFonts w:ascii="Times New Roman" w:hAnsi="Times New Roman"/>
          <w:kern w:val="1"/>
          <w:sz w:val="24"/>
          <w:szCs w:val="24"/>
          <w:lang w:eastAsia="hi-IN" w:bidi="hi-IN"/>
        </w:rPr>
        <w:t>Kistermelői élelmiszerelőállító, falusi vendéglátó</w:t>
      </w: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 xml:space="preserve">A szakmacsoport </w:t>
      </w:r>
      <w:r w:rsidRPr="00375E5B">
        <w:rPr>
          <w:rFonts w:ascii="Times New Roman" w:hAnsi="Times New Roman"/>
          <w:iCs/>
          <w:sz w:val="24"/>
          <w:szCs w:val="24"/>
        </w:rPr>
        <w:t>száma és megnevezése</w:t>
      </w:r>
      <w:r w:rsidRPr="00375E5B">
        <w:rPr>
          <w:rFonts w:ascii="Times New Roman" w:hAnsi="Times New Roman"/>
          <w:iCs/>
          <w:kern w:val="1"/>
          <w:sz w:val="24"/>
          <w:szCs w:val="24"/>
          <w:lang w:eastAsia="hi-IN" w:bidi="hi-IN"/>
        </w:rPr>
        <w:t>: 21. Élelmiszeripar</w:t>
      </w: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375E5B" w:rsidRDefault="000E0745" w:rsidP="000E0745">
      <w:pPr>
        <w:widowControl w:val="0"/>
        <w:suppressAutoHyphens/>
        <w:autoSpaceDE w:val="0"/>
        <w:autoSpaceDN w:val="0"/>
        <w:adjustRightInd w:val="0"/>
        <w:jc w:val="both"/>
        <w:rPr>
          <w:rFonts w:ascii="Times New Roman" w:hAnsi="Times New Roman"/>
          <w:iCs/>
          <w:sz w:val="24"/>
          <w:szCs w:val="24"/>
        </w:rPr>
      </w:pPr>
      <w:r w:rsidRPr="00375E5B">
        <w:rPr>
          <w:rFonts w:ascii="Times New Roman" w:hAnsi="Times New Roman"/>
          <w:iCs/>
          <w:sz w:val="24"/>
          <w:szCs w:val="24"/>
        </w:rPr>
        <w:t>Ágazati besorolás száma és megnevezése: XXXVI. Élelmiszeripar</w:t>
      </w: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375E5B" w:rsidRDefault="00B649FB"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Elméleti képzési idő aránya: 4</w:t>
      </w:r>
      <w:r w:rsidR="000E0745" w:rsidRPr="00375E5B">
        <w:rPr>
          <w:rFonts w:ascii="Times New Roman" w:hAnsi="Times New Roman"/>
          <w:iCs/>
          <w:kern w:val="1"/>
          <w:sz w:val="24"/>
          <w:szCs w:val="24"/>
          <w:lang w:eastAsia="hi-IN" w:bidi="hi-IN"/>
        </w:rPr>
        <w:t>0%</w:t>
      </w: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Default="00B649FB"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Gyakorlati képzési idő aránya: 6</w:t>
      </w:r>
      <w:r w:rsidR="000E0745" w:rsidRPr="00375E5B">
        <w:rPr>
          <w:rFonts w:ascii="Times New Roman" w:hAnsi="Times New Roman"/>
          <w:iCs/>
          <w:kern w:val="1"/>
          <w:sz w:val="24"/>
          <w:szCs w:val="24"/>
          <w:lang w:eastAsia="hi-IN" w:bidi="hi-IN"/>
        </w:rPr>
        <w:t>0%</w:t>
      </w:r>
    </w:p>
    <w:p w:rsidR="00E33314" w:rsidRPr="00375E5B" w:rsidRDefault="00E33314"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E33314" w:rsidRPr="00375E5B" w:rsidRDefault="00E33314" w:rsidP="00E33314">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 xml:space="preserve">Az iskolai rendszerű képzésben az összefüggő szakmai gyakorlat időtartama: </w:t>
      </w:r>
    </w:p>
    <w:p w:rsidR="00E33314" w:rsidRPr="00375E5B" w:rsidRDefault="00E33314" w:rsidP="00E33314">
      <w:pPr>
        <w:widowControl w:val="0"/>
        <w:suppressAutoHyphens/>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Az első szakképzési évfolyamot követően 70 óra; a második szakképzési évfolyamot követően 105 óra; a harmadik szakképzési évfolyamot követően 105 óra.</w:t>
      </w:r>
    </w:p>
    <w:p w:rsidR="002B717C" w:rsidRPr="00375E5B" w:rsidRDefault="002B717C" w:rsidP="000E0745">
      <w:pPr>
        <w:widowControl w:val="0"/>
        <w:tabs>
          <w:tab w:val="left" w:pos="1260"/>
        </w:tabs>
        <w:suppressAutoHyphens/>
        <w:jc w:val="both"/>
        <w:rPr>
          <w:rFonts w:ascii="Times New Roman" w:hAnsi="Times New Roman"/>
          <w:b/>
          <w:kern w:val="1"/>
          <w:sz w:val="24"/>
          <w:szCs w:val="24"/>
          <w:lang w:eastAsia="hi-IN" w:bidi="hi-IN"/>
        </w:rPr>
      </w:pPr>
    </w:p>
    <w:p w:rsidR="000E0745" w:rsidRPr="00375E5B" w:rsidRDefault="000E0745" w:rsidP="000E0745">
      <w:pPr>
        <w:widowControl w:val="0"/>
        <w:tabs>
          <w:tab w:val="left" w:pos="1260"/>
        </w:tabs>
        <w:suppressAutoHyphens/>
        <w:jc w:val="both"/>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t>III. A szakképzésbe történő belépés feltételei</w:t>
      </w: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Iskolai előképzettség: alapfokú iskolai végzettség</w:t>
      </w: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lastRenderedPageBreak/>
        <w:t>vagy iskolai előképzettség hiányában</w:t>
      </w:r>
      <w:r w:rsidR="00073283" w:rsidRPr="00375E5B">
        <w:rPr>
          <w:rFonts w:ascii="Times New Roman" w:hAnsi="Times New Roman"/>
          <w:iCs/>
          <w:kern w:val="1"/>
          <w:sz w:val="24"/>
          <w:szCs w:val="24"/>
          <w:lang w:eastAsia="hi-IN" w:bidi="hi-IN"/>
        </w:rPr>
        <w:t>: -</w:t>
      </w: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 xml:space="preserve">Bemeneti kompetenciák: </w:t>
      </w:r>
      <w:r w:rsidRPr="00375E5B">
        <w:rPr>
          <w:rFonts w:ascii="Times New Roman" w:hAnsi="Times New Roman"/>
          <w:sz w:val="24"/>
          <w:szCs w:val="24"/>
        </w:rPr>
        <w:t xml:space="preserve">a képzés megkezdhető a szakképesítés szakmai és vizsgakövetelményeit kiadó rendelet 3. számú mellékletében </w:t>
      </w:r>
      <w:r w:rsidRPr="00375E5B">
        <w:rPr>
          <w:rFonts w:ascii="Times New Roman" w:hAnsi="Times New Roman"/>
          <w:iCs/>
          <w:kern w:val="1"/>
          <w:sz w:val="24"/>
          <w:szCs w:val="24"/>
          <w:lang w:eastAsia="hi-IN" w:bidi="hi-IN"/>
        </w:rPr>
        <w:t>az 21. Élelmiszeripar szakmacsoportra meghatározott kompetenciák birtokában</w:t>
      </w:r>
    </w:p>
    <w:p w:rsidR="000E0745" w:rsidRPr="00375E5B" w:rsidRDefault="000E0745" w:rsidP="000E0745">
      <w:pPr>
        <w:widowControl w:val="0"/>
        <w:suppressAutoHyphens/>
        <w:jc w:val="both"/>
        <w:rPr>
          <w:rFonts w:ascii="Times New Roman" w:hAnsi="Times New Roman"/>
          <w:b/>
          <w:kern w:val="1"/>
          <w:sz w:val="24"/>
          <w:szCs w:val="24"/>
          <w:lang w:eastAsia="hi-IN" w:bidi="hi-IN"/>
        </w:rPr>
      </w:pP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Egészségügyi alkalmassági követelmények: szükségesek</w:t>
      </w: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p>
    <w:p w:rsidR="000E0745" w:rsidRPr="00375E5B" w:rsidRDefault="000E0745" w:rsidP="000E0745">
      <w:pPr>
        <w:widowControl w:val="0"/>
        <w:suppressAutoHyphens/>
        <w:autoSpaceDE w:val="0"/>
        <w:autoSpaceDN w:val="0"/>
        <w:adjustRightInd w:val="0"/>
        <w:jc w:val="both"/>
        <w:rPr>
          <w:rFonts w:ascii="Times New Roman" w:hAnsi="Times New Roman"/>
          <w:iCs/>
          <w:kern w:val="1"/>
          <w:sz w:val="24"/>
          <w:szCs w:val="24"/>
          <w:lang w:eastAsia="hi-IN" w:bidi="hi-IN"/>
        </w:rPr>
      </w:pPr>
      <w:r w:rsidRPr="00375E5B">
        <w:rPr>
          <w:rFonts w:ascii="Times New Roman" w:hAnsi="Times New Roman"/>
          <w:iCs/>
          <w:kern w:val="1"/>
          <w:sz w:val="24"/>
          <w:szCs w:val="24"/>
          <w:lang w:eastAsia="hi-IN" w:bidi="hi-IN"/>
        </w:rPr>
        <w:t>Pályaalkalmassági követelmények: nincsenek</w:t>
      </w:r>
    </w:p>
    <w:p w:rsidR="000E0745" w:rsidRDefault="000E0745" w:rsidP="000E0745">
      <w:pPr>
        <w:widowControl w:val="0"/>
        <w:suppressAutoHyphens/>
        <w:jc w:val="both"/>
        <w:rPr>
          <w:rFonts w:ascii="Times New Roman" w:hAnsi="Times New Roman"/>
          <w:b/>
          <w:kern w:val="1"/>
          <w:sz w:val="24"/>
          <w:szCs w:val="24"/>
          <w:lang w:eastAsia="hi-IN" w:bidi="hi-IN"/>
        </w:rPr>
      </w:pPr>
    </w:p>
    <w:p w:rsidR="00E33314" w:rsidRPr="00375E5B" w:rsidRDefault="00E33314" w:rsidP="000E0745">
      <w:pPr>
        <w:widowControl w:val="0"/>
        <w:suppressAutoHyphens/>
        <w:jc w:val="both"/>
        <w:rPr>
          <w:rFonts w:ascii="Times New Roman" w:hAnsi="Times New Roman"/>
          <w:b/>
          <w:kern w:val="1"/>
          <w:sz w:val="24"/>
          <w:szCs w:val="24"/>
          <w:lang w:eastAsia="hi-IN" w:bidi="hi-IN"/>
        </w:rPr>
      </w:pPr>
    </w:p>
    <w:p w:rsidR="000E0745" w:rsidRPr="00375E5B" w:rsidRDefault="000E0745" w:rsidP="000E0745">
      <w:pPr>
        <w:widowControl w:val="0"/>
        <w:suppressAutoHyphens/>
        <w:jc w:val="both"/>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t>IV.</w:t>
      </w:r>
      <w:r w:rsidRPr="00375E5B">
        <w:rPr>
          <w:rFonts w:ascii="Times New Roman" w:hAnsi="Times New Roman"/>
          <w:b/>
          <w:kern w:val="1"/>
          <w:sz w:val="24"/>
          <w:szCs w:val="24"/>
          <w:lang w:eastAsia="hi-IN" w:bidi="hi-IN"/>
        </w:rPr>
        <w:tab/>
        <w:t>A szakképzés szervezésének feltételei</w:t>
      </w:r>
    </w:p>
    <w:p w:rsidR="000E0745" w:rsidRPr="00375E5B" w:rsidRDefault="000E0745" w:rsidP="000E0745">
      <w:pPr>
        <w:widowControl w:val="0"/>
        <w:suppressAutoHyphens/>
        <w:jc w:val="both"/>
        <w:rPr>
          <w:rFonts w:ascii="Times New Roman" w:hAnsi="Times New Roman"/>
          <w:b/>
          <w:kern w:val="1"/>
          <w:sz w:val="24"/>
          <w:szCs w:val="24"/>
          <w:lang w:eastAsia="hi-IN" w:bidi="hi-IN"/>
        </w:rPr>
      </w:pPr>
    </w:p>
    <w:p w:rsidR="000E0745" w:rsidRPr="00375E5B" w:rsidRDefault="000E0745" w:rsidP="000E0745">
      <w:pPr>
        <w:widowControl w:val="0"/>
        <w:suppressAutoHyphens/>
        <w:jc w:val="both"/>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t>Személyi feltételek</w:t>
      </w: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Ezen túl az alábbi tantárgyak oktatására az alábbi végzettséggel rendelkező szakember alkalmazható:</w:t>
      </w:r>
    </w:p>
    <w:p w:rsidR="000E0745" w:rsidRPr="00375E5B" w:rsidRDefault="000E0745" w:rsidP="000E0745">
      <w:pPr>
        <w:widowControl w:val="0"/>
        <w:suppressAutoHyphens/>
        <w:jc w:val="both"/>
        <w:rPr>
          <w:rFonts w:ascii="Times New Roman" w:hAnsi="Times New Roman"/>
          <w:kern w:val="1"/>
          <w:sz w:val="24"/>
          <w:szCs w:val="24"/>
          <w:lang w:eastAsia="hi-IN" w:bidi="hi-I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53"/>
        <w:gridCol w:w="4678"/>
      </w:tblGrid>
      <w:tr w:rsidR="00D26588" w:rsidRPr="00375E5B" w:rsidTr="001E0B73">
        <w:trPr>
          <w:jc w:val="center"/>
        </w:trPr>
        <w:tc>
          <w:tcPr>
            <w:tcW w:w="4053" w:type="dxa"/>
            <w:tcBorders>
              <w:top w:val="single" w:sz="4" w:space="0" w:color="auto"/>
              <w:left w:val="single" w:sz="4" w:space="0" w:color="auto"/>
              <w:bottom w:val="single" w:sz="4" w:space="0" w:color="auto"/>
              <w:right w:val="single" w:sz="4" w:space="0" w:color="auto"/>
            </w:tcBorders>
          </w:tcPr>
          <w:p w:rsidR="000E0745" w:rsidRPr="00375E5B" w:rsidRDefault="000E0745" w:rsidP="001E0B73">
            <w:pPr>
              <w:widowControl w:val="0"/>
              <w:suppressAutoHyphens/>
              <w:jc w:val="center"/>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t>Tantárgy</w:t>
            </w:r>
          </w:p>
        </w:tc>
        <w:tc>
          <w:tcPr>
            <w:tcW w:w="4678" w:type="dxa"/>
            <w:tcBorders>
              <w:top w:val="single" w:sz="4" w:space="0" w:color="auto"/>
              <w:left w:val="single" w:sz="4" w:space="0" w:color="auto"/>
              <w:bottom w:val="single" w:sz="4" w:space="0" w:color="auto"/>
              <w:right w:val="single" w:sz="4" w:space="0" w:color="auto"/>
            </w:tcBorders>
          </w:tcPr>
          <w:p w:rsidR="000E0745" w:rsidRPr="00375E5B" w:rsidRDefault="000E0745" w:rsidP="001E0B73">
            <w:pPr>
              <w:widowControl w:val="0"/>
              <w:suppressAutoHyphens/>
              <w:jc w:val="center"/>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t>Szakképesítés/Szakképzettség</w:t>
            </w:r>
          </w:p>
        </w:tc>
      </w:tr>
      <w:tr w:rsidR="000E0745" w:rsidRPr="00375E5B" w:rsidTr="001E0B73">
        <w:trPr>
          <w:jc w:val="center"/>
        </w:trPr>
        <w:tc>
          <w:tcPr>
            <w:tcW w:w="4053" w:type="dxa"/>
            <w:tcBorders>
              <w:top w:val="single" w:sz="4" w:space="0" w:color="auto"/>
              <w:left w:val="single" w:sz="4" w:space="0" w:color="auto"/>
              <w:bottom w:val="single" w:sz="4" w:space="0" w:color="auto"/>
              <w:right w:val="single" w:sz="4" w:space="0" w:color="auto"/>
            </w:tcBorders>
            <w:vAlign w:val="center"/>
          </w:tcPr>
          <w:p w:rsidR="000E0745" w:rsidRPr="00375E5B" w:rsidRDefault="000E0745" w:rsidP="001E0B73">
            <w:pPr>
              <w:widowControl w:val="0"/>
              <w:suppressAutoHyphens/>
              <w:jc w:val="center"/>
              <w:rPr>
                <w:rFonts w:ascii="Times New Roman" w:hAnsi="Times New Roman"/>
                <w:bCs/>
                <w:kern w:val="1"/>
                <w:sz w:val="24"/>
                <w:szCs w:val="24"/>
                <w:lang w:eastAsia="hi-IN" w:bidi="hi-IN"/>
              </w:rPr>
            </w:pPr>
            <w:r w:rsidRPr="00375E5B">
              <w:rPr>
                <w:rFonts w:ascii="Times New Roman" w:hAnsi="Times New Roman"/>
                <w:bCs/>
                <w:kern w:val="1"/>
                <w:sz w:val="24"/>
                <w:szCs w:val="24"/>
                <w:lang w:eastAsia="hi-IN" w:bidi="hi-IN"/>
              </w:rPr>
              <w:t>-</w:t>
            </w:r>
          </w:p>
        </w:tc>
        <w:tc>
          <w:tcPr>
            <w:tcW w:w="4678" w:type="dxa"/>
            <w:tcBorders>
              <w:top w:val="single" w:sz="4" w:space="0" w:color="auto"/>
              <w:left w:val="single" w:sz="4" w:space="0" w:color="auto"/>
              <w:bottom w:val="single" w:sz="4" w:space="0" w:color="auto"/>
              <w:right w:val="single" w:sz="4" w:space="0" w:color="auto"/>
            </w:tcBorders>
          </w:tcPr>
          <w:p w:rsidR="000E0745" w:rsidRPr="00375E5B" w:rsidRDefault="000E0745" w:rsidP="001E0B73">
            <w:pPr>
              <w:widowControl w:val="0"/>
              <w:suppressAutoHyphens/>
              <w:jc w:val="center"/>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w:t>
            </w:r>
          </w:p>
        </w:tc>
      </w:tr>
    </w:tbl>
    <w:p w:rsidR="000E0745" w:rsidRPr="00375E5B" w:rsidRDefault="000E0745" w:rsidP="000E0745">
      <w:pPr>
        <w:widowControl w:val="0"/>
        <w:suppressAutoHyphens/>
        <w:jc w:val="both"/>
        <w:rPr>
          <w:rFonts w:ascii="Times New Roman" w:hAnsi="Times New Roman"/>
          <w:b/>
          <w:kern w:val="1"/>
          <w:sz w:val="24"/>
          <w:szCs w:val="24"/>
          <w:lang w:eastAsia="hi-IN" w:bidi="hi-IN"/>
        </w:rPr>
      </w:pPr>
    </w:p>
    <w:p w:rsidR="000E0745" w:rsidRPr="00375E5B" w:rsidRDefault="000E0745" w:rsidP="000E0745">
      <w:pPr>
        <w:widowControl w:val="0"/>
        <w:suppressAutoHyphens/>
        <w:jc w:val="both"/>
        <w:rPr>
          <w:rFonts w:ascii="Times New Roman" w:hAnsi="Times New Roman"/>
          <w:b/>
          <w:kern w:val="1"/>
          <w:sz w:val="24"/>
          <w:szCs w:val="24"/>
          <w:lang w:eastAsia="hi-IN" w:bidi="hi-IN"/>
        </w:rPr>
      </w:pPr>
    </w:p>
    <w:p w:rsidR="000E0745" w:rsidRPr="00375E5B" w:rsidRDefault="000E0745" w:rsidP="000E0745">
      <w:pPr>
        <w:widowControl w:val="0"/>
        <w:suppressAutoHyphens/>
        <w:jc w:val="both"/>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t>Tárgyi feltételek</w:t>
      </w: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A szakmai képzés lebonyolításához szükséges eszközök és felszerelések felsorolását a szakképesítés szakmai és vizsgakövetelménye (SZVK) tartalmazza, melynek további részletei az alábbiak: nincs</w:t>
      </w:r>
    </w:p>
    <w:p w:rsidR="002B717C" w:rsidRPr="00375E5B" w:rsidRDefault="002B717C" w:rsidP="000E0745">
      <w:pPr>
        <w:widowControl w:val="0"/>
        <w:suppressAutoHyphens/>
        <w:jc w:val="both"/>
        <w:rPr>
          <w:rFonts w:ascii="Times New Roman" w:hAnsi="Times New Roman"/>
          <w:kern w:val="1"/>
          <w:sz w:val="24"/>
          <w:szCs w:val="24"/>
          <w:lang w:eastAsia="hi-IN" w:bidi="hi-IN"/>
        </w:rPr>
      </w:pP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45"/>
      </w:tblGrid>
      <w:tr w:rsidR="002B717C" w:rsidRPr="00375E5B" w:rsidTr="002B717C">
        <w:tc>
          <w:tcPr>
            <w:tcW w:w="5000" w:type="pct"/>
            <w:vAlign w:val="bottom"/>
          </w:tcPr>
          <w:tbl>
            <w:tblPr>
              <w:tblW w:w="9225" w:type="dxa"/>
              <w:tblBorders>
                <w:insideH w:val="single" w:sz="4" w:space="0" w:color="auto"/>
              </w:tblBorders>
              <w:tblCellMar>
                <w:left w:w="71" w:type="dxa"/>
                <w:right w:w="71" w:type="dxa"/>
              </w:tblCellMar>
              <w:tblLook w:val="04A0" w:firstRow="1" w:lastRow="0" w:firstColumn="1" w:lastColumn="0" w:noHBand="0" w:noVBand="1"/>
            </w:tblPr>
            <w:tblGrid>
              <w:gridCol w:w="9225"/>
            </w:tblGrid>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Konyhai berendezések, felszerelések és gépek</w:t>
                  </w:r>
                </w:p>
              </w:tc>
            </w:tr>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Takarító eszközök, gépek</w:t>
                  </w:r>
                </w:p>
              </w:tc>
            </w:tr>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Szabadtűzön főzés eszközei és berendezései</w:t>
                  </w:r>
                </w:p>
              </w:tc>
            </w:tr>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Kistermelői zöldség- és gyümölcsfeldolgozás gépei, eszközei</w:t>
                  </w:r>
                </w:p>
              </w:tc>
            </w:tr>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Kistermelői húsfeldolgozás gépei, eszközei</w:t>
                  </w:r>
                </w:p>
              </w:tc>
            </w:tr>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Kistermelői sütőipari termékelőállítás gépei, eszközei</w:t>
                  </w:r>
                </w:p>
              </w:tc>
            </w:tr>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Kistermelői cukrász-, édesipari termékelőállítás gépei, eszközei</w:t>
                  </w:r>
                </w:p>
              </w:tc>
            </w:tr>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Kistermelői erjedésipari termékelőállítás gépei, eszközei</w:t>
                  </w:r>
                </w:p>
              </w:tc>
            </w:tr>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Kistermelői tejtermék előállítás gépei, eszközei</w:t>
                  </w:r>
                </w:p>
              </w:tc>
            </w:tr>
            <w:tr w:rsidR="00D26588" w:rsidRPr="00375E5B" w:rsidTr="002B717C">
              <w:tc>
                <w:tcPr>
                  <w:tcW w:w="7937" w:type="dxa"/>
                  <w:vAlign w:val="bottom"/>
                  <w:hideMark/>
                </w:tcPr>
                <w:p w:rsidR="002B717C" w:rsidRPr="00375E5B" w:rsidRDefault="002B717C" w:rsidP="004065DD">
                  <w:pPr>
                    <w:widowControl w:val="0"/>
                    <w:autoSpaceDE w:val="0"/>
                    <w:autoSpaceDN w:val="0"/>
                    <w:adjustRightInd w:val="0"/>
                    <w:ind w:left="147"/>
                    <w:rPr>
                      <w:rFonts w:ascii="Times New Roman" w:hAnsi="Times New Roman"/>
                      <w:sz w:val="24"/>
                      <w:szCs w:val="24"/>
                    </w:rPr>
                  </w:pPr>
                  <w:r w:rsidRPr="00375E5B">
                    <w:rPr>
                      <w:rFonts w:ascii="Times New Roman" w:hAnsi="Times New Roman"/>
                      <w:sz w:val="24"/>
                      <w:szCs w:val="24"/>
                    </w:rPr>
                    <w:t>Kistermelői tartósításhoz kapcsolódó eszközök, berendezések</w:t>
                  </w:r>
                </w:p>
              </w:tc>
            </w:tr>
          </w:tbl>
          <w:p w:rsidR="002B717C" w:rsidRPr="00375E5B" w:rsidRDefault="002B717C" w:rsidP="004065DD">
            <w:pPr>
              <w:widowControl w:val="0"/>
              <w:autoSpaceDE w:val="0"/>
              <w:autoSpaceDN w:val="0"/>
              <w:adjustRightInd w:val="0"/>
              <w:ind w:left="147"/>
              <w:rPr>
                <w:rFonts w:ascii="Times New Roman" w:hAnsi="Times New Roman"/>
                <w:szCs w:val="24"/>
              </w:rPr>
            </w:pPr>
          </w:p>
        </w:tc>
      </w:tr>
    </w:tbl>
    <w:p w:rsidR="002B717C" w:rsidRPr="00375E5B" w:rsidRDefault="002B717C"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i/>
          <w:kern w:val="1"/>
          <w:sz w:val="24"/>
          <w:szCs w:val="24"/>
          <w:lang w:eastAsia="hi-IN" w:bidi="hi-IN"/>
        </w:rPr>
        <w:t>Ajánlás a szakmai képzés lebonyolításához szükséges további eszközökre és felszerelésekre: nincs</w:t>
      </w:r>
    </w:p>
    <w:p w:rsidR="00E33314" w:rsidRDefault="00E33314" w:rsidP="000E0745">
      <w:pPr>
        <w:rPr>
          <w:rFonts w:ascii="Times New Roman" w:hAnsi="Times New Roman"/>
          <w:kern w:val="1"/>
          <w:sz w:val="24"/>
          <w:szCs w:val="24"/>
          <w:lang w:eastAsia="hi-IN" w:bidi="hi-IN"/>
        </w:rPr>
      </w:pPr>
    </w:p>
    <w:p w:rsidR="000E0745" w:rsidRPr="00375E5B" w:rsidRDefault="000E0745" w:rsidP="000E0745">
      <w:pPr>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br w:type="page"/>
      </w:r>
    </w:p>
    <w:p w:rsidR="000E0745" w:rsidRPr="00375E5B" w:rsidRDefault="000E0745" w:rsidP="000E0745">
      <w:pPr>
        <w:widowControl w:val="0"/>
        <w:numPr>
          <w:ilvl w:val="0"/>
          <w:numId w:val="2"/>
        </w:numPr>
        <w:suppressAutoHyphens/>
        <w:jc w:val="both"/>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lastRenderedPageBreak/>
        <w:t>A fogyatékossági típushoz kapcsolódó általános információk, javaslatok</w:t>
      </w:r>
    </w:p>
    <w:p w:rsidR="000E0745" w:rsidRPr="00375E5B" w:rsidRDefault="000E0745" w:rsidP="000E0745">
      <w:pPr>
        <w:pStyle w:val="Szvegtrzs21"/>
        <w:tabs>
          <w:tab w:val="left" w:pos="540"/>
        </w:tabs>
        <w:spacing w:after="0" w:line="360" w:lineRule="auto"/>
        <w:jc w:val="both"/>
        <w:rPr>
          <w:rFonts w:ascii="Times New Roman" w:hAnsi="Times New Roman" w:cs="Times New Roman"/>
          <w:b/>
          <w:bCs/>
        </w:rPr>
      </w:pPr>
    </w:p>
    <w:p w:rsidR="006440C6" w:rsidRPr="00375E5B" w:rsidRDefault="006440C6" w:rsidP="006440C6">
      <w:pPr>
        <w:widowControl w:val="0"/>
        <w:suppressAutoHyphens/>
        <w:jc w:val="both"/>
        <w:rPr>
          <w:rFonts w:ascii="Times New Roman" w:hAnsi="Times New Roman"/>
          <w:b/>
          <w:kern w:val="1"/>
          <w:sz w:val="24"/>
          <w:szCs w:val="24"/>
          <w:lang w:eastAsia="hi-IN" w:bidi="hi-IN"/>
        </w:rPr>
      </w:pPr>
    </w:p>
    <w:p w:rsidR="006440C6" w:rsidRPr="00375E5B" w:rsidRDefault="006440C6" w:rsidP="006440C6">
      <w:pPr>
        <w:autoSpaceDE w:val="0"/>
        <w:autoSpaceDN w:val="0"/>
        <w:adjustRightInd w:val="0"/>
        <w:ind w:left="2124" w:firstLine="708"/>
        <w:rPr>
          <w:rFonts w:ascii="Times New Roman" w:hAnsi="Times New Roman"/>
          <w:b/>
          <w:bCs/>
          <w:sz w:val="24"/>
          <w:szCs w:val="24"/>
        </w:rPr>
      </w:pPr>
      <w:r w:rsidRPr="00375E5B">
        <w:rPr>
          <w:rFonts w:ascii="Times New Roman" w:hAnsi="Times New Roman"/>
          <w:b/>
          <w:bCs/>
          <w:sz w:val="24"/>
          <w:szCs w:val="24"/>
        </w:rPr>
        <w:t>A hallássérült tanulók</w:t>
      </w:r>
    </w:p>
    <w:p w:rsidR="006440C6" w:rsidRPr="00375E5B" w:rsidRDefault="006440C6" w:rsidP="006440C6">
      <w:pPr>
        <w:autoSpaceDE w:val="0"/>
        <w:autoSpaceDN w:val="0"/>
        <w:adjustRightInd w:val="0"/>
        <w:jc w:val="both"/>
        <w:rPr>
          <w:rFonts w:ascii="Times New Roman" w:hAnsi="Times New Roman"/>
          <w:b/>
          <w:bCs/>
          <w:sz w:val="24"/>
          <w:szCs w:val="24"/>
        </w:rPr>
      </w:pPr>
    </w:p>
    <w:p w:rsidR="006440C6" w:rsidRPr="00375E5B" w:rsidRDefault="006440C6" w:rsidP="006440C6">
      <w:pPr>
        <w:pStyle w:val="Listaszerbekezds"/>
        <w:numPr>
          <w:ilvl w:val="0"/>
          <w:numId w:val="32"/>
        </w:numPr>
        <w:autoSpaceDE w:val="0"/>
        <w:autoSpaceDN w:val="0"/>
        <w:adjustRightInd w:val="0"/>
        <w:spacing w:after="0" w:line="240" w:lineRule="auto"/>
        <w:ind w:left="360" w:hanging="720"/>
        <w:contextualSpacing/>
        <w:jc w:val="both"/>
        <w:rPr>
          <w:rFonts w:ascii="Times New Roman" w:hAnsi="Times New Roman"/>
          <w:b/>
          <w:bCs/>
          <w:sz w:val="24"/>
          <w:szCs w:val="24"/>
        </w:rPr>
      </w:pPr>
      <w:r w:rsidRPr="00375E5B">
        <w:rPr>
          <w:rFonts w:ascii="Times New Roman" w:hAnsi="Times New Roman"/>
          <w:b/>
          <w:bCs/>
          <w:sz w:val="24"/>
          <w:szCs w:val="24"/>
        </w:rPr>
        <w:t>A hallássérülés fogalma</w:t>
      </w:r>
    </w:p>
    <w:p w:rsidR="006440C6" w:rsidRPr="00375E5B" w:rsidRDefault="006440C6" w:rsidP="006440C6">
      <w:pPr>
        <w:jc w:val="both"/>
        <w:rPr>
          <w:rFonts w:ascii="Times New Roman" w:hAnsi="Times New Roman"/>
          <w:sz w:val="24"/>
          <w:szCs w:val="24"/>
        </w:rPr>
      </w:pPr>
    </w:p>
    <w:p w:rsidR="006440C6" w:rsidRPr="00375E5B" w:rsidRDefault="006440C6" w:rsidP="006440C6">
      <w:pPr>
        <w:jc w:val="both"/>
        <w:rPr>
          <w:rFonts w:ascii="Times New Roman" w:hAnsi="Times New Roman"/>
          <w:sz w:val="24"/>
          <w:szCs w:val="24"/>
        </w:rPr>
      </w:pPr>
      <w:r w:rsidRPr="00375E5B">
        <w:rPr>
          <w:rFonts w:ascii="Times New Roman" w:hAnsi="Times New Roman"/>
          <w:sz w:val="24"/>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xml:space="preserve">A hallássérülés fogalma két fő részre, a nagyothallásra és a siketségre, illetve a köztük húzódó átmeneti sávra, a hallásmaradványos állapotra osztható. </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xml:space="preserve">Az emberi fül meghatározott </w:t>
      </w:r>
      <w:r w:rsidRPr="00375E5B">
        <w:rPr>
          <w:rFonts w:ascii="Times New Roman" w:hAnsi="Times New Roman"/>
          <w:b/>
          <w:sz w:val="24"/>
          <w:szCs w:val="24"/>
        </w:rPr>
        <w:t>magasságú</w:t>
      </w:r>
      <w:r w:rsidRPr="00375E5B">
        <w:rPr>
          <w:rFonts w:ascii="Times New Roman" w:hAnsi="Times New Roman"/>
          <w:sz w:val="24"/>
          <w:szCs w:val="24"/>
        </w:rPr>
        <w:t xml:space="preserve"> és </w:t>
      </w:r>
      <w:r w:rsidRPr="00375E5B">
        <w:rPr>
          <w:rFonts w:ascii="Times New Roman" w:hAnsi="Times New Roman"/>
          <w:b/>
          <w:sz w:val="24"/>
          <w:szCs w:val="24"/>
        </w:rPr>
        <w:t>hangerejű</w:t>
      </w:r>
      <w:r w:rsidRPr="00375E5B">
        <w:rPr>
          <w:rFonts w:ascii="Times New Roman" w:hAnsi="Times New Roman"/>
          <w:sz w:val="24"/>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jc w:val="both"/>
        <w:rPr>
          <w:rFonts w:ascii="Times New Roman" w:hAnsi="Times New Roman"/>
          <w:sz w:val="24"/>
          <w:szCs w:val="24"/>
        </w:rPr>
      </w:pPr>
      <w:r w:rsidRPr="00375E5B">
        <w:rPr>
          <w:rFonts w:ascii="Times New Roman" w:hAnsi="Times New Roman"/>
          <w:sz w:val="24"/>
          <w:szCs w:val="24"/>
        </w:rPr>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6440C6" w:rsidRPr="00375E5B" w:rsidRDefault="006440C6" w:rsidP="006440C6">
      <w:pPr>
        <w:jc w:val="both"/>
        <w:rPr>
          <w:rFonts w:ascii="Times New Roman" w:hAnsi="Times New Roman"/>
          <w:sz w:val="24"/>
          <w:szCs w:val="24"/>
        </w:rPr>
      </w:pPr>
      <w:r w:rsidRPr="00375E5B">
        <w:rPr>
          <w:rFonts w:ascii="Times New Roman" w:hAnsi="Times New Roman"/>
          <w:sz w:val="24"/>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6440C6" w:rsidRPr="00375E5B" w:rsidRDefault="006440C6" w:rsidP="006440C6">
      <w:pPr>
        <w:jc w:val="both"/>
        <w:rPr>
          <w:rFonts w:ascii="Times New Roman" w:hAnsi="Times New Roman"/>
          <w:sz w:val="24"/>
          <w:szCs w:val="24"/>
        </w:rPr>
      </w:pPr>
      <w:r w:rsidRPr="00375E5B">
        <w:rPr>
          <w:rFonts w:ascii="Times New Roman" w:hAnsi="Times New Roman"/>
          <w:sz w:val="24"/>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6440C6" w:rsidRPr="00375E5B" w:rsidRDefault="006440C6" w:rsidP="006440C6">
      <w:pPr>
        <w:jc w:val="both"/>
        <w:rPr>
          <w:rFonts w:ascii="Times New Roman" w:hAnsi="Times New Roman"/>
          <w:sz w:val="24"/>
          <w:szCs w:val="24"/>
        </w:rPr>
      </w:pPr>
      <w:r w:rsidRPr="00375E5B">
        <w:rPr>
          <w:rFonts w:ascii="Times New Roman" w:hAnsi="Times New Roman"/>
          <w:sz w:val="24"/>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6440C6" w:rsidRPr="00375E5B" w:rsidRDefault="006440C6" w:rsidP="006440C6">
      <w:pPr>
        <w:tabs>
          <w:tab w:val="left" w:pos="550"/>
        </w:tabs>
        <w:autoSpaceDE w:val="0"/>
        <w:autoSpaceDN w:val="0"/>
        <w:adjustRightInd w:val="0"/>
        <w:jc w:val="both"/>
        <w:rPr>
          <w:rFonts w:ascii="Times New Roman" w:hAnsi="Times New Roman"/>
          <w:b/>
          <w:bCs/>
          <w:sz w:val="24"/>
          <w:szCs w:val="24"/>
        </w:rPr>
      </w:pPr>
    </w:p>
    <w:p w:rsidR="006440C6" w:rsidRPr="00375E5B" w:rsidRDefault="006440C6" w:rsidP="006440C6">
      <w:pPr>
        <w:tabs>
          <w:tab w:val="left" w:pos="550"/>
        </w:tabs>
        <w:autoSpaceDE w:val="0"/>
        <w:autoSpaceDN w:val="0"/>
        <w:adjustRightInd w:val="0"/>
        <w:jc w:val="both"/>
        <w:rPr>
          <w:rFonts w:ascii="Times New Roman" w:hAnsi="Times New Roman"/>
          <w:b/>
          <w:bCs/>
          <w:sz w:val="24"/>
          <w:szCs w:val="24"/>
        </w:rPr>
      </w:pPr>
      <w:r w:rsidRPr="00375E5B">
        <w:rPr>
          <w:rFonts w:ascii="Times New Roman" w:hAnsi="Times New Roman"/>
          <w:b/>
          <w:bCs/>
          <w:sz w:val="24"/>
          <w:szCs w:val="24"/>
        </w:rPr>
        <w:t>2.</w:t>
      </w:r>
      <w:r w:rsidRPr="00375E5B">
        <w:rPr>
          <w:rFonts w:ascii="Times New Roman" w:hAnsi="Times New Roman"/>
          <w:b/>
          <w:bCs/>
          <w:sz w:val="24"/>
          <w:szCs w:val="24"/>
        </w:rPr>
        <w:tab/>
        <w:t xml:space="preserve"> A hallássérültek csoportosítása</w:t>
      </w:r>
    </w:p>
    <w:p w:rsidR="006440C6" w:rsidRPr="00375E5B" w:rsidRDefault="006440C6" w:rsidP="006440C6">
      <w:pPr>
        <w:autoSpaceDE w:val="0"/>
        <w:autoSpaceDN w:val="0"/>
        <w:adjustRightInd w:val="0"/>
        <w:jc w:val="both"/>
        <w:rPr>
          <w:rFonts w:ascii="Times New Roman" w:hAnsi="Times New Roman"/>
          <w:b/>
          <w:bCs/>
          <w:sz w:val="24"/>
          <w:szCs w:val="24"/>
        </w:rPr>
      </w:pPr>
    </w:p>
    <w:p w:rsidR="006440C6" w:rsidRPr="00375E5B" w:rsidRDefault="006440C6" w:rsidP="006440C6">
      <w:pPr>
        <w:tabs>
          <w:tab w:val="left" w:pos="990"/>
        </w:tabs>
        <w:autoSpaceDE w:val="0"/>
        <w:autoSpaceDN w:val="0"/>
        <w:adjustRightInd w:val="0"/>
        <w:ind w:left="660" w:hanging="220"/>
        <w:jc w:val="both"/>
        <w:rPr>
          <w:rFonts w:ascii="Times New Roman" w:hAnsi="Times New Roman"/>
          <w:b/>
          <w:bCs/>
          <w:sz w:val="24"/>
          <w:szCs w:val="24"/>
        </w:rPr>
      </w:pPr>
      <w:r w:rsidRPr="00375E5B">
        <w:rPr>
          <w:rFonts w:ascii="Times New Roman" w:hAnsi="Times New Roman"/>
          <w:b/>
          <w:bCs/>
          <w:sz w:val="24"/>
          <w:szCs w:val="24"/>
        </w:rPr>
        <w:t>2.1.</w:t>
      </w:r>
      <w:r w:rsidRPr="00375E5B">
        <w:rPr>
          <w:rFonts w:ascii="Times New Roman" w:hAnsi="Times New Roman"/>
          <w:b/>
          <w:bCs/>
          <w:sz w:val="24"/>
          <w:szCs w:val="24"/>
        </w:rPr>
        <w:tab/>
        <w:t xml:space="preserve"> A hallásveszteség foka, mértéke, típusa szerinti felosztás:</w:t>
      </w:r>
    </w:p>
    <w:p w:rsidR="006440C6" w:rsidRPr="00375E5B" w:rsidRDefault="006440C6" w:rsidP="006440C6">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Nagyothallók, akiknek a hallásvesztesége 20-90 dB a beszédfrekvenciában.</w:t>
      </w:r>
    </w:p>
    <w:p w:rsidR="006440C6" w:rsidRPr="00375E5B" w:rsidRDefault="006440C6" w:rsidP="006440C6">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Siketség határán lévő nagyothallók, akiknek 90-110 dB a hallásvesztesége a beszédfrekvenciákon.</w:t>
      </w:r>
    </w:p>
    <w:p w:rsidR="006440C6" w:rsidRPr="00375E5B" w:rsidRDefault="006440C6" w:rsidP="006440C6">
      <w:pPr>
        <w:pStyle w:val="Listaszerbekezds"/>
        <w:numPr>
          <w:ilvl w:val="0"/>
          <w:numId w:val="33"/>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 xml:space="preserve">Siketek, akiknél 110 dB a hallásveszteség a beszédfrekvenciákon </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tabs>
          <w:tab w:val="left" w:pos="990"/>
        </w:tabs>
        <w:autoSpaceDE w:val="0"/>
        <w:autoSpaceDN w:val="0"/>
        <w:adjustRightInd w:val="0"/>
        <w:ind w:left="660" w:hanging="220"/>
        <w:jc w:val="both"/>
        <w:rPr>
          <w:rFonts w:ascii="Times New Roman" w:hAnsi="Times New Roman"/>
          <w:b/>
          <w:bCs/>
          <w:sz w:val="24"/>
          <w:szCs w:val="24"/>
        </w:rPr>
      </w:pPr>
      <w:r w:rsidRPr="00375E5B">
        <w:rPr>
          <w:rFonts w:ascii="Times New Roman" w:hAnsi="Times New Roman"/>
          <w:b/>
          <w:bCs/>
          <w:sz w:val="24"/>
          <w:szCs w:val="24"/>
        </w:rPr>
        <w:lastRenderedPageBreak/>
        <w:t>2.2.</w:t>
      </w:r>
      <w:r w:rsidRPr="00375E5B">
        <w:rPr>
          <w:rFonts w:ascii="Times New Roman" w:hAnsi="Times New Roman"/>
          <w:b/>
          <w:bCs/>
          <w:sz w:val="24"/>
          <w:szCs w:val="24"/>
        </w:rPr>
        <w:tab/>
        <w:t xml:space="preserve"> A hallásveszteség fellépésének időpontja szempontjából történő felosztás</w:t>
      </w:r>
    </w:p>
    <w:p w:rsidR="006440C6" w:rsidRPr="00375E5B" w:rsidRDefault="006440C6" w:rsidP="006440C6">
      <w:pPr>
        <w:pStyle w:val="Listaszerbekezds"/>
        <w:numPr>
          <w:ilvl w:val="0"/>
          <w:numId w:val="35"/>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Prelinguális, vagyis a beszéd, a nyelv megtanulása előtti időszakban fellépő</w:t>
      </w:r>
    </w:p>
    <w:p w:rsidR="006440C6" w:rsidRPr="00375E5B" w:rsidRDefault="006440C6" w:rsidP="006440C6">
      <w:pPr>
        <w:autoSpaceDE w:val="0"/>
        <w:autoSpaceDN w:val="0"/>
        <w:adjustRightInd w:val="0"/>
        <w:ind w:firstLine="709"/>
        <w:jc w:val="both"/>
        <w:rPr>
          <w:rFonts w:ascii="Times New Roman" w:hAnsi="Times New Roman"/>
          <w:sz w:val="24"/>
          <w:szCs w:val="24"/>
        </w:rPr>
      </w:pPr>
      <w:r w:rsidRPr="00375E5B">
        <w:rPr>
          <w:rFonts w:ascii="Times New Roman" w:hAnsi="Times New Roman"/>
          <w:sz w:val="24"/>
          <w:szCs w:val="24"/>
        </w:rPr>
        <w:t>hallássérülés.</w:t>
      </w:r>
    </w:p>
    <w:p w:rsidR="006440C6" w:rsidRPr="00375E5B" w:rsidRDefault="006440C6" w:rsidP="006440C6">
      <w:pPr>
        <w:pStyle w:val="Listaszerbekezds"/>
        <w:numPr>
          <w:ilvl w:val="0"/>
          <w:numId w:val="34"/>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Posztlinguális, vagyis a beszéd, a nyelv megtanulása utáni időszakban fellépő</w:t>
      </w:r>
    </w:p>
    <w:p w:rsidR="006440C6" w:rsidRPr="00375E5B" w:rsidRDefault="006440C6" w:rsidP="006440C6">
      <w:pPr>
        <w:autoSpaceDE w:val="0"/>
        <w:autoSpaceDN w:val="0"/>
        <w:adjustRightInd w:val="0"/>
        <w:ind w:firstLine="709"/>
        <w:jc w:val="both"/>
        <w:rPr>
          <w:rFonts w:ascii="Times New Roman" w:hAnsi="Times New Roman"/>
          <w:sz w:val="24"/>
          <w:szCs w:val="24"/>
        </w:rPr>
      </w:pPr>
      <w:r w:rsidRPr="00375E5B">
        <w:rPr>
          <w:rFonts w:ascii="Times New Roman" w:hAnsi="Times New Roman"/>
          <w:sz w:val="24"/>
          <w:szCs w:val="24"/>
        </w:rPr>
        <w:t>hallássérülés.</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tabs>
          <w:tab w:val="left" w:pos="990"/>
        </w:tabs>
        <w:autoSpaceDE w:val="0"/>
        <w:autoSpaceDN w:val="0"/>
        <w:adjustRightInd w:val="0"/>
        <w:ind w:left="660" w:hanging="220"/>
        <w:jc w:val="both"/>
        <w:rPr>
          <w:rFonts w:ascii="Times New Roman" w:hAnsi="Times New Roman"/>
          <w:sz w:val="24"/>
          <w:szCs w:val="24"/>
        </w:rPr>
      </w:pPr>
      <w:r w:rsidRPr="00375E5B">
        <w:rPr>
          <w:rFonts w:ascii="Times New Roman" w:hAnsi="Times New Roman"/>
          <w:b/>
          <w:sz w:val="24"/>
          <w:szCs w:val="24"/>
        </w:rPr>
        <w:t>2.3.</w:t>
      </w:r>
      <w:r w:rsidRPr="00375E5B">
        <w:rPr>
          <w:rFonts w:ascii="Times New Roman" w:hAnsi="Times New Roman"/>
          <w:b/>
          <w:sz w:val="24"/>
          <w:szCs w:val="24"/>
        </w:rPr>
        <w:tab/>
      </w:r>
      <w:r w:rsidRPr="00375E5B">
        <w:rPr>
          <w:rFonts w:ascii="Times New Roman" w:hAnsi="Times New Roman"/>
          <w:sz w:val="24"/>
          <w:szCs w:val="24"/>
        </w:rPr>
        <w:t xml:space="preserve"> A csoportosítás történhet </w:t>
      </w:r>
      <w:r w:rsidRPr="00375E5B">
        <w:rPr>
          <w:rFonts w:ascii="Times New Roman" w:hAnsi="Times New Roman"/>
          <w:b/>
          <w:bCs/>
          <w:sz w:val="24"/>
          <w:szCs w:val="24"/>
        </w:rPr>
        <w:t>a hallásküszöb</w:t>
      </w:r>
      <w:r w:rsidRPr="00375E5B">
        <w:rPr>
          <w:rFonts w:ascii="Times New Roman" w:hAnsi="Times New Roman"/>
          <w:sz w:val="24"/>
          <w:szCs w:val="24"/>
        </w:rPr>
        <w:t xml:space="preserve">, </w:t>
      </w:r>
      <w:r w:rsidRPr="00375E5B">
        <w:rPr>
          <w:rFonts w:ascii="Times New Roman" w:hAnsi="Times New Roman"/>
          <w:b/>
          <w:bCs/>
          <w:sz w:val="24"/>
          <w:szCs w:val="24"/>
        </w:rPr>
        <w:t xml:space="preserve">a beszéd-, nyelv megértés nehézségei </w:t>
      </w:r>
      <w:r w:rsidRPr="00375E5B">
        <w:rPr>
          <w:rFonts w:ascii="Times New Roman" w:hAnsi="Times New Roman"/>
          <w:sz w:val="24"/>
          <w:szCs w:val="24"/>
        </w:rPr>
        <w:t xml:space="preserve">és </w:t>
      </w:r>
      <w:r w:rsidRPr="00375E5B">
        <w:rPr>
          <w:rFonts w:ascii="Times New Roman" w:hAnsi="Times New Roman"/>
          <w:b/>
          <w:bCs/>
          <w:sz w:val="24"/>
          <w:szCs w:val="24"/>
        </w:rPr>
        <w:t xml:space="preserve">speciális fejlesztési szükségletek </w:t>
      </w:r>
      <w:r w:rsidRPr="00375E5B">
        <w:rPr>
          <w:rFonts w:ascii="Times New Roman" w:hAnsi="Times New Roman"/>
          <w:sz w:val="24"/>
          <w:szCs w:val="24"/>
        </w:rPr>
        <w:t>szerint:</w:t>
      </w:r>
    </w:p>
    <w:p w:rsidR="006440C6" w:rsidRPr="00375E5B" w:rsidRDefault="006440C6" w:rsidP="006440C6">
      <w:pPr>
        <w:autoSpaceDE w:val="0"/>
        <w:autoSpaceDN w:val="0"/>
        <w:adjustRightInd w:val="0"/>
        <w:ind w:firstLine="660"/>
        <w:jc w:val="both"/>
        <w:rPr>
          <w:rFonts w:ascii="Times New Roman" w:hAnsi="Times New Roman"/>
          <w:sz w:val="24"/>
          <w:szCs w:val="24"/>
        </w:rPr>
      </w:pPr>
    </w:p>
    <w:p w:rsidR="006440C6" w:rsidRPr="00375E5B" w:rsidRDefault="006440C6" w:rsidP="006440C6">
      <w:pPr>
        <w:pStyle w:val="Listaszerbekezds"/>
        <w:numPr>
          <w:ilvl w:val="0"/>
          <w:numId w:val="39"/>
        </w:numPr>
        <w:autoSpaceDE w:val="0"/>
        <w:autoSpaceDN w:val="0"/>
        <w:adjustRightInd w:val="0"/>
        <w:jc w:val="both"/>
        <w:rPr>
          <w:rFonts w:ascii="Times New Roman" w:hAnsi="Times New Roman"/>
          <w:sz w:val="24"/>
          <w:szCs w:val="24"/>
        </w:rPr>
      </w:pPr>
      <w:r w:rsidRPr="00375E5B">
        <w:rPr>
          <w:rFonts w:ascii="Times New Roman" w:hAnsi="Times New Roman"/>
          <w:sz w:val="24"/>
          <w:szCs w:val="24"/>
        </w:rPr>
        <w:t>Enyhe fokú nagyothallás (30-45 dB a hallásküszöb)</w:t>
      </w:r>
    </w:p>
    <w:p w:rsidR="006440C6" w:rsidRPr="00375E5B" w:rsidRDefault="006440C6" w:rsidP="006440C6">
      <w:pPr>
        <w:pStyle w:val="Listaszerbekezds"/>
        <w:numPr>
          <w:ilvl w:val="0"/>
          <w:numId w:val="39"/>
        </w:numPr>
        <w:autoSpaceDE w:val="0"/>
        <w:autoSpaceDN w:val="0"/>
        <w:adjustRightInd w:val="0"/>
        <w:jc w:val="both"/>
        <w:rPr>
          <w:rFonts w:ascii="Times New Roman" w:hAnsi="Times New Roman"/>
          <w:sz w:val="24"/>
          <w:szCs w:val="24"/>
        </w:rPr>
      </w:pPr>
      <w:r w:rsidRPr="00375E5B">
        <w:rPr>
          <w:rFonts w:ascii="Times New Roman" w:hAnsi="Times New Roman"/>
          <w:sz w:val="24"/>
          <w:szCs w:val="24"/>
        </w:rPr>
        <w:t>Közepes fokú nagyothallás (46-65 dB a hallásküszöb)</w:t>
      </w:r>
    </w:p>
    <w:p w:rsidR="006440C6" w:rsidRPr="00375E5B" w:rsidRDefault="006440C6" w:rsidP="006440C6">
      <w:pPr>
        <w:pStyle w:val="Listaszerbekezds"/>
        <w:numPr>
          <w:ilvl w:val="0"/>
          <w:numId w:val="39"/>
        </w:numPr>
        <w:autoSpaceDE w:val="0"/>
        <w:autoSpaceDN w:val="0"/>
        <w:adjustRightInd w:val="0"/>
        <w:jc w:val="both"/>
        <w:rPr>
          <w:rFonts w:ascii="Times New Roman" w:hAnsi="Times New Roman"/>
          <w:sz w:val="24"/>
          <w:szCs w:val="24"/>
        </w:rPr>
      </w:pPr>
      <w:r w:rsidRPr="00375E5B">
        <w:rPr>
          <w:rFonts w:ascii="Times New Roman" w:hAnsi="Times New Roman"/>
          <w:sz w:val="24"/>
          <w:szCs w:val="24"/>
        </w:rPr>
        <w:t>Súlyos fokú nagyothallás (66-90 dB a hallásküszöb)</w:t>
      </w:r>
    </w:p>
    <w:p w:rsidR="006440C6" w:rsidRPr="00375E5B" w:rsidRDefault="006440C6" w:rsidP="006440C6">
      <w:pPr>
        <w:pStyle w:val="Listaszerbekezds"/>
        <w:numPr>
          <w:ilvl w:val="0"/>
          <w:numId w:val="39"/>
        </w:numPr>
        <w:autoSpaceDE w:val="0"/>
        <w:autoSpaceDN w:val="0"/>
        <w:adjustRightInd w:val="0"/>
        <w:jc w:val="both"/>
        <w:rPr>
          <w:rFonts w:ascii="Times New Roman" w:hAnsi="Times New Roman"/>
          <w:sz w:val="24"/>
          <w:szCs w:val="24"/>
        </w:rPr>
      </w:pPr>
      <w:r w:rsidRPr="00375E5B">
        <w:rPr>
          <w:rFonts w:ascii="Times New Roman" w:hAnsi="Times New Roman"/>
          <w:sz w:val="24"/>
          <w:szCs w:val="24"/>
        </w:rPr>
        <w:t>Átmenet a nagyothallás és a siketség között (91-110 dB a hallásküszöb)</w:t>
      </w:r>
    </w:p>
    <w:p w:rsidR="006440C6" w:rsidRPr="00375E5B" w:rsidRDefault="006440C6" w:rsidP="006440C6">
      <w:pPr>
        <w:pStyle w:val="Listaszerbekezds"/>
        <w:numPr>
          <w:ilvl w:val="0"/>
          <w:numId w:val="39"/>
        </w:numPr>
        <w:autoSpaceDE w:val="0"/>
        <w:autoSpaceDN w:val="0"/>
        <w:adjustRightInd w:val="0"/>
        <w:jc w:val="both"/>
        <w:rPr>
          <w:rFonts w:ascii="Times New Roman" w:hAnsi="Times New Roman"/>
          <w:sz w:val="24"/>
          <w:szCs w:val="24"/>
        </w:rPr>
      </w:pPr>
      <w:r w:rsidRPr="00375E5B">
        <w:rPr>
          <w:rFonts w:ascii="Times New Roman" w:hAnsi="Times New Roman"/>
          <w:sz w:val="24"/>
          <w:szCs w:val="24"/>
        </w:rPr>
        <w:t>Siketség (110 dB felett)</w:t>
      </w:r>
    </w:p>
    <w:p w:rsidR="006440C6" w:rsidRPr="00375E5B" w:rsidRDefault="006440C6" w:rsidP="006440C6">
      <w:pPr>
        <w:pStyle w:val="Listaszerbekezds"/>
        <w:numPr>
          <w:ilvl w:val="0"/>
          <w:numId w:val="38"/>
        </w:numPr>
        <w:autoSpaceDE w:val="0"/>
        <w:autoSpaceDN w:val="0"/>
        <w:adjustRightInd w:val="0"/>
        <w:jc w:val="both"/>
        <w:rPr>
          <w:rFonts w:ascii="Times New Roman" w:hAnsi="Times New Roman"/>
          <w:b/>
          <w:bCs/>
          <w:sz w:val="24"/>
          <w:szCs w:val="24"/>
        </w:rPr>
      </w:pPr>
      <w:r w:rsidRPr="00375E5B">
        <w:rPr>
          <w:rFonts w:ascii="Times New Roman" w:hAnsi="Times New Roman"/>
          <w:b/>
          <w:bCs/>
          <w:sz w:val="24"/>
          <w:szCs w:val="24"/>
        </w:rPr>
        <w:t>A hallássérülés okai</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A hallási fogyatékosság okai lehetnek örökletesek és szerzettek.</w:t>
      </w:r>
    </w:p>
    <w:p w:rsidR="006440C6" w:rsidRPr="00375E5B" w:rsidRDefault="006440C6" w:rsidP="006440C6">
      <w:pPr>
        <w:pStyle w:val="Szvegtrzsbehzssal1"/>
        <w:ind w:left="0"/>
        <w:jc w:val="both"/>
        <w:rPr>
          <w:rFonts w:ascii="Times New Roman" w:hAnsi="Times New Roman" w:cs="Times New Roman"/>
        </w:rPr>
      </w:pPr>
      <w:r w:rsidRPr="00375E5B">
        <w:rPr>
          <w:rFonts w:ascii="Times New Roman" w:hAnsi="Times New Roman" w:cs="Times New Roman"/>
        </w:rPr>
        <w:t>A halláscsökkenés rendkívül összetett kórkép, a nagyothallás és siketség okai igen sokrétűek. Kórtani szempontból két fő csoportra oszthatóak:</w:t>
      </w:r>
    </w:p>
    <w:p w:rsidR="006440C6" w:rsidRPr="00375E5B" w:rsidRDefault="006440C6" w:rsidP="006440C6">
      <w:pPr>
        <w:ind w:left="720" w:hanging="360"/>
        <w:jc w:val="both"/>
        <w:rPr>
          <w:rFonts w:ascii="Times New Roman" w:hAnsi="Times New Roman"/>
          <w:b/>
          <w:sz w:val="24"/>
          <w:szCs w:val="24"/>
        </w:rPr>
      </w:pPr>
      <w:r w:rsidRPr="00375E5B">
        <w:rPr>
          <w:rFonts w:ascii="Times New Roman" w:hAnsi="Times New Roman"/>
          <w:b/>
          <w:sz w:val="24"/>
          <w:szCs w:val="24"/>
        </w:rPr>
        <w:t>3.1. Örökletes vagy genetikai hallási fogyatékosság</w:t>
      </w:r>
    </w:p>
    <w:p w:rsidR="006440C6" w:rsidRPr="00375E5B" w:rsidRDefault="006440C6" w:rsidP="006440C6">
      <w:pPr>
        <w:ind w:left="720" w:hanging="360"/>
        <w:jc w:val="both"/>
        <w:rPr>
          <w:rFonts w:ascii="Times New Roman" w:hAnsi="Times New Roman"/>
          <w:sz w:val="24"/>
          <w:szCs w:val="24"/>
        </w:rPr>
      </w:pPr>
    </w:p>
    <w:p w:rsidR="006440C6" w:rsidRPr="00375E5B" w:rsidRDefault="006440C6" w:rsidP="006440C6">
      <w:pPr>
        <w:pStyle w:val="Szvegtrzsbehzssal1"/>
        <w:jc w:val="both"/>
        <w:rPr>
          <w:rFonts w:ascii="Times New Roman" w:hAnsi="Times New Roman" w:cs="Times New Roman"/>
        </w:rPr>
      </w:pPr>
      <w:r w:rsidRPr="00375E5B">
        <w:rPr>
          <w:rFonts w:ascii="Times New Roman" w:hAnsi="Times New Roman" w:cs="Times New Roman"/>
        </w:rPr>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6440C6" w:rsidRPr="00375E5B" w:rsidRDefault="006440C6" w:rsidP="006440C6">
      <w:pPr>
        <w:pStyle w:val="Szvegtrzsbehzssal1"/>
        <w:ind w:left="360"/>
        <w:jc w:val="both"/>
        <w:rPr>
          <w:rFonts w:ascii="Times New Roman" w:hAnsi="Times New Roman" w:cs="Times New Roman"/>
        </w:rPr>
      </w:pPr>
    </w:p>
    <w:p w:rsidR="006440C6" w:rsidRPr="00375E5B" w:rsidRDefault="006440C6" w:rsidP="006440C6">
      <w:pPr>
        <w:pStyle w:val="Szvegtrzsbehzssal1"/>
        <w:jc w:val="both"/>
        <w:rPr>
          <w:rFonts w:ascii="Times New Roman" w:hAnsi="Times New Roman" w:cs="Times New Roman"/>
          <w:b/>
        </w:rPr>
      </w:pPr>
      <w:r w:rsidRPr="00375E5B">
        <w:rPr>
          <w:rFonts w:ascii="Times New Roman" w:hAnsi="Times New Roman" w:cs="Times New Roman"/>
          <w:b/>
        </w:rPr>
        <w:t>3.2.Szerzett hallási fogyatékosság</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 xml:space="preserve">A szerzett hallási fogyatékosság esetében, az ártalmak három csoportját különböztetjük meg: </w:t>
      </w:r>
    </w:p>
    <w:p w:rsidR="006440C6" w:rsidRPr="00375E5B" w:rsidRDefault="006440C6" w:rsidP="006440C6">
      <w:pPr>
        <w:pStyle w:val="Szvegtrzsbehzssal1"/>
        <w:tabs>
          <w:tab w:val="left" w:pos="360"/>
        </w:tabs>
        <w:spacing w:after="0"/>
        <w:ind w:left="0"/>
        <w:jc w:val="both"/>
        <w:rPr>
          <w:rFonts w:ascii="Times New Roman" w:hAnsi="Times New Roman" w:cs="Times New Roman"/>
        </w:rPr>
      </w:pPr>
      <w:r w:rsidRPr="00375E5B">
        <w:rPr>
          <w:rFonts w:ascii="Times New Roman" w:hAnsi="Times New Roman" w:cs="Times New Roman"/>
        </w:rPr>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6440C6" w:rsidRPr="00375E5B" w:rsidRDefault="006440C6" w:rsidP="006440C6">
      <w:pPr>
        <w:pStyle w:val="Szvegtrzsbehzssal1"/>
        <w:tabs>
          <w:tab w:val="left" w:pos="360"/>
        </w:tabs>
        <w:spacing w:after="0"/>
        <w:ind w:left="0"/>
        <w:jc w:val="both"/>
        <w:rPr>
          <w:rFonts w:ascii="Times New Roman" w:hAnsi="Times New Roman" w:cs="Times New Roman"/>
        </w:rPr>
      </w:pPr>
      <w:r w:rsidRPr="00375E5B">
        <w:rPr>
          <w:rFonts w:ascii="Times New Roman" w:hAnsi="Times New Roman" w:cs="Times New Roman"/>
        </w:rPr>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6440C6" w:rsidRPr="00375E5B" w:rsidRDefault="006440C6" w:rsidP="006440C6">
      <w:pPr>
        <w:pStyle w:val="Szvegtrzsbehzssal1"/>
        <w:tabs>
          <w:tab w:val="left" w:pos="360"/>
        </w:tabs>
        <w:spacing w:after="0"/>
        <w:ind w:left="0"/>
        <w:jc w:val="both"/>
        <w:rPr>
          <w:rFonts w:ascii="Times New Roman" w:hAnsi="Times New Roman" w:cs="Times New Roman"/>
        </w:rPr>
      </w:pPr>
      <w:r w:rsidRPr="00375E5B">
        <w:rPr>
          <w:rFonts w:ascii="Times New Roman" w:hAnsi="Times New Roman" w:cs="Times New Roman"/>
        </w:rPr>
        <w:tab/>
        <w:t xml:space="preserve">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w:t>
      </w:r>
      <w:r w:rsidRPr="00375E5B">
        <w:rPr>
          <w:rFonts w:ascii="Times New Roman" w:hAnsi="Times New Roman" w:cs="Times New Roman"/>
        </w:rPr>
        <w:lastRenderedPageBreak/>
        <w:t>súlyosabb, halmozott fogyatékossággal is járhat. A leggyakoribb betegség a középfülgyulladás. Bár az utóbbi években csökkenőben van a skarlát, diftéria, vörheny, kanyaró</w:t>
      </w:r>
      <w:r w:rsidRPr="00375E5B">
        <w:rPr>
          <w:rFonts w:ascii="Times New Roman" w:hAnsi="Times New Roman" w:cs="Times New Roman"/>
          <w:b/>
        </w:rPr>
        <w:t xml:space="preserve"> </w:t>
      </w:r>
      <w:r w:rsidRPr="00375E5B">
        <w:rPr>
          <w:rFonts w:ascii="Times New Roman" w:hAnsi="Times New Roman" w:cs="Times New Roman"/>
        </w:rPr>
        <w:t>és más fertőző betegségek előfordulása, mégis számolni kell ennek veszélyével, mely hallóideg, középfül vagy belsőfül eredetű hallássérülést okozhat.</w:t>
      </w:r>
    </w:p>
    <w:p w:rsidR="006440C6" w:rsidRPr="00375E5B" w:rsidRDefault="006440C6" w:rsidP="006440C6">
      <w:pPr>
        <w:pStyle w:val="Szvegtrzsbehzssal1"/>
        <w:tabs>
          <w:tab w:val="left" w:pos="360"/>
        </w:tabs>
        <w:spacing w:after="0"/>
        <w:ind w:left="0"/>
        <w:jc w:val="both"/>
        <w:rPr>
          <w:rFonts w:ascii="Times New Roman" w:hAnsi="Times New Roman" w:cs="Times New Roman"/>
        </w:rPr>
      </w:pPr>
      <w:r w:rsidRPr="00375E5B">
        <w:rPr>
          <w:rFonts w:ascii="Times New Roman" w:hAnsi="Times New Roman" w:cs="Times New Roman"/>
        </w:rPr>
        <w:t>Az utóbbi évtizedekben az antibiotikumok széleskörű elterjedésével nőtt a hallássérült gyermekek száma. Főleg a súlyos, gyulladásos betegségekre felírt erős antibiotikumok okozhatnak hallóideg károsodást.</w:t>
      </w:r>
    </w:p>
    <w:p w:rsidR="006440C6" w:rsidRPr="00375E5B" w:rsidRDefault="006440C6" w:rsidP="006440C6">
      <w:pPr>
        <w:pStyle w:val="Szvegtrzsbehzssal1"/>
        <w:ind w:left="0"/>
        <w:jc w:val="both"/>
        <w:rPr>
          <w:rFonts w:ascii="Times New Roman" w:hAnsi="Times New Roman" w:cs="Times New Roman"/>
        </w:rPr>
      </w:pPr>
      <w:r w:rsidRPr="00375E5B">
        <w:rPr>
          <w:rFonts w:ascii="Times New Roman" w:hAnsi="Times New Roman" w:cs="Times New Roman"/>
        </w:rPr>
        <w:t>Mechanikai traumák</w:t>
      </w:r>
      <w:r w:rsidRPr="00375E5B">
        <w:rPr>
          <w:rFonts w:ascii="Times New Roman" w:hAnsi="Times New Roman" w:cs="Times New Roman"/>
          <w:b/>
        </w:rPr>
        <w:t xml:space="preserve">, </w:t>
      </w:r>
      <w:r w:rsidRPr="00375E5B">
        <w:rPr>
          <w:rFonts w:ascii="Times New Roman" w:hAnsi="Times New Roman" w:cs="Times New Roman"/>
        </w:rPr>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6440C6" w:rsidRPr="00375E5B" w:rsidRDefault="006440C6" w:rsidP="006440C6">
      <w:pPr>
        <w:pStyle w:val="Szvegtrzsbehzssal1"/>
        <w:ind w:left="0"/>
        <w:jc w:val="both"/>
        <w:rPr>
          <w:rFonts w:ascii="Times New Roman" w:hAnsi="Times New Roman" w:cs="Times New Roman"/>
        </w:rPr>
      </w:pPr>
      <w:r w:rsidRPr="00375E5B">
        <w:rPr>
          <w:rFonts w:ascii="Times New Roman" w:hAnsi="Times New Roman" w:cs="Times New Roman"/>
        </w:rPr>
        <w:t>Kémiai anyagoknak</w:t>
      </w:r>
      <w:r w:rsidRPr="00375E5B">
        <w:rPr>
          <w:rFonts w:ascii="Times New Roman" w:hAnsi="Times New Roman" w:cs="Times New Roman"/>
          <w:b/>
        </w:rPr>
        <w:t xml:space="preserve">, </w:t>
      </w:r>
      <w:r w:rsidRPr="00375E5B">
        <w:rPr>
          <w:rFonts w:ascii="Times New Roman" w:hAnsi="Times New Roman" w:cs="Times New Roman"/>
        </w:rPr>
        <w:t xml:space="preserve">bizonyos vegyszereknek, gyógyszereknek a belső fülre gyakorolt, többnyire hosszabb ideig tartó mérgező, károsító hatásuk van. </w:t>
      </w:r>
    </w:p>
    <w:p w:rsidR="006440C6" w:rsidRPr="00375E5B" w:rsidRDefault="006440C6" w:rsidP="006440C6">
      <w:pPr>
        <w:pStyle w:val="Szvegtrzsbehzssal1"/>
        <w:ind w:left="0"/>
        <w:jc w:val="both"/>
        <w:rPr>
          <w:rFonts w:ascii="Times New Roman" w:hAnsi="Times New Roman" w:cs="Times New Roman"/>
        </w:rPr>
      </w:pPr>
    </w:p>
    <w:p w:rsidR="006440C6" w:rsidRPr="00375E5B" w:rsidRDefault="006440C6" w:rsidP="006440C6">
      <w:pPr>
        <w:jc w:val="both"/>
        <w:rPr>
          <w:rFonts w:ascii="Times New Roman" w:hAnsi="Times New Roman"/>
          <w:sz w:val="24"/>
          <w:szCs w:val="24"/>
        </w:rPr>
      </w:pPr>
      <w:r w:rsidRPr="00375E5B">
        <w:rPr>
          <w:rFonts w:ascii="Times New Roman" w:hAnsi="Times New Roman"/>
          <w:sz w:val="24"/>
          <w:szCs w:val="24"/>
        </w:rPr>
        <w:t>A hallássérülésnek tehát többféle oka lehet. Származhat a külső, a közép- és a belsőfül zavarából.</w:t>
      </w:r>
    </w:p>
    <w:p w:rsidR="006440C6" w:rsidRPr="00375E5B" w:rsidRDefault="006440C6" w:rsidP="006440C6">
      <w:pPr>
        <w:jc w:val="both"/>
        <w:rPr>
          <w:rFonts w:ascii="Times New Roman" w:hAnsi="Times New Roman"/>
          <w:sz w:val="24"/>
          <w:szCs w:val="24"/>
        </w:rPr>
      </w:pPr>
      <w:r w:rsidRPr="00375E5B">
        <w:rPr>
          <w:rFonts w:ascii="Times New Roman" w:hAnsi="Times New Roman"/>
          <w:sz w:val="24"/>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6440C6" w:rsidRPr="00375E5B" w:rsidRDefault="006440C6" w:rsidP="006440C6">
      <w:pPr>
        <w:jc w:val="both"/>
        <w:rPr>
          <w:rFonts w:ascii="Times New Roman" w:hAnsi="Times New Roman"/>
          <w:sz w:val="24"/>
          <w:szCs w:val="24"/>
        </w:rPr>
      </w:pPr>
      <w:r w:rsidRPr="00375E5B">
        <w:rPr>
          <w:rFonts w:ascii="Times New Roman" w:hAnsi="Times New Roman"/>
          <w:sz w:val="24"/>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pStyle w:val="Listaszerbekezds"/>
        <w:numPr>
          <w:ilvl w:val="0"/>
          <w:numId w:val="38"/>
        </w:numPr>
        <w:tabs>
          <w:tab w:val="left" w:pos="360"/>
        </w:tabs>
        <w:autoSpaceDE w:val="0"/>
        <w:autoSpaceDN w:val="0"/>
        <w:adjustRightInd w:val="0"/>
        <w:jc w:val="both"/>
        <w:rPr>
          <w:rFonts w:ascii="Times New Roman" w:hAnsi="Times New Roman"/>
          <w:b/>
          <w:bCs/>
          <w:sz w:val="24"/>
          <w:szCs w:val="24"/>
        </w:rPr>
      </w:pPr>
      <w:r w:rsidRPr="00375E5B">
        <w:rPr>
          <w:rFonts w:ascii="Times New Roman" w:hAnsi="Times New Roman"/>
          <w:b/>
          <w:bCs/>
          <w:sz w:val="24"/>
          <w:szCs w:val="24"/>
        </w:rPr>
        <w:t>A hallássérülés következményei</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A hallássérülés a legsúlyosabban a beszédet és a nyelv kialakulását, kibontakozását érinti.</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autoSpaceDE w:val="0"/>
        <w:autoSpaceDN w:val="0"/>
        <w:adjustRightInd w:val="0"/>
        <w:jc w:val="both"/>
        <w:rPr>
          <w:rFonts w:ascii="Times New Roman" w:hAnsi="Times New Roman"/>
          <w:b/>
          <w:sz w:val="24"/>
          <w:szCs w:val="24"/>
        </w:rPr>
      </w:pPr>
      <w:r w:rsidRPr="00375E5B">
        <w:rPr>
          <w:rFonts w:ascii="Times New Roman" w:hAnsi="Times New Roman"/>
          <w:b/>
          <w:sz w:val="24"/>
          <w:szCs w:val="24"/>
        </w:rPr>
        <w:t>4.1.A hallás jelentősége</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hallás minden irányból közvetít (a hallás révén a személy az őt körülvevő teljes térrel kapcsolatban áll)</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hallás távolabbi eseményekről is közvetít (amit már a szemünkkel nem vagyunk képesek érzékelni, a fülünkkel még halljuk)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hallás permanens ingerközvetítő (akaratlagosan nem kapcsolható ki)</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lastRenderedPageBreak/>
        <w:t>- az akusztikus benyomások, illetve a beszéd irányítják a vizuális észlelést („Nézd mi van ott!”)</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az akusztikus ingerek érdeklődést kíváncsiságot váltanak ki</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az akusztikus benyomás előkészít a bekövetkező eseményre (hallom, hogy csengetnek)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hallás útján kialakult belső beszédnek magatartás szabályozó szerepe van</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hallás hangulatokat közvetít</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hallás alapján kialakuló beszéd a kapcsolatfelvétel és kapcsolattartás legfőbb eszköze.</w:t>
      </w:r>
    </w:p>
    <w:p w:rsidR="006440C6" w:rsidRPr="00375E5B" w:rsidRDefault="006440C6" w:rsidP="006440C6">
      <w:pPr>
        <w:autoSpaceDE w:val="0"/>
        <w:autoSpaceDN w:val="0"/>
        <w:adjustRightInd w:val="0"/>
        <w:jc w:val="both"/>
        <w:rPr>
          <w:rFonts w:ascii="Times New Roman" w:hAnsi="Times New Roman"/>
          <w:sz w:val="24"/>
          <w:szCs w:val="24"/>
        </w:rPr>
      </w:pPr>
    </w:p>
    <w:p w:rsidR="006440C6"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A felsoroltak alapján láthatjuk, hogy a halláscsökkenés esetén milyen negatívumok érhetik a gyermeket.</w:t>
      </w:r>
    </w:p>
    <w:p w:rsidR="00E33314" w:rsidRPr="00375E5B" w:rsidRDefault="00E33314" w:rsidP="006440C6">
      <w:pPr>
        <w:autoSpaceDE w:val="0"/>
        <w:autoSpaceDN w:val="0"/>
        <w:adjustRightInd w:val="0"/>
        <w:jc w:val="both"/>
        <w:rPr>
          <w:rFonts w:ascii="Times New Roman" w:hAnsi="Times New Roman"/>
          <w:sz w:val="24"/>
          <w:szCs w:val="24"/>
        </w:rPr>
      </w:pP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Többek között:</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figyelem önkényesen vándorol</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személyiség merevebbé válhat, nehezen vált egyik helyzetről a másikra, megszokott sémákat alkalmaz, sokszor inadekvát módon.</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személyiség kevésbé finoman differenciált, az érzelmi világ szegényesebb, fejletlenebb, az empátiás készség fejletlen.</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magatartást a vizuális benyomások irányítják, és csak kis mértékben befolyásolják a társadalmi konvenciók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xml:space="preserve">- Jellemző lehet a kapcsolatok beszűkülése. Ebből adódhat információhiány. </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Gyakori mások szándékának félreértelmezése.</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Téves ítélkezés</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Agresszió</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Önértékelési problémák.</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autoSpaceDE w:val="0"/>
        <w:autoSpaceDN w:val="0"/>
        <w:adjustRightInd w:val="0"/>
        <w:jc w:val="both"/>
        <w:rPr>
          <w:rFonts w:ascii="Times New Roman" w:hAnsi="Times New Roman"/>
          <w:b/>
          <w:sz w:val="24"/>
          <w:szCs w:val="24"/>
        </w:rPr>
      </w:pPr>
      <w:r w:rsidRPr="00375E5B">
        <w:rPr>
          <w:rFonts w:ascii="Times New Roman" w:hAnsi="Times New Roman"/>
          <w:b/>
          <w:sz w:val="24"/>
          <w:szCs w:val="24"/>
        </w:rPr>
        <w:t>4.2. Beszédkommunikáció, a nyelv elsajátításának zavara</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autoSpaceDE w:val="0"/>
        <w:autoSpaceDN w:val="0"/>
        <w:adjustRightInd w:val="0"/>
        <w:jc w:val="both"/>
        <w:rPr>
          <w:rFonts w:ascii="Times New Roman" w:hAnsi="Times New Roman"/>
          <w:b/>
          <w:sz w:val="24"/>
          <w:szCs w:val="24"/>
        </w:rPr>
      </w:pPr>
      <w:r w:rsidRPr="00375E5B">
        <w:rPr>
          <w:rFonts w:ascii="Times New Roman" w:hAnsi="Times New Roman"/>
          <w:b/>
          <w:sz w:val="24"/>
          <w:szCs w:val="24"/>
        </w:rPr>
        <w:t>4.2.1. Kiejtés</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6440C6" w:rsidRPr="00375E5B" w:rsidRDefault="006440C6" w:rsidP="006440C6">
      <w:pPr>
        <w:pStyle w:val="Szvegtrzsbehzssal1"/>
        <w:spacing w:after="0"/>
        <w:ind w:left="357"/>
        <w:jc w:val="both"/>
        <w:rPr>
          <w:rFonts w:ascii="Times New Roman" w:hAnsi="Times New Roman" w:cs="Times New Roman"/>
        </w:rPr>
      </w:pPr>
      <w:r w:rsidRPr="00375E5B">
        <w:rPr>
          <w:rFonts w:ascii="Times New Roman" w:hAnsi="Times New Roman" w:cs="Times New Roman"/>
        </w:rPr>
        <w:t xml:space="preserve">A súlyos hallássérültek beszédének jellemző vonásai lehetnek </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t>Elmosódott, hasonló hangzású magánhangzók</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lastRenderedPageBreak/>
        <w:t>Lelassult beszédtempó</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t>Bizonytalan izomfeszültséggel képzett szavak</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t>Gyakran hibás vagy hiányzó sziszegő hangok</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t>Helytelen levegővétel</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t>Gyakori orrhangzósság</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t>Feszített hangszalagréssel képzett hangok (fejhang)</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t>Gyakori hangcserék a hasonló képzésű, a hasonló területeken képzett, hasonló hangzású és hasonló vizuális képet nyújtó hangok között</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t>Ritmustalan, hangsúlytalan, dinamikátlan beszédtempó</w:t>
      </w:r>
    </w:p>
    <w:p w:rsidR="006440C6" w:rsidRPr="00375E5B" w:rsidRDefault="006440C6" w:rsidP="006440C6">
      <w:pPr>
        <w:pStyle w:val="Szvegtrzsbehzssal1"/>
        <w:numPr>
          <w:ilvl w:val="0"/>
          <w:numId w:val="37"/>
        </w:numPr>
        <w:suppressAutoHyphens/>
        <w:spacing w:after="0"/>
        <w:jc w:val="both"/>
        <w:rPr>
          <w:rFonts w:ascii="Times New Roman" w:hAnsi="Times New Roman" w:cs="Times New Roman"/>
        </w:rPr>
      </w:pPr>
      <w:r w:rsidRPr="00375E5B">
        <w:rPr>
          <w:rFonts w:ascii="Times New Roman" w:hAnsi="Times New Roman" w:cs="Times New Roman"/>
        </w:rPr>
        <w:t>Darabos, zavart ritmus</w:t>
      </w:r>
    </w:p>
    <w:p w:rsidR="006440C6" w:rsidRPr="00375E5B" w:rsidRDefault="006440C6" w:rsidP="006440C6">
      <w:pPr>
        <w:pStyle w:val="Szvegtrzsbehzssal1"/>
        <w:spacing w:after="0"/>
        <w:ind w:left="357"/>
        <w:jc w:val="both"/>
        <w:rPr>
          <w:rFonts w:ascii="Times New Roman" w:hAnsi="Times New Roman" w:cs="Times New Roman"/>
        </w:rPr>
      </w:pPr>
    </w:p>
    <w:p w:rsidR="006440C6" w:rsidRPr="00375E5B" w:rsidRDefault="006440C6" w:rsidP="006440C6">
      <w:pPr>
        <w:pStyle w:val="Szvegtrzsbehzssal1"/>
        <w:spacing w:after="0"/>
        <w:ind w:left="357"/>
        <w:jc w:val="both"/>
        <w:rPr>
          <w:rFonts w:ascii="Times New Roman" w:hAnsi="Times New Roman" w:cs="Times New Roman"/>
        </w:rPr>
      </w:pPr>
      <w:r w:rsidRPr="00375E5B">
        <w:rPr>
          <w:rFonts w:ascii="Times New Roman" w:hAnsi="Times New Roman" w:cs="Times New Roman"/>
        </w:rPr>
        <w:t xml:space="preserve">A hibás ejtés gyakran vezet </w:t>
      </w:r>
      <w:r w:rsidRPr="00375E5B">
        <w:rPr>
          <w:rFonts w:ascii="Times New Roman" w:hAnsi="Times New Roman" w:cs="Times New Roman"/>
          <w:b/>
        </w:rPr>
        <w:t>helyesírási hibák</w:t>
      </w:r>
      <w:r w:rsidRPr="00375E5B">
        <w:rPr>
          <w:rFonts w:ascii="Times New Roman" w:hAnsi="Times New Roman" w:cs="Times New Roman"/>
        </w:rPr>
        <w:t>hoz. A gyermek, fiatal úgy írja le a szavakat, ahogyan ejti őket, vagyis gyakran hibásan. Ez a hiba az írás és az olvasás egyidejű alkalmazásával jól javítható, és a kiejtésre is pozitívan hat.</w:t>
      </w:r>
    </w:p>
    <w:p w:rsidR="006440C6" w:rsidRPr="00375E5B" w:rsidRDefault="006440C6" w:rsidP="006440C6">
      <w:pPr>
        <w:pStyle w:val="Szvegtrzsbehzssal1"/>
        <w:spacing w:after="0"/>
        <w:ind w:left="0"/>
        <w:jc w:val="both"/>
        <w:rPr>
          <w:rFonts w:ascii="Times New Roman" w:hAnsi="Times New Roman" w:cs="Times New Roman"/>
        </w:rPr>
      </w:pPr>
    </w:p>
    <w:p w:rsidR="006440C6" w:rsidRPr="00375E5B" w:rsidRDefault="006440C6" w:rsidP="006440C6">
      <w:pPr>
        <w:pStyle w:val="Szvegtrzsbehzssal1"/>
        <w:tabs>
          <w:tab w:val="left" w:pos="1080"/>
        </w:tabs>
        <w:ind w:left="720" w:hanging="360"/>
        <w:jc w:val="both"/>
        <w:rPr>
          <w:rFonts w:ascii="Times New Roman" w:hAnsi="Times New Roman" w:cs="Times New Roman"/>
          <w:b/>
        </w:rPr>
      </w:pPr>
      <w:r w:rsidRPr="00375E5B">
        <w:rPr>
          <w:rFonts w:ascii="Times New Roman" w:hAnsi="Times New Roman" w:cs="Times New Roman"/>
          <w:b/>
        </w:rPr>
        <w:t>4.2.2.</w:t>
      </w:r>
      <w:r w:rsidRPr="00375E5B">
        <w:rPr>
          <w:rFonts w:ascii="Times New Roman" w:hAnsi="Times New Roman" w:cs="Times New Roman"/>
          <w:b/>
        </w:rPr>
        <w:tab/>
        <w:t>A szókincs jellegzetességei hallássérülteknél</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 xml:space="preserve">A szókincs hiányosságai vezetnek a </w:t>
      </w:r>
      <w:r w:rsidRPr="00375E5B">
        <w:rPr>
          <w:rFonts w:ascii="Times New Roman" w:hAnsi="Times New Roman" w:cs="Times New Roman"/>
          <w:b/>
        </w:rPr>
        <w:t>beszédértés zavarai</w:t>
      </w:r>
      <w:r w:rsidRPr="00375E5B">
        <w:rPr>
          <w:rFonts w:ascii="Times New Roman" w:hAnsi="Times New Roman" w:cs="Times New Roman"/>
        </w:rPr>
        <w:t xml:space="preserve">hoz és az alacsonyabb </w:t>
      </w:r>
      <w:r w:rsidRPr="00375E5B">
        <w:rPr>
          <w:rFonts w:ascii="Times New Roman" w:hAnsi="Times New Roman" w:cs="Times New Roman"/>
          <w:b/>
        </w:rPr>
        <w:t>olvasási szint</w:t>
      </w:r>
      <w:r w:rsidRPr="00375E5B">
        <w:rPr>
          <w:rFonts w:ascii="Times New Roman" w:hAnsi="Times New Roman" w:cs="Times New Roman"/>
        </w:rPr>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Minél többet társalog a gyermek, fiatal, minél többet olvas, annál erősebb ütemben fog gyarapodni a szókincse.</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 xml:space="preserve">Fontos szempont a hallássérültekkel való kommunikáció tekintetében, hogy mindig meg kell győződni róla, hogy a gyermek, fiatal, illetve a fiatal felnőtt hallássérült megértette-e azt, amit közölni szerettünk volna vele. </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Célszerű a rövid, pontos, egyszerű fogalmakkal megfogalmazott instrukciók adása, néhány kérdéssel a megértés ellenőrzése.</w:t>
      </w:r>
    </w:p>
    <w:p w:rsidR="006440C6" w:rsidRPr="00375E5B" w:rsidRDefault="006440C6" w:rsidP="006440C6">
      <w:pPr>
        <w:pStyle w:val="Szvegtrzsbehzssal1"/>
        <w:ind w:left="0"/>
        <w:jc w:val="both"/>
        <w:rPr>
          <w:rFonts w:ascii="Times New Roman" w:hAnsi="Times New Roman" w:cs="Times New Roman"/>
        </w:rPr>
      </w:pPr>
    </w:p>
    <w:p w:rsidR="006440C6" w:rsidRPr="00375E5B" w:rsidRDefault="006440C6" w:rsidP="006440C6">
      <w:pPr>
        <w:pStyle w:val="Szvegtrzsbehzssal1"/>
        <w:tabs>
          <w:tab w:val="left" w:pos="1080"/>
        </w:tabs>
        <w:ind w:left="720" w:hanging="360"/>
        <w:jc w:val="both"/>
        <w:rPr>
          <w:rFonts w:ascii="Times New Roman" w:hAnsi="Times New Roman" w:cs="Times New Roman"/>
        </w:rPr>
      </w:pPr>
      <w:r w:rsidRPr="00375E5B">
        <w:rPr>
          <w:rFonts w:ascii="Times New Roman" w:hAnsi="Times New Roman" w:cs="Times New Roman"/>
          <w:b/>
        </w:rPr>
        <w:t>4.2.3.</w:t>
      </w:r>
      <w:r w:rsidRPr="00375E5B">
        <w:rPr>
          <w:rFonts w:ascii="Times New Roman" w:hAnsi="Times New Roman" w:cs="Times New Roman"/>
          <w:b/>
        </w:rPr>
        <w:tab/>
        <w:t xml:space="preserve"> A beszéd grammatikájának jellemzői hallássérülteknél</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 xml:space="preserve">A súlyos fokban halláskárosodott gyermekek, fiatalok beszédében gyakoriak a grammatikai hibák. Mivel a toldalékok általában hangsúlytalan és gyakran szóvégi </w:t>
      </w:r>
      <w:r w:rsidRPr="00375E5B">
        <w:rPr>
          <w:rFonts w:ascii="Times New Roman" w:hAnsi="Times New Roman" w:cs="Times New Roman"/>
        </w:rPr>
        <w:lastRenderedPageBreak/>
        <w:t>helyzetben fordulnak elő, gyakori az elhagyásuk, felcserélésük. A grammatikai hibák száma elsősorban a szituációkhoz kötött, köznapi helyzetekhez kapcsolódó irányított társalgásokkal és rendszeres olvasással csökkenthető.</w:t>
      </w:r>
    </w:p>
    <w:p w:rsidR="006440C6" w:rsidRPr="00375E5B" w:rsidRDefault="006440C6" w:rsidP="006440C6">
      <w:pPr>
        <w:pStyle w:val="Szvegtrzsbehzssal1"/>
        <w:ind w:left="360"/>
        <w:jc w:val="both"/>
        <w:rPr>
          <w:rFonts w:ascii="Times New Roman" w:hAnsi="Times New Roman" w:cs="Times New Roman"/>
        </w:rPr>
      </w:pPr>
    </w:p>
    <w:p w:rsidR="006440C6" w:rsidRPr="00375E5B" w:rsidRDefault="006440C6" w:rsidP="006440C6">
      <w:pPr>
        <w:pStyle w:val="Szvegtrzsbehzssal1"/>
        <w:tabs>
          <w:tab w:val="left" w:pos="1080"/>
        </w:tabs>
        <w:ind w:left="360"/>
        <w:jc w:val="both"/>
        <w:rPr>
          <w:rFonts w:ascii="Times New Roman" w:hAnsi="Times New Roman" w:cs="Times New Roman"/>
          <w:b/>
        </w:rPr>
      </w:pPr>
      <w:r w:rsidRPr="00375E5B">
        <w:rPr>
          <w:rFonts w:ascii="Times New Roman" w:hAnsi="Times New Roman" w:cs="Times New Roman"/>
          <w:b/>
        </w:rPr>
        <w:t>4.3.</w:t>
      </w:r>
      <w:r w:rsidRPr="00375E5B">
        <w:rPr>
          <w:rFonts w:ascii="Times New Roman" w:hAnsi="Times New Roman" w:cs="Times New Roman"/>
          <w:b/>
        </w:rPr>
        <w:tab/>
        <w:t xml:space="preserve"> A beszédértés jellemzői hallássérülteknél</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 xml:space="preserve">Előnyös, ha egyszerre csak egy ember beszél a hallássérülttel, természetes, jól hangsúlyozott, érthető beszédtempóban. Ha többen beszélgetnek, ne vágjanak egymás szavába, közlési szándékukat jelezzék. </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6440C6" w:rsidRPr="00375E5B" w:rsidRDefault="006440C6" w:rsidP="006440C6">
      <w:pPr>
        <w:pStyle w:val="Szvegtrzsbehzssal1"/>
        <w:ind w:left="360"/>
        <w:jc w:val="both"/>
        <w:rPr>
          <w:rFonts w:ascii="Times New Roman" w:hAnsi="Times New Roman" w:cs="Times New Roman"/>
        </w:rPr>
      </w:pPr>
      <w:r w:rsidRPr="00375E5B">
        <w:rPr>
          <w:rFonts w:ascii="Times New Roman" w:hAnsi="Times New Roman" w:cs="Times New Roman"/>
        </w:rPr>
        <w:t>A hallássérültekkel való eljárások a személyiség egészének fejlesztésére irányulnak, ezen belül a nyelv, a beszéd fejlesztése eszköz és cél is egyben. A következő területek kapnak hangsúlyos szerepet:</w:t>
      </w:r>
    </w:p>
    <w:p w:rsidR="006440C6" w:rsidRPr="00375E5B" w:rsidRDefault="006440C6" w:rsidP="006440C6">
      <w:pPr>
        <w:pStyle w:val="Szvegtrzsbehzssal1"/>
        <w:numPr>
          <w:ilvl w:val="0"/>
          <w:numId w:val="36"/>
        </w:numPr>
        <w:suppressAutoHyphens/>
        <w:jc w:val="both"/>
        <w:rPr>
          <w:rFonts w:ascii="Times New Roman" w:hAnsi="Times New Roman" w:cs="Times New Roman"/>
        </w:rPr>
      </w:pPr>
      <w:r w:rsidRPr="00375E5B">
        <w:rPr>
          <w:rFonts w:ascii="Times New Roman" w:hAnsi="Times New Roman" w:cs="Times New Roman"/>
        </w:rPr>
        <w:t xml:space="preserve">szókincs </w:t>
      </w:r>
    </w:p>
    <w:p w:rsidR="006440C6" w:rsidRPr="00375E5B" w:rsidRDefault="006440C6" w:rsidP="006440C6">
      <w:pPr>
        <w:pStyle w:val="Szvegtrzsbehzssal1"/>
        <w:numPr>
          <w:ilvl w:val="0"/>
          <w:numId w:val="36"/>
        </w:numPr>
        <w:suppressAutoHyphens/>
        <w:jc w:val="both"/>
        <w:rPr>
          <w:rFonts w:ascii="Times New Roman" w:hAnsi="Times New Roman" w:cs="Times New Roman"/>
        </w:rPr>
      </w:pPr>
      <w:r w:rsidRPr="00375E5B">
        <w:rPr>
          <w:rFonts w:ascii="Times New Roman" w:hAnsi="Times New Roman" w:cs="Times New Roman"/>
        </w:rPr>
        <w:t>grammatika</w:t>
      </w:r>
    </w:p>
    <w:p w:rsidR="006440C6" w:rsidRPr="00375E5B" w:rsidRDefault="006440C6" w:rsidP="006440C6">
      <w:pPr>
        <w:pStyle w:val="Szvegtrzsbehzssal1"/>
        <w:numPr>
          <w:ilvl w:val="0"/>
          <w:numId w:val="36"/>
        </w:numPr>
        <w:suppressAutoHyphens/>
        <w:jc w:val="both"/>
        <w:rPr>
          <w:rFonts w:ascii="Times New Roman" w:hAnsi="Times New Roman" w:cs="Times New Roman"/>
        </w:rPr>
      </w:pPr>
      <w:r w:rsidRPr="00375E5B">
        <w:rPr>
          <w:rFonts w:ascii="Times New Roman" w:hAnsi="Times New Roman" w:cs="Times New Roman"/>
        </w:rPr>
        <w:t>szintaxis</w:t>
      </w:r>
    </w:p>
    <w:p w:rsidR="006440C6" w:rsidRPr="00375E5B" w:rsidRDefault="006440C6" w:rsidP="006440C6">
      <w:pPr>
        <w:pStyle w:val="Szvegtrzsbehzssal1"/>
        <w:numPr>
          <w:ilvl w:val="0"/>
          <w:numId w:val="36"/>
        </w:numPr>
        <w:suppressAutoHyphens/>
        <w:jc w:val="both"/>
        <w:rPr>
          <w:rFonts w:ascii="Times New Roman" w:hAnsi="Times New Roman" w:cs="Times New Roman"/>
        </w:rPr>
      </w:pPr>
      <w:r w:rsidRPr="00375E5B">
        <w:rPr>
          <w:rFonts w:ascii="Times New Roman" w:hAnsi="Times New Roman" w:cs="Times New Roman"/>
        </w:rPr>
        <w:t>kiejtés</w:t>
      </w:r>
    </w:p>
    <w:p w:rsidR="006440C6" w:rsidRPr="00375E5B" w:rsidRDefault="006440C6" w:rsidP="006440C6">
      <w:pPr>
        <w:pStyle w:val="Szvegtrzsbehzssal1"/>
        <w:numPr>
          <w:ilvl w:val="0"/>
          <w:numId w:val="36"/>
        </w:numPr>
        <w:suppressAutoHyphens/>
        <w:jc w:val="both"/>
        <w:rPr>
          <w:rFonts w:ascii="Times New Roman" w:hAnsi="Times New Roman" w:cs="Times New Roman"/>
        </w:rPr>
      </w:pPr>
      <w:r w:rsidRPr="00375E5B">
        <w:rPr>
          <w:rFonts w:ascii="Times New Roman" w:hAnsi="Times New Roman" w:cs="Times New Roman"/>
        </w:rPr>
        <w:t>beszédhallás.</w:t>
      </w:r>
    </w:p>
    <w:p w:rsidR="006440C6" w:rsidRPr="00375E5B" w:rsidRDefault="006440C6" w:rsidP="006440C6">
      <w:pPr>
        <w:pStyle w:val="Szvegtrzsbehzssal1"/>
        <w:ind w:left="720"/>
        <w:jc w:val="both"/>
        <w:rPr>
          <w:rFonts w:ascii="Times New Roman" w:hAnsi="Times New Roman" w:cs="Times New Roman"/>
        </w:rPr>
      </w:pPr>
      <w:r w:rsidRPr="00375E5B">
        <w:rPr>
          <w:rFonts w:ascii="Times New Roman" w:hAnsi="Times New Roman" w:cs="Times New Roman"/>
        </w:rPr>
        <w:t>A nyelvfejlesztés megvalósulásának formái:</w:t>
      </w:r>
    </w:p>
    <w:p w:rsidR="006440C6" w:rsidRPr="00375E5B" w:rsidRDefault="006440C6" w:rsidP="006440C6">
      <w:pPr>
        <w:pStyle w:val="Szvegtrzsbehzssal1"/>
        <w:numPr>
          <w:ilvl w:val="0"/>
          <w:numId w:val="36"/>
        </w:numPr>
        <w:suppressAutoHyphens/>
        <w:jc w:val="both"/>
        <w:rPr>
          <w:rFonts w:ascii="Times New Roman" w:hAnsi="Times New Roman" w:cs="Times New Roman"/>
        </w:rPr>
      </w:pPr>
      <w:r w:rsidRPr="00375E5B">
        <w:rPr>
          <w:rFonts w:ascii="Times New Roman" w:hAnsi="Times New Roman" w:cs="Times New Roman"/>
        </w:rPr>
        <w:t>társalgások (cselekvéshez kötve vagy anélkül)</w:t>
      </w:r>
    </w:p>
    <w:p w:rsidR="006440C6" w:rsidRPr="00375E5B" w:rsidRDefault="006440C6" w:rsidP="006440C6">
      <w:pPr>
        <w:pStyle w:val="Szvegtrzsbehzssal1"/>
        <w:numPr>
          <w:ilvl w:val="0"/>
          <w:numId w:val="36"/>
        </w:numPr>
        <w:suppressAutoHyphens/>
        <w:jc w:val="both"/>
        <w:rPr>
          <w:rFonts w:ascii="Times New Roman" w:hAnsi="Times New Roman" w:cs="Times New Roman"/>
        </w:rPr>
      </w:pPr>
      <w:r w:rsidRPr="00375E5B">
        <w:rPr>
          <w:rFonts w:ascii="Times New Roman" w:hAnsi="Times New Roman" w:cs="Times New Roman"/>
        </w:rPr>
        <w:t>olvasmányok</w:t>
      </w:r>
    </w:p>
    <w:p w:rsidR="006440C6" w:rsidRPr="00375E5B" w:rsidRDefault="006440C6" w:rsidP="006440C6">
      <w:pPr>
        <w:pStyle w:val="Szvegtrzsbehzssal1"/>
        <w:numPr>
          <w:ilvl w:val="0"/>
          <w:numId w:val="36"/>
        </w:numPr>
        <w:suppressAutoHyphens/>
        <w:jc w:val="both"/>
        <w:rPr>
          <w:rFonts w:ascii="Times New Roman" w:hAnsi="Times New Roman" w:cs="Times New Roman"/>
        </w:rPr>
      </w:pPr>
      <w:r w:rsidRPr="00375E5B">
        <w:rPr>
          <w:rFonts w:ascii="Times New Roman" w:hAnsi="Times New Roman" w:cs="Times New Roman"/>
        </w:rPr>
        <w:t>írásbeli munkák.</w:t>
      </w:r>
    </w:p>
    <w:p w:rsidR="006440C6" w:rsidRPr="00375E5B" w:rsidRDefault="006440C6" w:rsidP="006440C6">
      <w:pPr>
        <w:tabs>
          <w:tab w:val="left" w:pos="360"/>
        </w:tabs>
        <w:autoSpaceDE w:val="0"/>
        <w:autoSpaceDN w:val="0"/>
        <w:adjustRightInd w:val="0"/>
        <w:jc w:val="both"/>
        <w:rPr>
          <w:rFonts w:ascii="Times New Roman" w:hAnsi="Times New Roman"/>
          <w:b/>
          <w:bCs/>
          <w:sz w:val="24"/>
          <w:szCs w:val="24"/>
        </w:rPr>
      </w:pPr>
    </w:p>
    <w:p w:rsidR="006440C6" w:rsidRPr="00375E5B" w:rsidRDefault="006440C6" w:rsidP="006440C6">
      <w:pPr>
        <w:tabs>
          <w:tab w:val="left" w:pos="360"/>
        </w:tabs>
        <w:autoSpaceDE w:val="0"/>
        <w:autoSpaceDN w:val="0"/>
        <w:adjustRightInd w:val="0"/>
        <w:jc w:val="both"/>
        <w:rPr>
          <w:rFonts w:ascii="Times New Roman" w:hAnsi="Times New Roman"/>
          <w:b/>
          <w:bCs/>
          <w:sz w:val="24"/>
          <w:szCs w:val="24"/>
        </w:rPr>
      </w:pPr>
      <w:r w:rsidRPr="00375E5B">
        <w:rPr>
          <w:rFonts w:ascii="Times New Roman" w:hAnsi="Times New Roman"/>
          <w:b/>
          <w:bCs/>
          <w:sz w:val="24"/>
          <w:szCs w:val="24"/>
        </w:rPr>
        <w:t>5.</w:t>
      </w:r>
      <w:r w:rsidRPr="00375E5B">
        <w:rPr>
          <w:rFonts w:ascii="Times New Roman" w:hAnsi="Times New Roman"/>
          <w:b/>
          <w:bCs/>
          <w:sz w:val="24"/>
          <w:szCs w:val="24"/>
        </w:rPr>
        <w:tab/>
        <w:t xml:space="preserve"> A hallássérült gyermek, fiatal együttnevelése halló társaikkal</w:t>
      </w:r>
    </w:p>
    <w:p w:rsidR="006440C6" w:rsidRPr="00375E5B" w:rsidRDefault="006440C6" w:rsidP="006440C6">
      <w:pPr>
        <w:autoSpaceDE w:val="0"/>
        <w:autoSpaceDN w:val="0"/>
        <w:adjustRightInd w:val="0"/>
        <w:jc w:val="both"/>
        <w:rPr>
          <w:rFonts w:ascii="Times New Roman" w:hAnsi="Times New Roman"/>
          <w:b/>
          <w:bCs/>
          <w:sz w:val="24"/>
          <w:szCs w:val="24"/>
        </w:rPr>
      </w:pPr>
    </w:p>
    <w:p w:rsidR="006440C6" w:rsidRPr="00375E5B" w:rsidRDefault="006440C6" w:rsidP="006440C6">
      <w:pPr>
        <w:tabs>
          <w:tab w:val="left" w:pos="360"/>
          <w:tab w:val="left" w:pos="1080"/>
        </w:tabs>
        <w:autoSpaceDE w:val="0"/>
        <w:autoSpaceDN w:val="0"/>
        <w:adjustRightInd w:val="0"/>
        <w:ind w:left="360"/>
        <w:jc w:val="both"/>
        <w:rPr>
          <w:rFonts w:ascii="Times New Roman" w:hAnsi="Times New Roman"/>
          <w:sz w:val="24"/>
          <w:szCs w:val="24"/>
        </w:rPr>
      </w:pPr>
      <w:r w:rsidRPr="00375E5B">
        <w:rPr>
          <w:rFonts w:ascii="Times New Roman" w:hAnsi="Times New Roman"/>
          <w:b/>
          <w:sz w:val="24"/>
          <w:szCs w:val="24"/>
        </w:rPr>
        <w:t>5.1.</w:t>
      </w:r>
      <w:r w:rsidRPr="00375E5B">
        <w:rPr>
          <w:rFonts w:ascii="Times New Roman" w:hAnsi="Times New Roman"/>
          <w:b/>
          <w:sz w:val="24"/>
          <w:szCs w:val="24"/>
        </w:rPr>
        <w:tab/>
      </w:r>
      <w:r w:rsidRPr="00375E5B">
        <w:rPr>
          <w:rFonts w:ascii="Times New Roman" w:hAnsi="Times New Roman"/>
          <w:sz w:val="24"/>
          <w:szCs w:val="24"/>
        </w:rPr>
        <w:t xml:space="preserve"> </w:t>
      </w:r>
      <w:r w:rsidRPr="00375E5B">
        <w:rPr>
          <w:rFonts w:ascii="Times New Roman" w:hAnsi="Times New Roman"/>
          <w:b/>
          <w:sz w:val="24"/>
          <w:szCs w:val="24"/>
        </w:rPr>
        <w:t>A</w:t>
      </w:r>
      <w:r w:rsidRPr="00375E5B">
        <w:rPr>
          <w:rFonts w:ascii="Times New Roman" w:hAnsi="Times New Roman"/>
          <w:sz w:val="24"/>
          <w:szCs w:val="24"/>
        </w:rPr>
        <w:t xml:space="preserve"> </w:t>
      </w:r>
      <w:r w:rsidRPr="00375E5B">
        <w:rPr>
          <w:rFonts w:ascii="Times New Roman" w:hAnsi="Times New Roman"/>
          <w:b/>
          <w:bCs/>
          <w:sz w:val="24"/>
          <w:szCs w:val="24"/>
        </w:rPr>
        <w:t xml:space="preserve">szegregáció </w:t>
      </w:r>
      <w:r w:rsidRPr="00375E5B">
        <w:rPr>
          <w:rFonts w:ascii="Times New Roman" w:hAnsi="Times New Roman"/>
          <w:sz w:val="24"/>
          <w:szCs w:val="24"/>
        </w:rPr>
        <w:t xml:space="preserve">a sérültek és nem sérültek egymástól elkülönített oktatását jelenti. A szegregált, speciális iskolai oktatás igyekszik ideális feltételeket biztosítani (kis </w:t>
      </w:r>
      <w:r w:rsidRPr="00375E5B">
        <w:rPr>
          <w:rFonts w:ascii="Times New Roman" w:hAnsi="Times New Roman"/>
          <w:sz w:val="24"/>
          <w:szCs w:val="24"/>
        </w:rPr>
        <w:lastRenderedPageBreak/>
        <w:t>osztálylétszám, szakemberek megléte). Számos indoka lehet annak, hogy a gyermek, fiatal, speciális iskolában, szegregált szervezési formában tanul.</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tabs>
          <w:tab w:val="left" w:pos="1080"/>
        </w:tabs>
        <w:autoSpaceDE w:val="0"/>
        <w:autoSpaceDN w:val="0"/>
        <w:adjustRightInd w:val="0"/>
        <w:ind w:left="360"/>
        <w:jc w:val="both"/>
        <w:rPr>
          <w:rFonts w:ascii="Times New Roman" w:hAnsi="Times New Roman"/>
          <w:sz w:val="24"/>
          <w:szCs w:val="24"/>
        </w:rPr>
      </w:pPr>
      <w:r w:rsidRPr="00375E5B">
        <w:rPr>
          <w:rFonts w:ascii="Times New Roman" w:hAnsi="Times New Roman"/>
          <w:b/>
          <w:sz w:val="24"/>
          <w:szCs w:val="24"/>
        </w:rPr>
        <w:t>5.2.</w:t>
      </w:r>
      <w:r w:rsidRPr="00375E5B">
        <w:rPr>
          <w:rFonts w:ascii="Times New Roman" w:hAnsi="Times New Roman"/>
          <w:b/>
          <w:sz w:val="24"/>
          <w:szCs w:val="24"/>
        </w:rPr>
        <w:tab/>
      </w:r>
      <w:r w:rsidRPr="00375E5B">
        <w:rPr>
          <w:rFonts w:ascii="Times New Roman" w:hAnsi="Times New Roman"/>
          <w:sz w:val="24"/>
          <w:szCs w:val="24"/>
        </w:rPr>
        <w:t xml:space="preserve"> A másik forma az </w:t>
      </w:r>
      <w:r w:rsidRPr="00375E5B">
        <w:rPr>
          <w:rFonts w:ascii="Times New Roman" w:hAnsi="Times New Roman"/>
          <w:b/>
          <w:bCs/>
          <w:sz w:val="24"/>
          <w:szCs w:val="24"/>
        </w:rPr>
        <w:t xml:space="preserve">integráció </w:t>
      </w:r>
      <w:r w:rsidRPr="00375E5B">
        <w:rPr>
          <w:rFonts w:ascii="Times New Roman" w:hAnsi="Times New Roman"/>
          <w:sz w:val="24"/>
          <w:szCs w:val="24"/>
        </w:rPr>
        <w:t>(fogadás). Hazánkban legelterjedtebb az egyéni teljes integráció. A hallássérült gyermek, fiatal, a tanítás teljes idejét a többségi (halló) osztályban tölti.</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bCs/>
          <w:sz w:val="24"/>
          <w:szCs w:val="24"/>
        </w:rPr>
        <w:t>A sikeres integrációnak számos objektív feltétele van:</w:t>
      </w:r>
      <w:r w:rsidRPr="00375E5B">
        <w:rPr>
          <w:rFonts w:ascii="Times New Roman" w:hAnsi="Times New Roman"/>
          <w:b/>
          <w:bCs/>
          <w:sz w:val="24"/>
          <w:szCs w:val="24"/>
        </w:rPr>
        <w:t xml:space="preserve"> </w:t>
      </w:r>
      <w:r w:rsidRPr="00375E5B">
        <w:rPr>
          <w:rFonts w:ascii="Times New Roman" w:hAnsi="Times New Roman"/>
          <w:sz w:val="24"/>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6440C6" w:rsidRPr="00375E5B" w:rsidRDefault="006440C6" w:rsidP="006440C6">
      <w:pPr>
        <w:pStyle w:val="Listaszerbekezds"/>
        <w:numPr>
          <w:ilvl w:val="1"/>
          <w:numId w:val="2"/>
        </w:numPr>
        <w:tabs>
          <w:tab w:val="clear" w:pos="1110"/>
        </w:tabs>
        <w:autoSpaceDE w:val="0"/>
        <w:autoSpaceDN w:val="0"/>
        <w:adjustRightInd w:val="0"/>
        <w:ind w:left="720"/>
        <w:jc w:val="both"/>
        <w:rPr>
          <w:rFonts w:ascii="Times New Roman" w:hAnsi="Times New Roman"/>
          <w:sz w:val="24"/>
          <w:szCs w:val="24"/>
        </w:rPr>
      </w:pPr>
      <w:r w:rsidRPr="00375E5B">
        <w:rPr>
          <w:rFonts w:ascii="Times New Roman" w:hAnsi="Times New Roman"/>
          <w:b/>
          <w:sz w:val="24"/>
          <w:szCs w:val="24"/>
        </w:rPr>
        <w:t>Inklúzió</w:t>
      </w:r>
      <w:r w:rsidRPr="00375E5B">
        <w:rPr>
          <w:rFonts w:ascii="Times New Roman" w:hAnsi="Times New Roman"/>
          <w:sz w:val="24"/>
          <w:szCs w:val="24"/>
        </w:rPr>
        <w:t xml:space="preserve"> mint optimalizált, kibõvített integráció is jelen van a mai oktatási rendszerünkben. Az inklúzió a többségi iskola folyamatos, rendszerszerû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6440C6" w:rsidRPr="00375E5B" w:rsidRDefault="006440C6" w:rsidP="006440C6">
      <w:pPr>
        <w:autoSpaceDE w:val="0"/>
        <w:autoSpaceDN w:val="0"/>
        <w:adjustRightInd w:val="0"/>
        <w:ind w:left="360"/>
        <w:jc w:val="both"/>
        <w:rPr>
          <w:rFonts w:ascii="Times New Roman" w:hAnsi="Times New Roman"/>
          <w:sz w:val="24"/>
          <w:szCs w:val="24"/>
        </w:rPr>
      </w:pP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A hallássérült diákok számára fontos motiváló tényező, ha a halló társaik elfogadják őket, így a képzésben is sikeresebbé válnak.</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bCs/>
          <w:sz w:val="24"/>
          <w:szCs w:val="24"/>
        </w:rPr>
        <w:t>Számolnunk kell szubjektív feltételekkel is az integráció tekintetében</w:t>
      </w:r>
      <w:r w:rsidRPr="00375E5B">
        <w:rPr>
          <w:rFonts w:ascii="Times New Roman" w:hAnsi="Times New Roman"/>
          <w:sz w:val="24"/>
          <w:szCs w:val="24"/>
        </w:rPr>
        <w:t>: az intellektuális képességek, a pozitív személyiségjegyek, az érthető beszéd, a jó beszédmegértési szint, nyelvi tanulékonyság, szorgalom, terhelhetőség, családi háttér.</w:t>
      </w:r>
    </w:p>
    <w:p w:rsidR="006440C6" w:rsidRPr="00375E5B" w:rsidRDefault="006440C6" w:rsidP="006440C6">
      <w:pPr>
        <w:autoSpaceDE w:val="0"/>
        <w:autoSpaceDN w:val="0"/>
        <w:adjustRightInd w:val="0"/>
        <w:ind w:left="360"/>
        <w:jc w:val="both"/>
        <w:rPr>
          <w:rFonts w:ascii="Times New Roman" w:hAnsi="Times New Roman"/>
          <w:sz w:val="24"/>
          <w:szCs w:val="24"/>
        </w:rPr>
      </w:pPr>
    </w:p>
    <w:p w:rsidR="006440C6" w:rsidRPr="00375E5B" w:rsidRDefault="006440C6" w:rsidP="006440C6">
      <w:pPr>
        <w:tabs>
          <w:tab w:val="left" w:pos="360"/>
        </w:tabs>
        <w:autoSpaceDE w:val="0"/>
        <w:autoSpaceDN w:val="0"/>
        <w:adjustRightInd w:val="0"/>
        <w:jc w:val="both"/>
        <w:rPr>
          <w:rFonts w:ascii="Times New Roman" w:hAnsi="Times New Roman"/>
          <w:b/>
          <w:bCs/>
          <w:sz w:val="24"/>
          <w:szCs w:val="24"/>
        </w:rPr>
      </w:pPr>
      <w:r w:rsidRPr="00375E5B">
        <w:rPr>
          <w:rFonts w:ascii="Times New Roman" w:hAnsi="Times New Roman"/>
          <w:b/>
          <w:bCs/>
          <w:sz w:val="24"/>
          <w:szCs w:val="24"/>
        </w:rPr>
        <w:t>6.</w:t>
      </w:r>
      <w:r w:rsidRPr="00375E5B">
        <w:rPr>
          <w:rFonts w:ascii="Times New Roman" w:hAnsi="Times New Roman"/>
          <w:b/>
          <w:bCs/>
          <w:sz w:val="24"/>
          <w:szCs w:val="24"/>
        </w:rPr>
        <w:tab/>
        <w:t xml:space="preserve"> </w:t>
      </w:r>
      <w:r w:rsidRPr="00375E5B">
        <w:rPr>
          <w:rFonts w:ascii="Times New Roman" w:hAnsi="Times New Roman"/>
          <w:b/>
          <w:sz w:val="24"/>
          <w:szCs w:val="24"/>
        </w:rPr>
        <w:t>A hallássérültek által használt technikai eszközök és hallásjavító műtétek</w:t>
      </w:r>
    </w:p>
    <w:p w:rsidR="006440C6" w:rsidRPr="00375E5B" w:rsidRDefault="006440C6" w:rsidP="006440C6">
      <w:pPr>
        <w:jc w:val="both"/>
        <w:rPr>
          <w:rFonts w:ascii="Times New Roman" w:hAnsi="Times New Roman"/>
          <w:b/>
          <w:bCs/>
          <w:sz w:val="24"/>
          <w:szCs w:val="24"/>
        </w:rPr>
      </w:pPr>
    </w:p>
    <w:p w:rsidR="006440C6" w:rsidRPr="00375E5B" w:rsidRDefault="006440C6" w:rsidP="006440C6">
      <w:pPr>
        <w:tabs>
          <w:tab w:val="left" w:pos="900"/>
          <w:tab w:val="left" w:pos="1080"/>
        </w:tabs>
        <w:ind w:left="720" w:hanging="360"/>
        <w:jc w:val="both"/>
        <w:rPr>
          <w:rFonts w:ascii="Times New Roman" w:hAnsi="Times New Roman"/>
          <w:b/>
          <w:bCs/>
          <w:sz w:val="24"/>
          <w:szCs w:val="24"/>
        </w:rPr>
      </w:pPr>
      <w:r w:rsidRPr="00375E5B">
        <w:rPr>
          <w:rFonts w:ascii="Times New Roman" w:hAnsi="Times New Roman"/>
          <w:b/>
          <w:bCs/>
          <w:sz w:val="24"/>
          <w:szCs w:val="24"/>
        </w:rPr>
        <w:t>6.1.</w:t>
      </w:r>
      <w:r w:rsidRPr="00375E5B">
        <w:rPr>
          <w:rFonts w:ascii="Times New Roman" w:hAnsi="Times New Roman"/>
          <w:b/>
          <w:bCs/>
          <w:sz w:val="24"/>
          <w:szCs w:val="24"/>
        </w:rPr>
        <w:tab/>
        <w:t xml:space="preserve"> A hallókészülék</w:t>
      </w:r>
    </w:p>
    <w:p w:rsidR="006440C6" w:rsidRPr="00375E5B" w:rsidRDefault="006440C6" w:rsidP="006440C6">
      <w:pPr>
        <w:tabs>
          <w:tab w:val="left" w:pos="900"/>
          <w:tab w:val="left" w:pos="1080"/>
        </w:tabs>
        <w:ind w:left="720" w:hanging="360"/>
        <w:jc w:val="both"/>
        <w:rPr>
          <w:rFonts w:ascii="Times New Roman" w:hAnsi="Times New Roman"/>
          <w:b/>
          <w:bCs/>
          <w:sz w:val="24"/>
          <w:szCs w:val="24"/>
        </w:rPr>
      </w:pPr>
    </w:p>
    <w:p w:rsidR="006440C6" w:rsidRPr="00375E5B" w:rsidRDefault="006440C6" w:rsidP="006440C6">
      <w:pPr>
        <w:ind w:left="360"/>
        <w:jc w:val="both"/>
        <w:rPr>
          <w:rFonts w:ascii="Times New Roman" w:hAnsi="Times New Roman"/>
          <w:sz w:val="24"/>
          <w:szCs w:val="24"/>
        </w:rPr>
      </w:pPr>
      <w:r w:rsidRPr="00375E5B">
        <w:rPr>
          <w:rFonts w:ascii="Times New Roman" w:hAnsi="Times New Roman"/>
          <w:sz w:val="24"/>
          <w:szCs w:val="24"/>
        </w:rPr>
        <w:t xml:space="preserve">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hallókészülék elemmel vagy akkumulátorral táplált miniatűr hangerősítő készülék. A </w:t>
      </w:r>
      <w:r w:rsidRPr="00375E5B">
        <w:rPr>
          <w:rFonts w:ascii="Times New Roman" w:hAnsi="Times New Roman"/>
          <w:sz w:val="24"/>
          <w:szCs w:val="24"/>
        </w:rPr>
        <w:lastRenderedPageBreak/>
        <w:t>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375E5B">
        <w:rPr>
          <w:rFonts w:ascii="Times New Roman" w:hAnsi="Times New Roman"/>
          <w:bCs/>
          <w:sz w:val="24"/>
          <w:szCs w:val="24"/>
        </w:rPr>
        <w:t xml:space="preserve"> </w:t>
      </w:r>
      <w:r w:rsidRPr="00375E5B">
        <w:rPr>
          <w:rFonts w:ascii="Times New Roman" w:hAnsi="Times New Roman"/>
          <w:sz w:val="24"/>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375E5B">
        <w:rPr>
          <w:rFonts w:ascii="Times New Roman" w:hAnsi="Times New Roman"/>
          <w:bCs/>
          <w:sz w:val="24"/>
          <w:szCs w:val="24"/>
        </w:rPr>
        <w:t>A hallókészülék</w:t>
      </w:r>
      <w:r w:rsidRPr="00375E5B">
        <w:rPr>
          <w:rFonts w:ascii="Times New Roman" w:hAnsi="Times New Roman"/>
          <w:b/>
          <w:bCs/>
          <w:sz w:val="24"/>
          <w:szCs w:val="24"/>
        </w:rPr>
        <w:t xml:space="preserve"> </w:t>
      </w:r>
      <w:r w:rsidRPr="00375E5B">
        <w:rPr>
          <w:rFonts w:ascii="Times New Roman" w:hAnsi="Times New Roman"/>
          <w:sz w:val="24"/>
          <w:szCs w:val="24"/>
        </w:rPr>
        <w:t>a gyermek, fiatal egyéni igényeihez, hallásállapotához igazodik. Felírását, ellenőrzését szakember végzi. A hallókészülékek egész napos viselésre készültek.</w:t>
      </w:r>
    </w:p>
    <w:p w:rsidR="006440C6" w:rsidRPr="00375E5B" w:rsidRDefault="006440C6" w:rsidP="006440C6">
      <w:pPr>
        <w:ind w:left="360"/>
        <w:jc w:val="both"/>
        <w:rPr>
          <w:rFonts w:ascii="Times New Roman" w:hAnsi="Times New Roman"/>
          <w:sz w:val="24"/>
          <w:szCs w:val="24"/>
        </w:rPr>
      </w:pPr>
      <w:r w:rsidRPr="00375E5B">
        <w:rPr>
          <w:rFonts w:ascii="Times New Roman" w:hAnsi="Times New Roman"/>
          <w:sz w:val="24"/>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6440C6" w:rsidRPr="00375E5B" w:rsidRDefault="006440C6" w:rsidP="006440C6">
      <w:pPr>
        <w:ind w:left="360"/>
        <w:jc w:val="both"/>
        <w:rPr>
          <w:rFonts w:ascii="Times New Roman" w:hAnsi="Times New Roman"/>
          <w:sz w:val="24"/>
          <w:szCs w:val="24"/>
        </w:rPr>
      </w:pPr>
      <w:r w:rsidRPr="00375E5B">
        <w:rPr>
          <w:rFonts w:ascii="Times New Roman" w:hAnsi="Times New Roman"/>
          <w:sz w:val="24"/>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6440C6" w:rsidRPr="00375E5B" w:rsidRDefault="006440C6" w:rsidP="006440C6">
      <w:pPr>
        <w:ind w:left="360"/>
        <w:jc w:val="both"/>
        <w:rPr>
          <w:rFonts w:ascii="Times New Roman" w:hAnsi="Times New Roman"/>
          <w:bCs/>
          <w:sz w:val="24"/>
          <w:szCs w:val="24"/>
        </w:rPr>
      </w:pPr>
      <w:r w:rsidRPr="00375E5B">
        <w:rPr>
          <w:rFonts w:ascii="Times New Roman" w:hAnsi="Times New Roman"/>
          <w:sz w:val="24"/>
          <w:szCs w:val="24"/>
        </w:rPr>
        <w:t>Fontos szerepe a tanárnak abban van, hogy motiválja a tanulókat arra, hogy mindig viseljék a segédeszközt, hiszen hallásuk csak azzal optimális.</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tabs>
          <w:tab w:val="left" w:pos="360"/>
          <w:tab w:val="left" w:pos="540"/>
          <w:tab w:val="left" w:pos="1080"/>
        </w:tabs>
        <w:autoSpaceDE w:val="0"/>
        <w:autoSpaceDN w:val="0"/>
        <w:adjustRightInd w:val="0"/>
        <w:ind w:left="360"/>
        <w:jc w:val="both"/>
        <w:rPr>
          <w:rFonts w:ascii="Times New Roman" w:hAnsi="Times New Roman"/>
          <w:sz w:val="24"/>
          <w:szCs w:val="24"/>
        </w:rPr>
      </w:pPr>
      <w:r w:rsidRPr="00375E5B">
        <w:rPr>
          <w:rFonts w:ascii="Times New Roman" w:hAnsi="Times New Roman"/>
          <w:b/>
          <w:sz w:val="24"/>
          <w:szCs w:val="24"/>
        </w:rPr>
        <w:t>6.2.</w:t>
      </w:r>
      <w:r w:rsidRPr="00375E5B">
        <w:rPr>
          <w:rFonts w:ascii="Times New Roman" w:hAnsi="Times New Roman"/>
          <w:b/>
          <w:sz w:val="24"/>
          <w:szCs w:val="24"/>
        </w:rPr>
        <w:tab/>
      </w:r>
      <w:r w:rsidRPr="00375E5B">
        <w:rPr>
          <w:rFonts w:ascii="Times New Roman" w:hAnsi="Times New Roman"/>
          <w:sz w:val="24"/>
          <w:szCs w:val="24"/>
        </w:rPr>
        <w:t xml:space="preserve"> Az </w:t>
      </w:r>
      <w:r w:rsidRPr="00375E5B">
        <w:rPr>
          <w:rFonts w:ascii="Times New Roman" w:hAnsi="Times New Roman"/>
          <w:b/>
          <w:bCs/>
          <w:sz w:val="24"/>
          <w:szCs w:val="24"/>
        </w:rPr>
        <w:t xml:space="preserve">adó-vevő készülék </w:t>
      </w:r>
      <w:r w:rsidRPr="00375E5B">
        <w:rPr>
          <w:rFonts w:ascii="Times New Roman" w:hAnsi="Times New Roman"/>
          <w:sz w:val="24"/>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tabs>
          <w:tab w:val="left" w:pos="360"/>
          <w:tab w:val="left" w:pos="540"/>
          <w:tab w:val="left" w:pos="1080"/>
        </w:tabs>
        <w:ind w:left="360"/>
        <w:jc w:val="both"/>
        <w:rPr>
          <w:rFonts w:ascii="Times New Roman" w:hAnsi="Times New Roman"/>
          <w:bCs/>
          <w:sz w:val="24"/>
          <w:szCs w:val="24"/>
        </w:rPr>
      </w:pPr>
      <w:r w:rsidRPr="00375E5B">
        <w:rPr>
          <w:rFonts w:ascii="Times New Roman" w:hAnsi="Times New Roman"/>
          <w:b/>
          <w:bCs/>
          <w:sz w:val="24"/>
          <w:szCs w:val="24"/>
        </w:rPr>
        <w:t>6.3.1.</w:t>
      </w:r>
      <w:r w:rsidRPr="00375E5B">
        <w:rPr>
          <w:rFonts w:ascii="Times New Roman" w:hAnsi="Times New Roman"/>
          <w:b/>
          <w:bCs/>
          <w:sz w:val="24"/>
          <w:szCs w:val="24"/>
        </w:rPr>
        <w:tab/>
        <w:t xml:space="preserve"> A Cohleáris implantátum „</w:t>
      </w:r>
      <w:r w:rsidRPr="00375E5B">
        <w:rPr>
          <w:rFonts w:ascii="Times New Roman" w:hAnsi="Times New Roman"/>
          <w:bCs/>
          <w:sz w:val="24"/>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6440C6" w:rsidRPr="00375E5B" w:rsidRDefault="006440C6" w:rsidP="006440C6">
      <w:pPr>
        <w:ind w:left="360"/>
        <w:jc w:val="both"/>
        <w:rPr>
          <w:rFonts w:ascii="Times New Roman" w:hAnsi="Times New Roman"/>
          <w:sz w:val="24"/>
          <w:szCs w:val="24"/>
        </w:rPr>
      </w:pPr>
      <w:r w:rsidRPr="00375E5B">
        <w:rPr>
          <w:rFonts w:ascii="Times New Roman" w:hAnsi="Times New Roman"/>
          <w:sz w:val="24"/>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6440C6" w:rsidRPr="00375E5B" w:rsidRDefault="006440C6" w:rsidP="006440C6">
      <w:pPr>
        <w:ind w:left="360"/>
        <w:jc w:val="both"/>
        <w:rPr>
          <w:rFonts w:ascii="Times New Roman" w:hAnsi="Times New Roman"/>
          <w:bCs/>
          <w:sz w:val="24"/>
          <w:szCs w:val="24"/>
        </w:rPr>
      </w:pPr>
      <w:r w:rsidRPr="00375E5B">
        <w:rPr>
          <w:rFonts w:ascii="Times New Roman" w:hAnsi="Times New Roman"/>
          <w:sz w:val="24"/>
          <w:szCs w:val="24"/>
        </w:rPr>
        <w:t>A cochleáris implantátum beépítésének legfontosabb feltétele, hogy a hallóideg - azaz a belső fültől az agykéreg felé vezető pálya - ép legyen.</w:t>
      </w:r>
      <w:r w:rsidRPr="00375E5B">
        <w:rPr>
          <w:rFonts w:ascii="Times New Roman" w:hAnsi="Times New Roman"/>
          <w:bCs/>
          <w:sz w:val="24"/>
          <w:szCs w:val="24"/>
        </w:rPr>
        <w:t xml:space="preserve"> Amennyiben a műtét megtörténik 1 hónappal később helyezik fel a készülék külső egységét.</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A cochlearis implantátumon kívül létezik még középfül implantátum és csontvezetéses implantátum is.</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 xml:space="preserve">A </w:t>
      </w:r>
      <w:r w:rsidRPr="00375E5B">
        <w:rPr>
          <w:rFonts w:ascii="Times New Roman" w:hAnsi="Times New Roman"/>
          <w:b/>
          <w:sz w:val="24"/>
          <w:szCs w:val="24"/>
        </w:rPr>
        <w:t>csontvezetéses implantátum</w:t>
      </w:r>
      <w:r w:rsidRPr="00375E5B">
        <w:rPr>
          <w:rFonts w:ascii="Times New Roman" w:hAnsi="Times New Roman"/>
          <w:sz w:val="24"/>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b/>
          <w:sz w:val="24"/>
          <w:szCs w:val="24"/>
        </w:rPr>
        <w:lastRenderedPageBreak/>
        <w:t>Középfül implantátum</w:t>
      </w:r>
      <w:r w:rsidRPr="00375E5B">
        <w:rPr>
          <w:rFonts w:ascii="Times New Roman" w:hAnsi="Times New Roman"/>
          <w:sz w:val="24"/>
          <w:szCs w:val="24"/>
        </w:rPr>
        <w:t xml:space="preserve"> enyhe, közepesen súlyos és súlyos idegi típusú halláskárosodás, illetve kevert halláskárosodás esetében jelenthet megoldást.</w:t>
      </w:r>
    </w:p>
    <w:p w:rsidR="006440C6" w:rsidRPr="00375E5B" w:rsidRDefault="006440C6" w:rsidP="006440C6">
      <w:pPr>
        <w:autoSpaceDE w:val="0"/>
        <w:autoSpaceDN w:val="0"/>
        <w:adjustRightInd w:val="0"/>
        <w:ind w:left="360"/>
        <w:jc w:val="both"/>
        <w:rPr>
          <w:rFonts w:ascii="Times New Roman" w:hAnsi="Times New Roman"/>
          <w:sz w:val="24"/>
          <w:szCs w:val="24"/>
        </w:rPr>
      </w:pPr>
    </w:p>
    <w:p w:rsidR="006440C6" w:rsidRPr="00375E5B" w:rsidRDefault="006440C6" w:rsidP="006440C6">
      <w:pPr>
        <w:autoSpaceDE w:val="0"/>
        <w:autoSpaceDN w:val="0"/>
        <w:adjustRightInd w:val="0"/>
        <w:ind w:left="360"/>
        <w:jc w:val="both"/>
        <w:rPr>
          <w:rFonts w:ascii="Times New Roman" w:hAnsi="Times New Roman"/>
          <w:b/>
          <w:sz w:val="24"/>
          <w:szCs w:val="24"/>
        </w:rPr>
      </w:pPr>
      <w:r w:rsidRPr="00375E5B">
        <w:rPr>
          <w:rFonts w:ascii="Times New Roman" w:hAnsi="Times New Roman"/>
          <w:b/>
          <w:sz w:val="24"/>
          <w:szCs w:val="24"/>
        </w:rPr>
        <w:t>6.3.2. Egyéb műtéti eljárások</w:t>
      </w:r>
    </w:p>
    <w:p w:rsidR="006440C6" w:rsidRPr="00375E5B" w:rsidRDefault="006440C6" w:rsidP="006440C6">
      <w:pPr>
        <w:autoSpaceDE w:val="0"/>
        <w:autoSpaceDN w:val="0"/>
        <w:adjustRightInd w:val="0"/>
        <w:ind w:left="360"/>
        <w:jc w:val="both"/>
        <w:rPr>
          <w:rFonts w:ascii="Times New Roman" w:hAnsi="Times New Roman"/>
          <w:b/>
          <w:sz w:val="24"/>
          <w:szCs w:val="24"/>
        </w:rPr>
      </w:pPr>
    </w:p>
    <w:p w:rsidR="006440C6" w:rsidRPr="00375E5B" w:rsidRDefault="006440C6" w:rsidP="006440C6">
      <w:pPr>
        <w:autoSpaceDE w:val="0"/>
        <w:autoSpaceDN w:val="0"/>
        <w:adjustRightInd w:val="0"/>
        <w:ind w:left="360"/>
        <w:jc w:val="both"/>
        <w:rPr>
          <w:rFonts w:ascii="Times New Roman" w:hAnsi="Times New Roman"/>
          <w:b/>
          <w:sz w:val="24"/>
          <w:szCs w:val="24"/>
        </w:rPr>
      </w:pPr>
      <w:r w:rsidRPr="00375E5B">
        <w:rPr>
          <w:rFonts w:ascii="Times New Roman" w:hAnsi="Times New Roman"/>
          <w:b/>
          <w:sz w:val="24"/>
          <w:szCs w:val="24"/>
        </w:rPr>
        <w:t>- timpanoplasztika</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A dobhártya és hallócsontok középfülgyulladás következtében fellépő károsodását rekonstruálják műtéti eljárások során.</w:t>
      </w:r>
    </w:p>
    <w:p w:rsidR="006440C6" w:rsidRPr="00375E5B" w:rsidRDefault="006440C6" w:rsidP="006440C6">
      <w:pPr>
        <w:autoSpaceDE w:val="0"/>
        <w:autoSpaceDN w:val="0"/>
        <w:adjustRightInd w:val="0"/>
        <w:ind w:left="360"/>
        <w:jc w:val="both"/>
        <w:rPr>
          <w:rFonts w:ascii="Times New Roman" w:hAnsi="Times New Roman"/>
          <w:sz w:val="24"/>
          <w:szCs w:val="24"/>
        </w:rPr>
      </w:pPr>
    </w:p>
    <w:p w:rsidR="006440C6" w:rsidRPr="00375E5B" w:rsidRDefault="006440C6" w:rsidP="006440C6">
      <w:pPr>
        <w:autoSpaceDE w:val="0"/>
        <w:autoSpaceDN w:val="0"/>
        <w:adjustRightInd w:val="0"/>
        <w:ind w:left="360"/>
        <w:jc w:val="both"/>
        <w:rPr>
          <w:rFonts w:ascii="Times New Roman" w:hAnsi="Times New Roman"/>
          <w:b/>
          <w:sz w:val="24"/>
          <w:szCs w:val="24"/>
        </w:rPr>
      </w:pPr>
      <w:r w:rsidRPr="00375E5B">
        <w:rPr>
          <w:rFonts w:ascii="Times New Roman" w:hAnsi="Times New Roman"/>
          <w:b/>
          <w:sz w:val="24"/>
          <w:szCs w:val="24"/>
        </w:rPr>
        <w:t>- stapedotomia</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A kengyelt érintő csontosodási folyamat következtében kialakuló helyzet. Mesterséges anyagok felhasználásával protéziseket, pisztonokat ültetnek be. Ezzel lehetővé téve, hogy a rezgések újra eljussanak a belső fülbe.</w:t>
      </w:r>
    </w:p>
    <w:p w:rsidR="006440C6" w:rsidRPr="00375E5B" w:rsidRDefault="006440C6" w:rsidP="006440C6">
      <w:pPr>
        <w:autoSpaceDE w:val="0"/>
        <w:autoSpaceDN w:val="0"/>
        <w:adjustRightInd w:val="0"/>
        <w:ind w:left="360"/>
        <w:jc w:val="both"/>
        <w:rPr>
          <w:rFonts w:ascii="Times New Roman" w:hAnsi="Times New Roman"/>
          <w:sz w:val="24"/>
          <w:szCs w:val="24"/>
        </w:rPr>
      </w:pPr>
    </w:p>
    <w:p w:rsidR="006440C6" w:rsidRPr="00375E5B" w:rsidRDefault="006440C6" w:rsidP="006440C6">
      <w:pPr>
        <w:autoSpaceDE w:val="0"/>
        <w:autoSpaceDN w:val="0"/>
        <w:adjustRightInd w:val="0"/>
        <w:ind w:firstLine="360"/>
        <w:jc w:val="both"/>
        <w:rPr>
          <w:rFonts w:ascii="Times New Roman" w:hAnsi="Times New Roman"/>
          <w:b/>
          <w:sz w:val="24"/>
          <w:szCs w:val="24"/>
        </w:rPr>
      </w:pPr>
      <w:r w:rsidRPr="00375E5B">
        <w:rPr>
          <w:rFonts w:ascii="Times New Roman" w:hAnsi="Times New Roman"/>
          <w:b/>
          <w:sz w:val="24"/>
          <w:szCs w:val="24"/>
        </w:rPr>
        <w:t>6.4.   Indukciós hurok</w:t>
      </w:r>
    </w:p>
    <w:p w:rsidR="006440C6" w:rsidRPr="00375E5B" w:rsidRDefault="006440C6" w:rsidP="006440C6">
      <w:pPr>
        <w:autoSpaceDE w:val="0"/>
        <w:autoSpaceDN w:val="0"/>
        <w:adjustRightInd w:val="0"/>
        <w:jc w:val="both"/>
        <w:rPr>
          <w:rFonts w:ascii="Times New Roman" w:hAnsi="Times New Roman"/>
          <w:b/>
          <w:sz w:val="24"/>
          <w:szCs w:val="24"/>
        </w:rPr>
      </w:pP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6440C6" w:rsidRPr="00375E5B" w:rsidRDefault="006440C6" w:rsidP="006440C6">
      <w:pPr>
        <w:autoSpaceDE w:val="0"/>
        <w:autoSpaceDN w:val="0"/>
        <w:adjustRightInd w:val="0"/>
        <w:ind w:left="360"/>
        <w:jc w:val="both"/>
        <w:rPr>
          <w:rFonts w:ascii="Times New Roman" w:hAnsi="Times New Roman"/>
          <w:sz w:val="24"/>
          <w:szCs w:val="24"/>
        </w:rPr>
      </w:pPr>
      <w:r w:rsidRPr="00375E5B">
        <w:rPr>
          <w:rFonts w:ascii="Times New Roman" w:hAnsi="Times New Roman"/>
          <w:sz w:val="24"/>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autoSpaceDE w:val="0"/>
        <w:autoSpaceDN w:val="0"/>
        <w:adjustRightInd w:val="0"/>
        <w:ind w:left="360"/>
        <w:jc w:val="both"/>
        <w:rPr>
          <w:rFonts w:ascii="Times New Roman" w:hAnsi="Times New Roman"/>
          <w:b/>
          <w:bCs/>
          <w:sz w:val="24"/>
          <w:szCs w:val="24"/>
        </w:rPr>
      </w:pPr>
      <w:r w:rsidRPr="00375E5B">
        <w:rPr>
          <w:rFonts w:ascii="Times New Roman" w:hAnsi="Times New Roman"/>
          <w:b/>
          <w:bCs/>
          <w:sz w:val="24"/>
          <w:szCs w:val="24"/>
        </w:rPr>
        <w:t>7.</w:t>
      </w:r>
      <w:r w:rsidRPr="00375E5B">
        <w:rPr>
          <w:rFonts w:ascii="Times New Roman" w:hAnsi="Times New Roman"/>
          <w:b/>
          <w:bCs/>
          <w:sz w:val="24"/>
          <w:szCs w:val="24"/>
        </w:rPr>
        <w:tab/>
        <w:t xml:space="preserve"> A hallássérültek oktatásában használt kommunikációs módszerek lehetséges csatornái:</w:t>
      </w:r>
    </w:p>
    <w:p w:rsidR="006440C6" w:rsidRPr="00375E5B" w:rsidRDefault="006440C6" w:rsidP="006440C6">
      <w:pPr>
        <w:autoSpaceDE w:val="0"/>
        <w:autoSpaceDN w:val="0"/>
        <w:adjustRightInd w:val="0"/>
        <w:jc w:val="both"/>
        <w:rPr>
          <w:rFonts w:ascii="Times New Roman" w:hAnsi="Times New Roman"/>
          <w:b/>
          <w:bCs/>
          <w:sz w:val="24"/>
          <w:szCs w:val="24"/>
        </w:rPr>
      </w:pP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 xml:space="preserve">Vokális (hangi) - </w:t>
      </w:r>
      <w:r w:rsidRPr="00375E5B">
        <w:rPr>
          <w:rFonts w:ascii="Times New Roman" w:hAnsi="Times New Roman"/>
          <w:b/>
          <w:bCs/>
          <w:sz w:val="24"/>
          <w:szCs w:val="24"/>
        </w:rPr>
        <w:t>auditív csatorna</w:t>
      </w:r>
      <w:r w:rsidRPr="00375E5B">
        <w:rPr>
          <w:rFonts w:ascii="Times New Roman" w:hAnsi="Times New Roman"/>
          <w:sz w:val="24"/>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 xml:space="preserve">Az </w:t>
      </w:r>
      <w:r w:rsidRPr="00375E5B">
        <w:rPr>
          <w:rFonts w:ascii="Times New Roman" w:hAnsi="Times New Roman"/>
          <w:b/>
          <w:sz w:val="24"/>
          <w:szCs w:val="24"/>
        </w:rPr>
        <w:t>artikulációs-vizuális</w:t>
      </w:r>
      <w:r w:rsidRPr="00375E5B">
        <w:rPr>
          <w:rFonts w:ascii="Times New Roman" w:hAnsi="Times New Roman"/>
          <w:sz w:val="24"/>
          <w:szCs w:val="24"/>
        </w:rPr>
        <w:t xml:space="preserve"> csatorna: vagyis a </w:t>
      </w:r>
      <w:r w:rsidRPr="00375E5B">
        <w:rPr>
          <w:rFonts w:ascii="Times New Roman" w:hAnsi="Times New Roman"/>
          <w:b/>
          <w:bCs/>
          <w:sz w:val="24"/>
          <w:szCs w:val="24"/>
        </w:rPr>
        <w:t xml:space="preserve">szájról olvasás </w:t>
      </w:r>
      <w:r w:rsidRPr="00375E5B">
        <w:rPr>
          <w:rFonts w:ascii="Times New Roman" w:hAnsi="Times New Roman"/>
          <w:sz w:val="24"/>
          <w:szCs w:val="24"/>
        </w:rPr>
        <w:t>és az azt kiegészítő hallás, illetve olvasás. Súlyosabb veszteségek esetén a szájról olvasás domináns információ felvételt biztosít, és a hallási benyomások töltik be a kiegészítő szerepet.</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b/>
          <w:sz w:val="24"/>
          <w:szCs w:val="24"/>
        </w:rPr>
        <w:t>Manuális-vizuális</w:t>
      </w:r>
      <w:r w:rsidRPr="00375E5B">
        <w:rPr>
          <w:rFonts w:ascii="Times New Roman" w:hAnsi="Times New Roman"/>
          <w:sz w:val="24"/>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b/>
          <w:sz w:val="24"/>
          <w:szCs w:val="24"/>
        </w:rPr>
        <w:lastRenderedPageBreak/>
        <w:t>Grafikus-vizuális</w:t>
      </w:r>
      <w:r w:rsidRPr="00375E5B">
        <w:rPr>
          <w:rFonts w:ascii="Times New Roman" w:hAnsi="Times New Roman"/>
          <w:sz w:val="24"/>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b/>
          <w:sz w:val="24"/>
          <w:szCs w:val="24"/>
        </w:rPr>
        <w:t>Vokális</w:t>
      </w:r>
      <w:r w:rsidRPr="00375E5B">
        <w:rPr>
          <w:rFonts w:ascii="Times New Roman" w:hAnsi="Times New Roman"/>
          <w:sz w:val="24"/>
          <w:szCs w:val="24"/>
        </w:rPr>
        <w:t xml:space="preserve"> (artikulációs) – taktilis csatorna: a mások, vagy magunk által produkált beszédhangok ellenőrzését jelenti tapintás útján. Például gége érintése.</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b/>
          <w:sz w:val="24"/>
          <w:szCs w:val="24"/>
        </w:rPr>
        <w:t>Manuális- taltilis</w:t>
      </w:r>
      <w:r w:rsidRPr="00375E5B">
        <w:rPr>
          <w:rFonts w:ascii="Times New Roman" w:hAnsi="Times New Roman"/>
          <w:sz w:val="24"/>
          <w:szCs w:val="24"/>
        </w:rPr>
        <w:t>: súlyosabb fokú hallás, illetve egyidejűleg látássérült személyek alkalmazzák kommunikációjukban. Amikor egymás tenyerébe írják az információkat.</w:t>
      </w:r>
    </w:p>
    <w:p w:rsidR="006440C6" w:rsidRPr="00375E5B" w:rsidRDefault="006440C6" w:rsidP="006440C6">
      <w:pPr>
        <w:pStyle w:val="Listaszerbekezds"/>
        <w:autoSpaceDE w:val="0"/>
        <w:autoSpaceDN w:val="0"/>
        <w:adjustRightInd w:val="0"/>
        <w:spacing w:after="0" w:line="240" w:lineRule="auto"/>
        <w:jc w:val="both"/>
        <w:rPr>
          <w:rFonts w:ascii="Times New Roman" w:hAnsi="Times New Roman"/>
          <w:sz w:val="24"/>
          <w:szCs w:val="24"/>
        </w:rPr>
      </w:pPr>
    </w:p>
    <w:p w:rsidR="006440C6" w:rsidRPr="00375E5B" w:rsidRDefault="006440C6" w:rsidP="006440C6">
      <w:pPr>
        <w:pStyle w:val="Listaszerbekezds"/>
        <w:tabs>
          <w:tab w:val="left" w:pos="360"/>
        </w:tabs>
        <w:autoSpaceDE w:val="0"/>
        <w:autoSpaceDN w:val="0"/>
        <w:adjustRightInd w:val="0"/>
        <w:spacing w:line="240" w:lineRule="auto"/>
        <w:ind w:left="0"/>
        <w:jc w:val="both"/>
        <w:rPr>
          <w:rFonts w:ascii="Times New Roman" w:hAnsi="Times New Roman"/>
          <w:b/>
          <w:bCs/>
          <w:sz w:val="24"/>
          <w:szCs w:val="24"/>
        </w:rPr>
      </w:pPr>
      <w:r w:rsidRPr="00375E5B">
        <w:rPr>
          <w:rFonts w:ascii="Times New Roman" w:hAnsi="Times New Roman"/>
          <w:b/>
          <w:bCs/>
          <w:sz w:val="24"/>
          <w:szCs w:val="24"/>
        </w:rPr>
        <w:t>8.</w:t>
      </w:r>
      <w:r w:rsidRPr="00375E5B">
        <w:rPr>
          <w:rFonts w:ascii="Times New Roman" w:hAnsi="Times New Roman"/>
          <w:b/>
          <w:bCs/>
          <w:sz w:val="24"/>
          <w:szCs w:val="24"/>
        </w:rPr>
        <w:tab/>
        <w:t>Módszertani útmutatások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A szakképzés eredményességében elsődleges szerepe van az ún. teamben való tevékenykedésnek, azaz a különböző képzettségű szakemberek összehangolt működésének.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A team összetétele:</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közismereti oktatásban résztvevő tanárok,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szakmai, elméleti oktatást végző szakoktatók,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gyógypedagógus tanárok (szurdopedagógus, logopédus),</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a pedagógiai munkát segítők (gyógypedagógiai, pedagógiai asszisztensek),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egyéb szakemberek (szakorvosok, pszichológus, mentálhigiénikus, szociális munkás),</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szükség esetén jeltolmács bevonása a feladatmegértés elősegítéséhez, tanulói visszajelzéshez.</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pStyle w:val="Listaszerbekezds"/>
        <w:autoSpaceDE w:val="0"/>
        <w:autoSpaceDN w:val="0"/>
        <w:adjustRightInd w:val="0"/>
        <w:spacing w:line="240" w:lineRule="auto"/>
        <w:ind w:left="0"/>
        <w:jc w:val="both"/>
        <w:rPr>
          <w:rFonts w:ascii="Times New Roman" w:hAnsi="Times New Roman"/>
          <w:b/>
          <w:bCs/>
          <w:sz w:val="24"/>
          <w:szCs w:val="24"/>
        </w:rPr>
      </w:pPr>
      <w:r w:rsidRPr="00375E5B">
        <w:rPr>
          <w:rFonts w:ascii="Times New Roman" w:hAnsi="Times New Roman"/>
          <w:b/>
          <w:bCs/>
          <w:sz w:val="24"/>
          <w:szCs w:val="24"/>
        </w:rPr>
        <w:t xml:space="preserve">Az oktatás során kiemelt jelentőségű a beszédértés megfelelő körülményeinek biztosítása. </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pedagógusnak, szakoktatónak minden körülmények között jó szájról olvasási képet kell biztosítania. Optimális feltételeket kell teremteni a beszédértés elősegítésére.</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tanár minden fontosabb közlésnél a hallássérült felé fordul természetes, jó szájról olvasási képet nyújtó artikulációval, közepes beszédtempóval és dallamosan, dinamikusan beszél.</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tanár, szakoktató természetes hanghordozással, nyugodt tempóban köznapi hangerővel és artikulációval beszéljen! Előadása érthetőségét természetes gesztusokkal, élénk mimikával, finom testbeszéddel fokozhatja.</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lastRenderedPageBreak/>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bCs/>
          <w:sz w:val="24"/>
          <w:szCs w:val="24"/>
        </w:rPr>
        <w:t>A megértés, bevésés</w:t>
      </w:r>
      <w:r w:rsidRPr="00375E5B">
        <w:rPr>
          <w:rFonts w:ascii="Times New Roman" w:hAnsi="Times New Roman"/>
          <w:b/>
          <w:bCs/>
          <w:sz w:val="24"/>
          <w:szCs w:val="24"/>
        </w:rPr>
        <w:t xml:space="preserve"> </w:t>
      </w:r>
      <w:r w:rsidRPr="00375E5B">
        <w:rPr>
          <w:rFonts w:ascii="Times New Roman" w:hAnsi="Times New Roman"/>
          <w:sz w:val="24"/>
          <w:szCs w:val="24"/>
        </w:rPr>
        <w:t>ellenőrzését szómemória játékokkal, képekkel különböző szövegkörnyezetű előfordulások felismertetésével, önálló szövegbe helyezéssel célszerű gyakoroltatni.</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b/>
          <w:bCs/>
          <w:sz w:val="24"/>
          <w:szCs w:val="24"/>
        </w:rPr>
        <w:t xml:space="preserve">Kiscsoportos oktatási szervezeti formákban </w:t>
      </w:r>
      <w:r w:rsidRPr="00375E5B">
        <w:rPr>
          <w:rFonts w:ascii="Times New Roman" w:hAnsi="Times New Roman"/>
          <w:sz w:val="24"/>
          <w:szCs w:val="24"/>
        </w:rPr>
        <w:t>(pl. csoportbontásban) a hallássérült tanulók ne képezzenek külön csoportot. Mindig a hallók között dolgozzanak a tanulás-tanítás folyamán.  Mindig legyen a csoportban segítője, akihez fordulhat</w:t>
      </w:r>
    </w:p>
    <w:p w:rsidR="006440C6" w:rsidRPr="00375E5B" w:rsidRDefault="006440C6" w:rsidP="006440C6">
      <w:pPr>
        <w:autoSpaceDE w:val="0"/>
        <w:autoSpaceDN w:val="0"/>
        <w:adjustRightInd w:val="0"/>
        <w:jc w:val="both"/>
        <w:rPr>
          <w:rFonts w:ascii="Times New Roman" w:hAnsi="Times New Roman"/>
          <w:sz w:val="24"/>
          <w:szCs w:val="24"/>
        </w:rPr>
      </w:pPr>
    </w:p>
    <w:p w:rsidR="006440C6" w:rsidRPr="00375E5B" w:rsidRDefault="006440C6" w:rsidP="006440C6">
      <w:pPr>
        <w:pStyle w:val="Listaszerbekezds"/>
        <w:autoSpaceDE w:val="0"/>
        <w:autoSpaceDN w:val="0"/>
        <w:adjustRightInd w:val="0"/>
        <w:spacing w:after="0" w:line="240" w:lineRule="auto"/>
        <w:ind w:left="0"/>
        <w:jc w:val="both"/>
        <w:rPr>
          <w:rFonts w:ascii="Times New Roman" w:hAnsi="Times New Roman"/>
          <w:b/>
          <w:bCs/>
          <w:sz w:val="24"/>
          <w:szCs w:val="24"/>
        </w:rPr>
      </w:pPr>
      <w:r w:rsidRPr="00375E5B">
        <w:rPr>
          <w:rFonts w:ascii="Times New Roman" w:hAnsi="Times New Roman"/>
          <w:b/>
          <w:bCs/>
          <w:sz w:val="24"/>
          <w:szCs w:val="24"/>
        </w:rPr>
        <w:t>Egyéb tanulásszervezési kérdések, gyakorlati teendők</w:t>
      </w:r>
    </w:p>
    <w:p w:rsidR="006440C6" w:rsidRPr="00375E5B" w:rsidRDefault="006440C6" w:rsidP="006440C6">
      <w:pPr>
        <w:pStyle w:val="Listaszerbekezds"/>
        <w:autoSpaceDE w:val="0"/>
        <w:autoSpaceDN w:val="0"/>
        <w:adjustRightInd w:val="0"/>
        <w:spacing w:after="0" w:line="240" w:lineRule="auto"/>
        <w:ind w:left="0"/>
        <w:jc w:val="both"/>
        <w:rPr>
          <w:rFonts w:ascii="Times New Roman" w:hAnsi="Times New Roman"/>
          <w:b/>
          <w:bCs/>
          <w:sz w:val="24"/>
          <w:szCs w:val="24"/>
        </w:rPr>
      </w:pP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pedagógus, szakoktató jó szájról olvasási kép nyújtásával segítheti a beszédértést.</w:t>
      </w:r>
    </w:p>
    <w:p w:rsidR="006440C6" w:rsidRPr="00375E5B" w:rsidRDefault="006440C6" w:rsidP="00E33314">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 xml:space="preserve">Az osztályteremben olyan ülőhelyet találjanak, ahonnan közelről láthatja és hallhatjaa tanárt! Ne kerüljön szembe az ablakkal! </w:t>
      </w:r>
    </w:p>
    <w:p w:rsidR="006440C6" w:rsidRPr="00375E5B" w:rsidRDefault="006440C6" w:rsidP="00E33314">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tanulónak biztosított forgószék is előnyös lehet. Célszerű az első padba, jobb vagy bal szélre ültetni a hallássérült diákot.</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megértést a vizuális oktatási módszerekre alapozott ismeretátadás segíti (képek, kép-hang és írásalapú kommunikációs eszközök).</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tanítási órákon nélkülözhetetlen a közvetlen hallást segítő eszközök használata.</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Nehezen kiejthető szakszavak artikulációs ejtésének kialakítását és automatizálását szurdopedagógus, logopédus támogatja.</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Előtérbe kerülnek mind az oktatásban, mind a számonkérésben az írásbeli kommunikációs formák, melyek nyelvi megfogalmazása legyen egyszerű, lényegretörő. Hasznos a tanulóval közösen szerkesztett szakmai szakszótár, szakmai jelszótár segítsége. Az értékelés pozitív és ösztönző legyen.</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 xml:space="preserve"> Mindig a hallók között dolgozzanak a hallássérült tanulók a tanulás-tanítás során.</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 xml:space="preserve">Nem mindig egyszerű a hallássérült tanuló számára a témaváltás. A pedagógus segítheti a hallássérült megértését, ha órákon hangsúlyosabban jelzi ezt, illetve még </w:t>
      </w:r>
      <w:r w:rsidRPr="00375E5B">
        <w:rPr>
          <w:rFonts w:ascii="Times New Roman" w:hAnsi="Times New Roman"/>
          <w:sz w:val="24"/>
          <w:szCs w:val="24"/>
        </w:rPr>
        <w:lastRenderedPageBreak/>
        <w:t>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Fontos a hallássérült tanulóval előzetesen megismertetni és elsajátíttatni a tananyag kulcsfogalmait.</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jegyzetek készítésénél lehet kijelölni segítő diákot/társat, aki az órán segíti a hallássérült diákot annak érdekében, hogy a többi diákkal együtt tudjon haladni. Illetve lehet alkalmazni indigót, fénymásolást.</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Hangsúlyozzuk az órák végén elhangzó információkat!</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Folyamatos legyen az ellenőrzés és értékelés, a tanulási folyamat az egyéni szükséglethez igazodjon.</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hallássérült gyermek, fiatal fejlesztése pedagógiai és egészségügyi célú rehabilitációs eljárásokkal, megfelelő audiológiai ellátással és egyre modernebb hallókészülékek szakszerű használatával történhet.</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Az eredményes nevelést, a szakmai képzés színvonalát az előbbieken túl az általános iskolai tanulmányok, az eddig elért fejlődés is meghatározza.</w:t>
      </w:r>
    </w:p>
    <w:p w:rsidR="006440C6" w:rsidRPr="00375E5B" w:rsidRDefault="006440C6" w:rsidP="006440C6">
      <w:pPr>
        <w:pStyle w:val="Listaszerbekezds"/>
        <w:numPr>
          <w:ilvl w:val="0"/>
          <w:numId w:val="36"/>
        </w:numPr>
        <w:autoSpaceDE w:val="0"/>
        <w:autoSpaceDN w:val="0"/>
        <w:adjustRightInd w:val="0"/>
        <w:spacing w:after="0" w:line="240" w:lineRule="auto"/>
        <w:contextualSpacing/>
        <w:jc w:val="both"/>
        <w:rPr>
          <w:rFonts w:ascii="Times New Roman" w:hAnsi="Times New Roman"/>
          <w:sz w:val="24"/>
          <w:szCs w:val="24"/>
        </w:rPr>
      </w:pPr>
      <w:r w:rsidRPr="00375E5B">
        <w:rPr>
          <w:rFonts w:ascii="Times New Roman" w:hAnsi="Times New Roman"/>
          <w:sz w:val="24"/>
          <w:szCs w:val="24"/>
        </w:rPr>
        <w:t>A hallássérült fiatalok oktatása során fokozott figyelmet kell fordítani látásuk védelmére.</w:t>
      </w:r>
    </w:p>
    <w:p w:rsidR="006440C6" w:rsidRPr="00375E5B" w:rsidRDefault="006440C6" w:rsidP="006440C6">
      <w:pPr>
        <w:pStyle w:val="Listaszerbekezds"/>
        <w:autoSpaceDE w:val="0"/>
        <w:autoSpaceDN w:val="0"/>
        <w:adjustRightInd w:val="0"/>
        <w:spacing w:after="0" w:line="240" w:lineRule="auto"/>
        <w:ind w:left="720"/>
        <w:contextualSpacing/>
        <w:jc w:val="both"/>
        <w:rPr>
          <w:rFonts w:ascii="Times New Roman" w:hAnsi="Times New Roman"/>
          <w:sz w:val="24"/>
          <w:szCs w:val="24"/>
        </w:rPr>
      </w:pPr>
    </w:p>
    <w:p w:rsidR="006440C6" w:rsidRPr="00375E5B" w:rsidRDefault="006440C6" w:rsidP="006440C6">
      <w:pPr>
        <w:autoSpaceDE w:val="0"/>
        <w:autoSpaceDN w:val="0"/>
        <w:adjustRightInd w:val="0"/>
        <w:jc w:val="both"/>
        <w:rPr>
          <w:rFonts w:ascii="Times New Roman" w:hAnsi="Times New Roman"/>
          <w:b/>
          <w:sz w:val="24"/>
          <w:szCs w:val="24"/>
        </w:rPr>
      </w:pPr>
      <w:r w:rsidRPr="00375E5B">
        <w:rPr>
          <w:rFonts w:ascii="Times New Roman" w:hAnsi="Times New Roman"/>
          <w:b/>
          <w:sz w:val="24"/>
          <w:szCs w:val="24"/>
        </w:rPr>
        <w:t>9. Hallássérültek pályaválasztásának lehetőségei</w:t>
      </w:r>
    </w:p>
    <w:p w:rsidR="006440C6" w:rsidRPr="00375E5B" w:rsidRDefault="006440C6" w:rsidP="006440C6">
      <w:pPr>
        <w:autoSpaceDE w:val="0"/>
        <w:autoSpaceDN w:val="0"/>
        <w:adjustRightInd w:val="0"/>
        <w:jc w:val="both"/>
        <w:rPr>
          <w:rFonts w:ascii="Times New Roman" w:hAnsi="Times New Roman"/>
          <w:b/>
          <w:sz w:val="24"/>
          <w:szCs w:val="24"/>
        </w:rPr>
      </w:pP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A hallássérült tanulók pályaválasztásának szubjektív</w:t>
      </w:r>
      <w:r w:rsidRPr="00375E5B">
        <w:rPr>
          <w:rFonts w:ascii="Times New Roman" w:hAnsi="Times New Roman"/>
          <w:b/>
          <w:sz w:val="24"/>
          <w:szCs w:val="24"/>
        </w:rPr>
        <w:t xml:space="preserve"> </w:t>
      </w:r>
      <w:r w:rsidRPr="00375E5B">
        <w:rPr>
          <w:rFonts w:ascii="Times New Roman" w:hAnsi="Times New Roman"/>
          <w:sz w:val="24"/>
          <w:szCs w:val="24"/>
        </w:rPr>
        <w:t>meghatározói lehetnek: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b/>
          <w:sz w:val="24"/>
          <w:szCs w:val="24"/>
        </w:rPr>
        <w:t xml:space="preserve">- </w:t>
      </w:r>
      <w:r w:rsidRPr="00375E5B">
        <w:rPr>
          <w:rFonts w:ascii="Times New Roman" w:hAnsi="Times New Roman"/>
          <w:sz w:val="24"/>
          <w:szCs w:val="24"/>
        </w:rPr>
        <w:t>beszédszint</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hallásfok</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személyiség</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xml:space="preserve">- készségek szintje. </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6440C6" w:rsidRPr="00375E5B" w:rsidRDefault="006440C6" w:rsidP="006440C6">
      <w:pPr>
        <w:autoSpaceDE w:val="0"/>
        <w:autoSpaceDN w:val="0"/>
        <w:adjustRightInd w:val="0"/>
        <w:jc w:val="both"/>
        <w:rPr>
          <w:rFonts w:ascii="Times New Roman" w:hAnsi="Times New Roman"/>
          <w:sz w:val="24"/>
          <w:szCs w:val="24"/>
        </w:rPr>
      </w:pPr>
      <w:r w:rsidRPr="00375E5B">
        <w:rPr>
          <w:rFonts w:ascii="Times New Roman" w:hAnsi="Times New Roman"/>
          <w:sz w:val="24"/>
          <w:szCs w:val="24"/>
        </w:rPr>
        <w:t>Továbbá döntő szempont a pályaválasztásnál az iskolai tananyag elsajátításának szintje, hogyan fejlődnek képességei, készségei a tantárgyi tudás tükrében.</w:t>
      </w:r>
    </w:p>
    <w:p w:rsidR="006440C6" w:rsidRPr="00375E5B" w:rsidRDefault="006440C6" w:rsidP="006440C6">
      <w:pPr>
        <w:autoSpaceDE w:val="0"/>
        <w:autoSpaceDN w:val="0"/>
        <w:adjustRightInd w:val="0"/>
        <w:jc w:val="both"/>
        <w:rPr>
          <w:rFonts w:ascii="Times New Roman" w:hAnsi="Times New Roman"/>
          <w:b/>
          <w:sz w:val="24"/>
          <w:szCs w:val="24"/>
        </w:rPr>
      </w:pPr>
    </w:p>
    <w:p w:rsidR="006440C6" w:rsidRPr="00375E5B" w:rsidRDefault="006440C6" w:rsidP="006440C6">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r w:rsidRPr="00375E5B">
        <w:rPr>
          <w:rFonts w:ascii="Times New Roman" w:hAnsi="Times New Roman"/>
          <w:b/>
          <w:bCs/>
          <w:sz w:val="24"/>
          <w:szCs w:val="24"/>
        </w:rPr>
        <w:t>10.</w:t>
      </w:r>
      <w:r w:rsidRPr="00375E5B">
        <w:rPr>
          <w:rFonts w:ascii="Times New Roman" w:hAnsi="Times New Roman"/>
          <w:b/>
          <w:bCs/>
          <w:sz w:val="24"/>
          <w:szCs w:val="24"/>
        </w:rPr>
        <w:tab/>
        <w:t>A szakmai képzésen túl kiemelt speciális nevelési feladatok</w:t>
      </w:r>
    </w:p>
    <w:p w:rsidR="006440C6" w:rsidRPr="00375E5B" w:rsidRDefault="006440C6" w:rsidP="006440C6">
      <w:pPr>
        <w:pStyle w:val="Listaszerbekezds"/>
        <w:tabs>
          <w:tab w:val="left" w:pos="360"/>
        </w:tabs>
        <w:autoSpaceDE w:val="0"/>
        <w:autoSpaceDN w:val="0"/>
        <w:adjustRightInd w:val="0"/>
        <w:spacing w:after="0" w:line="240" w:lineRule="auto"/>
        <w:ind w:left="0"/>
        <w:jc w:val="both"/>
        <w:rPr>
          <w:rFonts w:ascii="Times New Roman" w:hAnsi="Times New Roman"/>
          <w:b/>
          <w:bCs/>
          <w:sz w:val="24"/>
          <w:szCs w:val="24"/>
        </w:rPr>
      </w:pPr>
    </w:p>
    <w:p w:rsidR="006440C6" w:rsidRPr="00375E5B" w:rsidRDefault="006440C6" w:rsidP="006440C6">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75E5B">
        <w:rPr>
          <w:rFonts w:ascii="Times New Roman" w:hAnsi="Times New Roman"/>
          <w:sz w:val="24"/>
          <w:szCs w:val="24"/>
        </w:rPr>
        <w:t>- Fontos feladat a szociális kapcsolatrendszer kiépítése, fejlesztése, az érintkezési formák pontos értelmezése, a megfelelő nyelvi formák elsajátítása a személyiség harmonikus fejlesztése érdekében.</w:t>
      </w:r>
    </w:p>
    <w:p w:rsidR="006440C6" w:rsidRPr="00375E5B" w:rsidRDefault="006440C6" w:rsidP="006440C6">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75E5B">
        <w:rPr>
          <w:rFonts w:ascii="Times New Roman" w:hAnsi="Times New Roman"/>
          <w:sz w:val="24"/>
          <w:szCs w:val="24"/>
        </w:rPr>
        <w:t>- Elengedhetetlen az ismeretek bővítésével kapcsolatos fogalomrendszer pontos kiépítése, a kognitív funkciók szintjeinek állandó fejlesztése.</w:t>
      </w:r>
    </w:p>
    <w:p w:rsidR="006440C6" w:rsidRPr="00375E5B" w:rsidRDefault="006440C6" w:rsidP="006440C6">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75E5B">
        <w:rPr>
          <w:rFonts w:ascii="Times New Roman" w:hAnsi="Times New Roman"/>
          <w:sz w:val="24"/>
          <w:szCs w:val="24"/>
        </w:rPr>
        <w:t>- Fontos a vizuális percepció, az önkifejezés, önmegvalósítás, a valóság képi feldolgozásának bekapcsolása a tanítás-tanulás folyamatába a személyiség kibontakoztatása céljából.</w:t>
      </w:r>
    </w:p>
    <w:p w:rsidR="006440C6" w:rsidRPr="00375E5B" w:rsidRDefault="006440C6" w:rsidP="006440C6">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75E5B">
        <w:rPr>
          <w:rFonts w:ascii="Times New Roman" w:hAnsi="Times New Roman"/>
          <w:sz w:val="24"/>
          <w:szCs w:val="24"/>
        </w:rPr>
        <w:lastRenderedPageBreak/>
        <w:t>- Mozgás, ritmus, a beszéd-ritmus intenzív fejlesztése az oktatás valamennyi szakaszában.</w:t>
      </w:r>
    </w:p>
    <w:p w:rsidR="006440C6" w:rsidRPr="00375E5B" w:rsidRDefault="006440C6" w:rsidP="006440C6">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75E5B">
        <w:rPr>
          <w:rFonts w:ascii="Times New Roman" w:hAnsi="Times New Roman"/>
          <w:sz w:val="24"/>
          <w:szCs w:val="24"/>
        </w:rPr>
        <w:t>- Szükséges a tehetség gondozása.</w:t>
      </w:r>
    </w:p>
    <w:p w:rsidR="006440C6" w:rsidRPr="00375E5B" w:rsidRDefault="006440C6" w:rsidP="006440C6">
      <w:pPr>
        <w:pStyle w:val="Listaszerbekezds"/>
        <w:autoSpaceDE w:val="0"/>
        <w:autoSpaceDN w:val="0"/>
        <w:adjustRightInd w:val="0"/>
        <w:spacing w:after="0" w:line="240" w:lineRule="auto"/>
        <w:ind w:left="720"/>
        <w:contextualSpacing/>
        <w:jc w:val="both"/>
        <w:rPr>
          <w:rFonts w:ascii="Times New Roman" w:hAnsi="Times New Roman"/>
          <w:sz w:val="24"/>
          <w:szCs w:val="24"/>
        </w:rPr>
      </w:pPr>
      <w:r w:rsidRPr="00375E5B">
        <w:rPr>
          <w:rFonts w:ascii="Times New Roman" w:hAnsi="Times New Roman"/>
          <w:sz w:val="24"/>
          <w:szCs w:val="24"/>
        </w:rPr>
        <w:t>- Fel kell készíteni a diákokat a felnőttek, a munka világába való beilleszkedésre.</w:t>
      </w:r>
    </w:p>
    <w:p w:rsidR="006440C6" w:rsidRPr="00375E5B" w:rsidRDefault="006440C6" w:rsidP="006440C6">
      <w:pPr>
        <w:jc w:val="both"/>
        <w:rPr>
          <w:rFonts w:ascii="Times New Roman" w:hAnsi="Times New Roman"/>
          <w:sz w:val="24"/>
          <w:szCs w:val="24"/>
        </w:rPr>
      </w:pPr>
    </w:p>
    <w:p w:rsidR="000E0745" w:rsidRPr="00E33314" w:rsidRDefault="000E0745" w:rsidP="000E0745">
      <w:pPr>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b/>
          <w:i/>
          <w:kern w:val="1"/>
          <w:sz w:val="24"/>
          <w:szCs w:val="24"/>
          <w:lang w:eastAsia="hi-IN" w:bidi="hi-IN"/>
        </w:rPr>
      </w:pPr>
    </w:p>
    <w:p w:rsidR="000E0745" w:rsidRPr="00375E5B" w:rsidRDefault="000E0745" w:rsidP="000E0745">
      <w:pPr>
        <w:widowControl w:val="0"/>
        <w:numPr>
          <w:ilvl w:val="0"/>
          <w:numId w:val="2"/>
        </w:numPr>
        <w:suppressAutoHyphens/>
        <w:jc w:val="both"/>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t>Szakiskolai óraterv OKJ szerinti szakképesítés oktatásához</w:t>
      </w:r>
    </w:p>
    <w:p w:rsidR="000E0745" w:rsidRPr="00375E5B" w:rsidRDefault="000E0745" w:rsidP="000E0745">
      <w:pPr>
        <w:jc w:val="both"/>
        <w:rPr>
          <w:rFonts w:ascii="Times New Roman" w:hAnsi="Times New Roman"/>
          <w:sz w:val="24"/>
          <w:szCs w:val="24"/>
        </w:rPr>
      </w:pPr>
    </w:p>
    <w:p w:rsidR="004065DD" w:rsidRPr="00375E5B" w:rsidRDefault="004065DD" w:rsidP="00E33314">
      <w:pPr>
        <w:widowControl w:val="0"/>
        <w:shd w:val="clear" w:color="auto" w:fill="FFFFFF"/>
        <w:suppressAutoHyphens/>
        <w:rPr>
          <w:rFonts w:ascii="Times New Roman" w:hAnsi="Times New Roman"/>
          <w:szCs w:val="24"/>
        </w:rPr>
      </w:pPr>
      <w:r w:rsidRPr="00375E5B">
        <w:rPr>
          <w:rFonts w:ascii="Times New Roman" w:eastAsia="Lucida Sans Unicode" w:hAnsi="Times New Roman"/>
          <w:kern w:val="1"/>
          <w:szCs w:val="24"/>
          <w:lang w:eastAsia="hi-IN" w:bidi="hi-IN"/>
        </w:rPr>
        <w:t>A szakképesítés képzésének heti és éves szakmai óraszámai</w:t>
      </w:r>
      <w:r w:rsidRPr="00375E5B">
        <w:rPr>
          <w:rFonts w:ascii="Times New Roman" w:hAnsi="Times New Roman"/>
          <w:szCs w:val="24"/>
        </w:rPr>
        <w:t>:</w:t>
      </w:r>
    </w:p>
    <w:p w:rsidR="004065DD" w:rsidRPr="00375E5B" w:rsidRDefault="004065DD" w:rsidP="004065DD">
      <w:pPr>
        <w:widowControl w:val="0"/>
        <w:shd w:val="clear" w:color="auto" w:fill="FFFFFF"/>
        <w:suppressAutoHyphens/>
        <w:jc w:val="center"/>
        <w:rPr>
          <w:rFonts w:ascii="Times New Roman" w:hAnsi="Times New Roman"/>
          <w:szCs w:val="24"/>
        </w:rPr>
      </w:pPr>
    </w:p>
    <w:tbl>
      <w:tblPr>
        <w:tblW w:w="0" w:type="auto"/>
        <w:tblInd w:w="55" w:type="dxa"/>
        <w:tblCellMar>
          <w:left w:w="70" w:type="dxa"/>
          <w:right w:w="70" w:type="dxa"/>
        </w:tblCellMar>
        <w:tblLook w:val="04A0" w:firstRow="1" w:lastRow="0" w:firstColumn="1" w:lastColumn="0" w:noHBand="0" w:noVBand="1"/>
      </w:tblPr>
      <w:tblGrid>
        <w:gridCol w:w="1533"/>
        <w:gridCol w:w="952"/>
        <w:gridCol w:w="953"/>
        <w:gridCol w:w="953"/>
        <w:gridCol w:w="953"/>
        <w:gridCol w:w="952"/>
        <w:gridCol w:w="953"/>
        <w:gridCol w:w="953"/>
        <w:gridCol w:w="953"/>
      </w:tblGrid>
      <w:tr w:rsidR="00D26588" w:rsidRPr="00375E5B" w:rsidTr="004065DD">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 </w:t>
            </w:r>
          </w:p>
        </w:tc>
        <w:tc>
          <w:tcPr>
            <w:tcW w:w="952" w:type="dxa"/>
            <w:tcBorders>
              <w:top w:val="single" w:sz="8" w:space="0" w:color="auto"/>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9. évfolyam</w:t>
            </w:r>
          </w:p>
        </w:tc>
        <w:tc>
          <w:tcPr>
            <w:tcW w:w="953" w:type="dxa"/>
            <w:tcBorders>
              <w:top w:val="single" w:sz="8" w:space="0" w:color="auto"/>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9. évfolyam</w:t>
            </w:r>
          </w:p>
        </w:tc>
        <w:tc>
          <w:tcPr>
            <w:tcW w:w="953" w:type="dxa"/>
            <w:tcBorders>
              <w:top w:val="single" w:sz="8" w:space="0" w:color="auto"/>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10. évfolyam</w:t>
            </w:r>
          </w:p>
        </w:tc>
        <w:tc>
          <w:tcPr>
            <w:tcW w:w="953" w:type="dxa"/>
            <w:tcBorders>
              <w:top w:val="single" w:sz="8" w:space="0" w:color="auto"/>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10. évfolyam</w:t>
            </w:r>
          </w:p>
        </w:tc>
        <w:tc>
          <w:tcPr>
            <w:tcW w:w="952" w:type="dxa"/>
            <w:tcBorders>
              <w:top w:val="single" w:sz="8" w:space="0" w:color="auto"/>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11. évfolyam</w:t>
            </w:r>
          </w:p>
        </w:tc>
        <w:tc>
          <w:tcPr>
            <w:tcW w:w="953" w:type="dxa"/>
            <w:tcBorders>
              <w:top w:val="single" w:sz="8" w:space="0" w:color="auto"/>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11. évfolyam</w:t>
            </w:r>
          </w:p>
        </w:tc>
        <w:tc>
          <w:tcPr>
            <w:tcW w:w="953" w:type="dxa"/>
            <w:tcBorders>
              <w:top w:val="single" w:sz="8" w:space="0" w:color="auto"/>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12. évfolyam</w:t>
            </w:r>
          </w:p>
        </w:tc>
        <w:tc>
          <w:tcPr>
            <w:tcW w:w="953" w:type="dxa"/>
            <w:tcBorders>
              <w:top w:val="single" w:sz="8" w:space="0" w:color="auto"/>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12. évfolyam</w:t>
            </w:r>
          </w:p>
        </w:tc>
      </w:tr>
      <w:tr w:rsidR="00D26588" w:rsidRPr="00375E5B" w:rsidTr="004065DD">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c>
          <w:tcPr>
            <w:tcW w:w="952"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éves óraszám</w:t>
            </w:r>
          </w:p>
        </w:tc>
        <w:tc>
          <w:tcPr>
            <w:tcW w:w="953"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éves óraszám</w:t>
            </w:r>
          </w:p>
        </w:tc>
        <w:tc>
          <w:tcPr>
            <w:tcW w:w="952"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éves óraszám</w:t>
            </w:r>
          </w:p>
        </w:tc>
        <w:tc>
          <w:tcPr>
            <w:tcW w:w="953"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éves óraszám</w:t>
            </w:r>
          </w:p>
        </w:tc>
      </w:tr>
      <w:tr w:rsidR="00D26588" w:rsidRPr="00375E5B" w:rsidTr="004065DD">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c>
          <w:tcPr>
            <w:tcW w:w="952"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36 héttel</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36 héttel</w:t>
            </w:r>
          </w:p>
        </w:tc>
        <w:tc>
          <w:tcPr>
            <w:tcW w:w="952"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36 héttel</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31 héttel</w:t>
            </w:r>
          </w:p>
        </w:tc>
      </w:tr>
      <w:tr w:rsidR="00D26588" w:rsidRPr="00375E5B" w:rsidTr="004065DD">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Közismeret</w:t>
            </w:r>
          </w:p>
        </w:tc>
        <w:tc>
          <w:tcPr>
            <w:tcW w:w="952"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378</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11,5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414</w:t>
            </w:r>
          </w:p>
        </w:tc>
        <w:tc>
          <w:tcPr>
            <w:tcW w:w="952"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378</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325,5</w:t>
            </w:r>
          </w:p>
        </w:tc>
      </w:tr>
      <w:tr w:rsidR="00D26588" w:rsidRPr="00375E5B" w:rsidTr="004065DD">
        <w:trPr>
          <w:trHeight w:val="6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Szakmai elmélet és gyakorlat együtt</w:t>
            </w:r>
          </w:p>
        </w:tc>
        <w:tc>
          <w:tcPr>
            <w:tcW w:w="952"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756+70</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756+105</w:t>
            </w:r>
          </w:p>
        </w:tc>
        <w:tc>
          <w:tcPr>
            <w:tcW w:w="952"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756+105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651</w:t>
            </w:r>
          </w:p>
        </w:tc>
      </w:tr>
      <w:tr w:rsidR="00D26588" w:rsidRPr="00375E5B" w:rsidTr="004065DD">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Összesen</w:t>
            </w:r>
          </w:p>
        </w:tc>
        <w:tc>
          <w:tcPr>
            <w:tcW w:w="952"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1134+70</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32,5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1170+105</w:t>
            </w:r>
          </w:p>
        </w:tc>
        <w:tc>
          <w:tcPr>
            <w:tcW w:w="952"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1134+105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976,5</w:t>
            </w:r>
          </w:p>
        </w:tc>
      </w:tr>
      <w:tr w:rsidR="00D26588" w:rsidRPr="00375E5B" w:rsidTr="004065DD">
        <w:trPr>
          <w:trHeight w:val="300"/>
        </w:trPr>
        <w:tc>
          <w:tcPr>
            <w:tcW w:w="0" w:type="auto"/>
            <w:tcBorders>
              <w:top w:val="nil"/>
              <w:left w:val="single" w:sz="8" w:space="0" w:color="auto"/>
              <w:bottom w:val="nil"/>
              <w:right w:val="single" w:sz="8" w:space="0" w:color="auto"/>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 xml:space="preserve">8-10% szabad sáv </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72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54</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54</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46,5</w:t>
            </w:r>
          </w:p>
        </w:tc>
      </w:tr>
      <w:tr w:rsidR="00D26588" w:rsidRPr="00375E5B" w:rsidTr="004065DD">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(közismereti rész)</w:t>
            </w:r>
          </w:p>
        </w:tc>
        <w:tc>
          <w:tcPr>
            <w:tcW w:w="952"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r>
      <w:tr w:rsidR="00D26588" w:rsidRPr="00375E5B" w:rsidTr="004065DD">
        <w:trPr>
          <w:trHeight w:val="300"/>
        </w:trPr>
        <w:tc>
          <w:tcPr>
            <w:tcW w:w="0" w:type="auto"/>
            <w:tcBorders>
              <w:top w:val="nil"/>
              <w:left w:val="single" w:sz="8" w:space="0" w:color="auto"/>
              <w:bottom w:val="nil"/>
              <w:right w:val="single" w:sz="8" w:space="0" w:color="auto"/>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 xml:space="preserve">8-10% szabad sáv </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54</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72</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72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62</w:t>
            </w:r>
          </w:p>
        </w:tc>
      </w:tr>
      <w:tr w:rsidR="00D26588" w:rsidRPr="00375E5B" w:rsidTr="004065DD">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(szakmai rész)</w:t>
            </w:r>
          </w:p>
        </w:tc>
        <w:tc>
          <w:tcPr>
            <w:tcW w:w="952"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jc w:val="center"/>
              <w:rPr>
                <w:rFonts w:ascii="Times New Roman" w:hAnsi="Times New Roman"/>
                <w:sz w:val="20"/>
                <w:szCs w:val="20"/>
              </w:rPr>
            </w:pPr>
          </w:p>
        </w:tc>
      </w:tr>
      <w:tr w:rsidR="00D26588" w:rsidRPr="00375E5B" w:rsidTr="004065DD">
        <w:trPr>
          <w:trHeight w:val="300"/>
        </w:trPr>
        <w:tc>
          <w:tcPr>
            <w:tcW w:w="0" w:type="auto"/>
            <w:tcBorders>
              <w:top w:val="nil"/>
              <w:left w:val="single" w:sz="8" w:space="0" w:color="auto"/>
              <w:bottom w:val="nil"/>
              <w:right w:val="single" w:sz="8" w:space="0" w:color="auto"/>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Mindösszesen</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1260</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36</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1296</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1260</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1085</w:t>
            </w:r>
          </w:p>
        </w:tc>
      </w:tr>
      <w:tr w:rsidR="004065DD" w:rsidRPr="00375E5B" w:rsidTr="004065DD">
        <w:trPr>
          <w:trHeight w:val="6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(teljes képzés ideje)</w:t>
            </w:r>
          </w:p>
        </w:tc>
        <w:tc>
          <w:tcPr>
            <w:tcW w:w="952"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sz w:val="20"/>
                <w:szCs w:val="20"/>
              </w:rPr>
            </w:pPr>
          </w:p>
        </w:tc>
      </w:tr>
    </w:tbl>
    <w:p w:rsidR="004065DD" w:rsidRPr="00375E5B" w:rsidRDefault="004065DD" w:rsidP="004065DD">
      <w:pPr>
        <w:rPr>
          <w:rFonts w:ascii="Times New Roman" w:hAnsi="Times New Roman"/>
          <w:szCs w:val="24"/>
        </w:rPr>
      </w:pPr>
    </w:p>
    <w:p w:rsidR="004065DD" w:rsidRPr="00375E5B" w:rsidRDefault="004065DD" w:rsidP="004065DD">
      <w:pPr>
        <w:rPr>
          <w:rFonts w:ascii="Times New Roman" w:hAnsi="Times New Roman"/>
          <w:sz w:val="24"/>
          <w:szCs w:val="24"/>
        </w:rPr>
      </w:pPr>
      <w:r w:rsidRPr="00375E5B">
        <w:rPr>
          <w:rFonts w:ascii="Times New Roman" w:hAnsi="Times New Roman"/>
          <w:sz w:val="24"/>
          <w:szCs w:val="24"/>
        </w:rPr>
        <w:t xml:space="preserve">A szakképesítés oktatására fordítható idő </w:t>
      </w:r>
      <w:r w:rsidRPr="00375E5B">
        <w:rPr>
          <w:rFonts w:ascii="Times New Roman" w:hAnsi="Times New Roman"/>
          <w:b/>
          <w:sz w:val="24"/>
          <w:szCs w:val="24"/>
        </w:rPr>
        <w:t>3459</w:t>
      </w:r>
      <w:r w:rsidRPr="00375E5B">
        <w:rPr>
          <w:rFonts w:ascii="Times New Roman" w:hAnsi="Times New Roman"/>
          <w:sz w:val="24"/>
          <w:szCs w:val="24"/>
        </w:rPr>
        <w:t xml:space="preserve"> óra (</w:t>
      </w:r>
      <w:r w:rsidRPr="00375E5B">
        <w:rPr>
          <w:rFonts w:ascii="Times New Roman" w:eastAsia="Calibri" w:hAnsi="Times New Roman"/>
          <w:sz w:val="24"/>
          <w:szCs w:val="24"/>
        </w:rPr>
        <w:t>756+70+756+105+756+105+651+54+72+72+62</w:t>
      </w:r>
      <w:r w:rsidRPr="00375E5B">
        <w:rPr>
          <w:rFonts w:ascii="Times New Roman" w:hAnsi="Times New Roman"/>
          <w:sz w:val="24"/>
          <w:szCs w:val="24"/>
        </w:rPr>
        <w:t>) nyári összefüggő gyakorlattal és szakmai szabadsávval együtt.</w:t>
      </w:r>
    </w:p>
    <w:p w:rsidR="004065DD" w:rsidRPr="00375E5B" w:rsidRDefault="004065DD" w:rsidP="000E0745">
      <w:pPr>
        <w:jc w:val="both"/>
        <w:rPr>
          <w:rFonts w:ascii="Times New Roman" w:hAnsi="Times New Roman"/>
          <w:sz w:val="24"/>
          <w:szCs w:val="24"/>
        </w:rPr>
      </w:pPr>
    </w:p>
    <w:p w:rsidR="000E0745" w:rsidRPr="00375E5B" w:rsidRDefault="000E0745" w:rsidP="000E0745">
      <w:pPr>
        <w:rPr>
          <w:rFonts w:ascii="Times New Roman" w:hAnsi="Times New Roman"/>
          <w:sz w:val="24"/>
          <w:szCs w:val="24"/>
        </w:rPr>
      </w:pPr>
      <w:r w:rsidRPr="00375E5B">
        <w:rPr>
          <w:rFonts w:ascii="Times New Roman" w:hAnsi="Times New Roman"/>
          <w:sz w:val="24"/>
          <w:szCs w:val="24"/>
        </w:rPr>
        <w:br w:type="page"/>
      </w:r>
    </w:p>
    <w:p w:rsidR="000E0745" w:rsidRPr="00375E5B" w:rsidRDefault="000E0745" w:rsidP="000E0745">
      <w:pPr>
        <w:widowControl w:val="0"/>
        <w:shd w:val="clear" w:color="auto" w:fill="FFFFFF"/>
        <w:suppressAutoHyphens/>
        <w:jc w:val="center"/>
        <w:rPr>
          <w:rFonts w:ascii="Times New Roman" w:hAnsi="Times New Roman"/>
          <w:sz w:val="24"/>
          <w:szCs w:val="24"/>
        </w:rPr>
      </w:pPr>
      <w:r w:rsidRPr="00375E5B">
        <w:rPr>
          <w:rFonts w:ascii="Times New Roman" w:hAnsi="Times New Roman"/>
          <w:sz w:val="24"/>
          <w:szCs w:val="24"/>
        </w:rPr>
        <w:lastRenderedPageBreak/>
        <w:t>1. számú táblázat</w:t>
      </w:r>
    </w:p>
    <w:p w:rsidR="000E0745" w:rsidRPr="00375E5B" w:rsidRDefault="000E0745" w:rsidP="000E0745">
      <w:pPr>
        <w:jc w:val="center"/>
        <w:outlineLvl w:val="2"/>
        <w:rPr>
          <w:rFonts w:ascii="Times New Roman" w:hAnsi="Times New Roman"/>
          <w:b/>
          <w:sz w:val="24"/>
          <w:szCs w:val="24"/>
        </w:rPr>
      </w:pPr>
      <w:r w:rsidRPr="00375E5B">
        <w:rPr>
          <w:rFonts w:ascii="Times New Roman" w:hAnsi="Times New Roman"/>
          <w:b/>
          <w:sz w:val="24"/>
          <w:szCs w:val="24"/>
        </w:rPr>
        <w:t>A szakmai követelménymodulokhoz rendelt tantárgyak heti óraszáma évfolyamonként szabadsáv nélkül</w:t>
      </w:r>
    </w:p>
    <w:p w:rsidR="004065DD" w:rsidRPr="00375E5B" w:rsidRDefault="004065DD" w:rsidP="000E0745">
      <w:pPr>
        <w:jc w:val="center"/>
        <w:outlineLvl w:val="2"/>
        <w:rPr>
          <w:rFonts w:ascii="Times New Roman" w:hAnsi="Times New Roman"/>
          <w:b/>
          <w:sz w:val="24"/>
          <w:szCs w:val="24"/>
        </w:rPr>
      </w:pPr>
    </w:p>
    <w:tbl>
      <w:tblPr>
        <w:tblW w:w="10964" w:type="dxa"/>
        <w:jc w:val="center"/>
        <w:tblLayout w:type="fixed"/>
        <w:tblCellMar>
          <w:left w:w="70" w:type="dxa"/>
          <w:right w:w="70" w:type="dxa"/>
        </w:tblCellMar>
        <w:tblLook w:val="04A0" w:firstRow="1" w:lastRow="0" w:firstColumn="1" w:lastColumn="0" w:noHBand="0" w:noVBand="1"/>
      </w:tblPr>
      <w:tblGrid>
        <w:gridCol w:w="2016"/>
        <w:gridCol w:w="2016"/>
        <w:gridCol w:w="648"/>
        <w:gridCol w:w="709"/>
        <w:gridCol w:w="565"/>
        <w:gridCol w:w="567"/>
        <w:gridCol w:w="567"/>
        <w:gridCol w:w="522"/>
        <w:gridCol w:w="754"/>
        <w:gridCol w:w="709"/>
        <w:gridCol w:w="567"/>
        <w:gridCol w:w="548"/>
        <w:gridCol w:w="776"/>
      </w:tblGrid>
      <w:tr w:rsidR="00D26588" w:rsidRPr="00375E5B" w:rsidTr="004E7753">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 Szakmai követelmény-modulok</w:t>
            </w:r>
          </w:p>
        </w:tc>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Tantárgyak</w:t>
            </w:r>
          </w:p>
        </w:tc>
        <w:tc>
          <w:tcPr>
            <w:tcW w:w="6932" w:type="dxa"/>
            <w:gridSpan w:val="11"/>
            <w:tcBorders>
              <w:top w:val="single" w:sz="8" w:space="0" w:color="auto"/>
              <w:left w:val="nil"/>
              <w:bottom w:val="single" w:sz="8" w:space="0" w:color="auto"/>
              <w:right w:val="single" w:sz="8" w:space="0" w:color="000000"/>
            </w:tcBorders>
            <w:shd w:val="clear" w:color="auto" w:fill="auto"/>
            <w:noWrap/>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Heti óraszám</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b/>
                <w:bCs/>
                <w:sz w:val="20"/>
                <w:szCs w:val="20"/>
              </w:rPr>
            </w:pPr>
          </w:p>
        </w:tc>
        <w:tc>
          <w:tcPr>
            <w:tcW w:w="2016" w:type="dxa"/>
            <w:vMerge/>
            <w:tcBorders>
              <w:top w:val="single" w:sz="8" w:space="0" w:color="auto"/>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b/>
                <w:bCs/>
                <w:sz w:val="20"/>
                <w:szCs w:val="20"/>
              </w:rPr>
            </w:pPr>
          </w:p>
        </w:tc>
        <w:tc>
          <w:tcPr>
            <w:tcW w:w="1922" w:type="dxa"/>
            <w:gridSpan w:val="3"/>
            <w:tcBorders>
              <w:top w:val="single" w:sz="8" w:space="0" w:color="auto"/>
              <w:left w:val="nil"/>
              <w:bottom w:val="single" w:sz="8" w:space="0" w:color="auto"/>
              <w:right w:val="single" w:sz="8" w:space="0" w:color="000000"/>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9. évfolyam</w:t>
            </w:r>
          </w:p>
        </w:tc>
        <w:tc>
          <w:tcPr>
            <w:tcW w:w="1656" w:type="dxa"/>
            <w:gridSpan w:val="3"/>
            <w:tcBorders>
              <w:top w:val="single" w:sz="8" w:space="0" w:color="auto"/>
              <w:left w:val="nil"/>
              <w:bottom w:val="single" w:sz="8" w:space="0" w:color="auto"/>
              <w:right w:val="single" w:sz="8" w:space="0" w:color="000000"/>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10. évfolyam</w:t>
            </w:r>
          </w:p>
        </w:tc>
        <w:tc>
          <w:tcPr>
            <w:tcW w:w="2030" w:type="dxa"/>
            <w:gridSpan w:val="3"/>
            <w:tcBorders>
              <w:top w:val="single" w:sz="8" w:space="0" w:color="auto"/>
              <w:left w:val="nil"/>
              <w:bottom w:val="single" w:sz="8" w:space="0" w:color="auto"/>
              <w:right w:val="single" w:sz="8" w:space="0" w:color="000000"/>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11. évfolyam</w:t>
            </w:r>
          </w:p>
        </w:tc>
        <w:tc>
          <w:tcPr>
            <w:tcW w:w="1324" w:type="dxa"/>
            <w:gridSpan w:val="2"/>
            <w:tcBorders>
              <w:top w:val="single" w:sz="8" w:space="0" w:color="auto"/>
              <w:left w:val="nil"/>
              <w:bottom w:val="single" w:sz="8" w:space="0" w:color="auto"/>
              <w:right w:val="single" w:sz="8" w:space="0" w:color="000000"/>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12. évfolyam</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b/>
                <w:bCs/>
                <w:sz w:val="20"/>
                <w:szCs w:val="20"/>
              </w:rPr>
            </w:pPr>
          </w:p>
        </w:tc>
        <w:tc>
          <w:tcPr>
            <w:tcW w:w="2016" w:type="dxa"/>
            <w:vMerge/>
            <w:tcBorders>
              <w:top w:val="single" w:sz="8" w:space="0" w:color="auto"/>
              <w:left w:val="single" w:sz="8" w:space="0" w:color="auto"/>
              <w:bottom w:val="single" w:sz="8" w:space="0" w:color="000000"/>
              <w:right w:val="single" w:sz="8" w:space="0" w:color="auto"/>
            </w:tcBorders>
            <w:vAlign w:val="center"/>
            <w:hideMark/>
          </w:tcPr>
          <w:p w:rsidR="004065DD" w:rsidRPr="00375E5B" w:rsidRDefault="004065DD" w:rsidP="004065DD">
            <w:pPr>
              <w:rPr>
                <w:rFonts w:ascii="Times New Roman" w:hAnsi="Times New Roman"/>
                <w:b/>
                <w:bCs/>
                <w:sz w:val="20"/>
                <w:szCs w:val="20"/>
              </w:rPr>
            </w:pPr>
          </w:p>
        </w:tc>
        <w:tc>
          <w:tcPr>
            <w:tcW w:w="648"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e</w:t>
            </w:r>
          </w:p>
        </w:tc>
        <w:tc>
          <w:tcPr>
            <w:tcW w:w="709"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gy</w:t>
            </w:r>
          </w:p>
        </w:tc>
        <w:tc>
          <w:tcPr>
            <w:tcW w:w="565" w:type="dxa"/>
            <w:tcBorders>
              <w:top w:val="nil"/>
              <w:left w:val="nil"/>
              <w:bottom w:val="nil"/>
              <w:right w:val="single" w:sz="8" w:space="0" w:color="auto"/>
            </w:tcBorders>
            <w:shd w:val="clear" w:color="000000" w:fill="C0C0C0"/>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ögy</w:t>
            </w:r>
          </w:p>
        </w:tc>
        <w:tc>
          <w:tcPr>
            <w:tcW w:w="567"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e</w:t>
            </w:r>
          </w:p>
        </w:tc>
        <w:tc>
          <w:tcPr>
            <w:tcW w:w="567"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gy</w:t>
            </w:r>
          </w:p>
        </w:tc>
        <w:tc>
          <w:tcPr>
            <w:tcW w:w="522" w:type="dxa"/>
            <w:tcBorders>
              <w:top w:val="nil"/>
              <w:left w:val="nil"/>
              <w:bottom w:val="nil"/>
              <w:right w:val="single" w:sz="8" w:space="0" w:color="auto"/>
            </w:tcBorders>
            <w:shd w:val="clear" w:color="000000" w:fill="C0C0C0"/>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ögy</w:t>
            </w:r>
          </w:p>
        </w:tc>
        <w:tc>
          <w:tcPr>
            <w:tcW w:w="754"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e</w:t>
            </w:r>
          </w:p>
        </w:tc>
        <w:tc>
          <w:tcPr>
            <w:tcW w:w="709"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gy</w:t>
            </w:r>
          </w:p>
        </w:tc>
        <w:tc>
          <w:tcPr>
            <w:tcW w:w="567" w:type="dxa"/>
            <w:tcBorders>
              <w:top w:val="nil"/>
              <w:left w:val="nil"/>
              <w:bottom w:val="nil"/>
              <w:right w:val="single" w:sz="8" w:space="0" w:color="auto"/>
            </w:tcBorders>
            <w:shd w:val="clear" w:color="000000" w:fill="C0C0C0"/>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ögy</w:t>
            </w:r>
          </w:p>
        </w:tc>
        <w:tc>
          <w:tcPr>
            <w:tcW w:w="548"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e</w:t>
            </w:r>
          </w:p>
        </w:tc>
        <w:tc>
          <w:tcPr>
            <w:tcW w:w="776" w:type="dxa"/>
            <w:tcBorders>
              <w:top w:val="nil"/>
              <w:left w:val="nil"/>
              <w:bottom w:val="nil"/>
              <w:right w:val="single" w:sz="8" w:space="0" w:color="auto"/>
            </w:tcBorders>
            <w:shd w:val="clear" w:color="auto" w:fill="auto"/>
            <w:vAlign w:val="center"/>
            <w:hideMark/>
          </w:tcPr>
          <w:p w:rsidR="004065DD" w:rsidRPr="00375E5B" w:rsidRDefault="004065DD" w:rsidP="004065DD">
            <w:pPr>
              <w:jc w:val="center"/>
              <w:rPr>
                <w:rFonts w:ascii="Times New Roman" w:hAnsi="Times New Roman"/>
                <w:b/>
                <w:bCs/>
                <w:sz w:val="20"/>
                <w:szCs w:val="20"/>
              </w:rPr>
            </w:pPr>
            <w:r w:rsidRPr="00375E5B">
              <w:rPr>
                <w:rFonts w:ascii="Times New Roman" w:hAnsi="Times New Roman"/>
                <w:b/>
                <w:bCs/>
                <w:sz w:val="20"/>
                <w:szCs w:val="20"/>
              </w:rPr>
              <w:t>gy</w:t>
            </w:r>
          </w:p>
        </w:tc>
      </w:tr>
      <w:tr w:rsidR="00D26588" w:rsidRPr="00375E5B" w:rsidTr="00E33314">
        <w:trPr>
          <w:trHeight w:val="559"/>
          <w:jc w:val="center"/>
        </w:trPr>
        <w:tc>
          <w:tcPr>
            <w:tcW w:w="2016" w:type="dxa"/>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11499-12</w:t>
            </w:r>
            <w:r w:rsidRPr="00375E5B">
              <w:rPr>
                <w:rFonts w:ascii="Times New Roman" w:hAnsi="Times New Roman"/>
                <w:sz w:val="20"/>
                <w:szCs w:val="20"/>
              </w:rPr>
              <w:br/>
              <w:t>Foglalkoztatás II.</w:t>
            </w: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Foglalkoztatás II.</w:t>
            </w:r>
          </w:p>
        </w:tc>
        <w:tc>
          <w:tcPr>
            <w:tcW w:w="648" w:type="dxa"/>
            <w:tcBorders>
              <w:top w:val="single" w:sz="8" w:space="0" w:color="auto"/>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val="restart"/>
            <w:tcBorders>
              <w:top w:val="single" w:sz="8" w:space="0" w:color="auto"/>
              <w:left w:val="nil"/>
              <w:right w:val="single" w:sz="8" w:space="0" w:color="auto"/>
            </w:tcBorders>
            <w:shd w:val="clear" w:color="000000" w:fill="C0C0C0"/>
            <w:noWrap/>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70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val="restart"/>
            <w:tcBorders>
              <w:top w:val="single" w:sz="8" w:space="0" w:color="auto"/>
              <w:left w:val="nil"/>
              <w:right w:val="single" w:sz="8" w:space="0" w:color="auto"/>
            </w:tcBorders>
            <w:shd w:val="clear" w:color="000000" w:fill="C0C0C0"/>
            <w:noWrap/>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105</w:t>
            </w:r>
          </w:p>
        </w:tc>
        <w:tc>
          <w:tcPr>
            <w:tcW w:w="754" w:type="dxa"/>
            <w:tcBorders>
              <w:top w:val="single" w:sz="8" w:space="0" w:color="auto"/>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0,5</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val="restart"/>
            <w:tcBorders>
              <w:top w:val="single" w:sz="8" w:space="0" w:color="auto"/>
              <w:left w:val="nil"/>
              <w:right w:val="single" w:sz="8" w:space="0" w:color="auto"/>
            </w:tcBorders>
            <w:shd w:val="clear" w:color="000000" w:fill="C0C0C0"/>
            <w:noWrap/>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105</w:t>
            </w:r>
          </w:p>
        </w:tc>
        <w:tc>
          <w:tcPr>
            <w:tcW w:w="548" w:type="dxa"/>
            <w:tcBorders>
              <w:top w:val="single" w:sz="8" w:space="0" w:color="auto"/>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single" w:sz="8" w:space="0" w:color="auto"/>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E33314">
        <w:trPr>
          <w:trHeight w:val="559"/>
          <w:jc w:val="center"/>
        </w:trPr>
        <w:tc>
          <w:tcPr>
            <w:tcW w:w="2016" w:type="dxa"/>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11497-12</w:t>
            </w:r>
            <w:r w:rsidRPr="00375E5B">
              <w:rPr>
                <w:rFonts w:ascii="Times New Roman" w:hAnsi="Times New Roman"/>
                <w:sz w:val="20"/>
                <w:szCs w:val="20"/>
              </w:rPr>
              <w:br/>
              <w:t>Foglalkoztatás I.</w:t>
            </w: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Foglalkoztatás 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 w:val="20"/>
                <w:szCs w:val="20"/>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 w:val="20"/>
                <w:szCs w:val="20"/>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 w:val="20"/>
                <w:szCs w:val="20"/>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2</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11613-16</w:t>
            </w:r>
            <w:r w:rsidRPr="00375E5B">
              <w:rPr>
                <w:rFonts w:ascii="Times New Roman" w:hAnsi="Times New Roman"/>
                <w:sz w:val="20"/>
                <w:szCs w:val="20"/>
              </w:rPr>
              <w:br/>
              <w:t>Élelmiszeripari áruismeret kistermelőknek</w:t>
            </w: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Áruismeret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3</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Mikribiológia</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Táplálkozásélettan</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11614-16</w:t>
            </w:r>
            <w:r w:rsidRPr="00375E5B">
              <w:rPr>
                <w:rFonts w:ascii="Times New Roman" w:hAnsi="Times New Roman"/>
                <w:sz w:val="20"/>
                <w:szCs w:val="20"/>
              </w:rPr>
              <w:br/>
              <w:t>Kistermelői tartósítási módok</w:t>
            </w: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Tartósítás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2</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Tartósítás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6</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11615-16</w:t>
            </w:r>
            <w:r w:rsidRPr="00375E5B">
              <w:rPr>
                <w:rFonts w:ascii="Times New Roman" w:hAnsi="Times New Roman"/>
                <w:sz w:val="20"/>
                <w:szCs w:val="20"/>
              </w:rPr>
              <w:br/>
              <w:t>Kistermelői zöldség- és gyümölcsfeldolgozás</w:t>
            </w: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Zöldség-, gyümölcsfeldolgozás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3</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Zöldség-, gyümölcsfeldolgozás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6</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11616-16</w:t>
            </w:r>
            <w:r w:rsidRPr="00375E5B">
              <w:rPr>
                <w:rFonts w:ascii="Times New Roman" w:hAnsi="Times New Roman"/>
                <w:sz w:val="20"/>
                <w:szCs w:val="20"/>
              </w:rPr>
              <w:br/>
              <w:t>Kistermelői húsfeldolgozás</w:t>
            </w: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Húsipar alapjai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2</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Húsipari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7</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11617-16</w:t>
            </w:r>
            <w:r w:rsidRPr="00375E5B">
              <w:rPr>
                <w:rFonts w:ascii="Times New Roman" w:hAnsi="Times New Roman"/>
                <w:sz w:val="20"/>
                <w:szCs w:val="20"/>
              </w:rPr>
              <w:br/>
              <w:t>Kistermelői sütő-, cukrász- és édesipari termékek</w:t>
            </w:r>
            <w:r w:rsidR="00870922">
              <w:rPr>
                <w:rFonts w:ascii="Times New Roman" w:hAnsi="Times New Roman"/>
                <w:sz w:val="20"/>
                <w:szCs w:val="20"/>
              </w:rPr>
              <w:t xml:space="preserve"> előállítása</w:t>
            </w: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Sütő-, cukrászipar alapjai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3</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Édesipar alapjai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Sütő-, cukrász-, édesipari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6</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11618-16</w:t>
            </w:r>
            <w:r w:rsidRPr="00375E5B">
              <w:rPr>
                <w:rFonts w:ascii="Times New Roman" w:hAnsi="Times New Roman"/>
                <w:sz w:val="20"/>
                <w:szCs w:val="20"/>
              </w:rPr>
              <w:br/>
              <w:t>Erjedésipari és jövedéki ismeretek alapjai kistermelőknek</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Sörkészítés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2,5</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Gyümölcsbor-, párlatkészítés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Erjedésipari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6</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11619-16</w:t>
            </w:r>
            <w:r w:rsidRPr="00375E5B">
              <w:rPr>
                <w:rFonts w:ascii="Times New Roman" w:hAnsi="Times New Roman"/>
                <w:sz w:val="20"/>
                <w:szCs w:val="20"/>
              </w:rPr>
              <w:br/>
              <w:t xml:space="preserve">Kistermelői </w:t>
            </w:r>
            <w:r w:rsidRPr="00375E5B">
              <w:rPr>
                <w:rFonts w:ascii="Times New Roman" w:hAnsi="Times New Roman"/>
                <w:sz w:val="20"/>
                <w:szCs w:val="20"/>
              </w:rPr>
              <w:lastRenderedPageBreak/>
              <w:t>tejtermékek és sajt előállítása</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lastRenderedPageBreak/>
              <w:t>Tejtermékelőállítás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1,5</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Sajt és túrókészítés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1,5</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Tejtemékek, sajtkészítés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6</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11620-16</w:t>
            </w:r>
            <w:r w:rsidRPr="00375E5B">
              <w:rPr>
                <w:rFonts w:ascii="Times New Roman" w:hAnsi="Times New Roman"/>
                <w:sz w:val="20"/>
                <w:szCs w:val="20"/>
              </w:rPr>
              <w:br/>
              <w:t>Higiénia és minőségbiztosítás kistermelőknek</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Higiénia</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Minőségbiztosítás</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tcBorders>
              <w:top w:val="nil"/>
              <w:left w:val="single" w:sz="8" w:space="0" w:color="auto"/>
              <w:bottom w:val="single" w:sz="8" w:space="0" w:color="auto"/>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11034-16</w:t>
            </w:r>
            <w:r w:rsidRPr="00375E5B">
              <w:rPr>
                <w:rFonts w:ascii="Times New Roman" w:hAnsi="Times New Roman"/>
                <w:sz w:val="20"/>
                <w:szCs w:val="20"/>
              </w:rPr>
              <w:br/>
              <w:t>Üzemgazdaság, ügyvitel</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Üzemgazdasági, ügyviteli ismeretek</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2</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11035-12</w:t>
            </w:r>
            <w:r w:rsidRPr="00375E5B">
              <w:rPr>
                <w:rFonts w:ascii="Times New Roman" w:hAnsi="Times New Roman"/>
                <w:sz w:val="20"/>
                <w:szCs w:val="20"/>
              </w:rPr>
              <w:br/>
              <w:t>Vendéglátás</w:t>
            </w:r>
          </w:p>
        </w:tc>
        <w:tc>
          <w:tcPr>
            <w:tcW w:w="2016"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Vendéglátás, idegenforgalom</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3</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Vendéglátás, idegenforgalom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4</w:t>
            </w:r>
          </w:p>
        </w:tc>
      </w:tr>
      <w:tr w:rsidR="00D26588" w:rsidRPr="00375E5B" w:rsidTr="004E7753">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11037-12</w:t>
            </w:r>
            <w:r w:rsidRPr="00375E5B">
              <w:rPr>
                <w:rFonts w:ascii="Times New Roman" w:hAnsi="Times New Roman"/>
                <w:sz w:val="20"/>
                <w:szCs w:val="20"/>
              </w:rPr>
              <w:br/>
              <w:t>Falusi vendégfogadás</w:t>
            </w: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Falusi vendégfogadás alapjai</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3</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065DD">
            <w:pPr>
              <w:rPr>
                <w:rFonts w:ascii="Times New Roman" w:hAnsi="Times New Roman"/>
                <w:sz w:val="20"/>
                <w:szCs w:val="20"/>
              </w:rPr>
            </w:pPr>
          </w:p>
        </w:tc>
        <w:tc>
          <w:tcPr>
            <w:tcW w:w="201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Falusi vendégfogadás gyakorlat</w:t>
            </w:r>
          </w:p>
        </w:tc>
        <w:tc>
          <w:tcPr>
            <w:tcW w:w="6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5"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22"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09"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567" w:type="dxa"/>
            <w:vMerge/>
            <w:tcBorders>
              <w:left w:val="nil"/>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 </w:t>
            </w:r>
          </w:p>
        </w:tc>
        <w:tc>
          <w:tcPr>
            <w:tcW w:w="776" w:type="dxa"/>
            <w:tcBorders>
              <w:top w:val="nil"/>
              <w:left w:val="nil"/>
              <w:bottom w:val="single" w:sz="8" w:space="0" w:color="auto"/>
              <w:right w:val="single" w:sz="8" w:space="0" w:color="auto"/>
            </w:tcBorders>
            <w:shd w:val="clear" w:color="auto" w:fill="auto"/>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7</w:t>
            </w:r>
          </w:p>
        </w:tc>
      </w:tr>
      <w:tr w:rsidR="00D26588" w:rsidRPr="00375E5B" w:rsidTr="004E7753">
        <w:trPr>
          <w:trHeight w:val="559"/>
          <w:jc w:val="center"/>
        </w:trPr>
        <w:tc>
          <w:tcPr>
            <w:tcW w:w="4032" w:type="dxa"/>
            <w:gridSpan w:val="2"/>
            <w:tcBorders>
              <w:top w:val="nil"/>
              <w:left w:val="single" w:sz="8" w:space="0" w:color="auto"/>
              <w:bottom w:val="single" w:sz="8" w:space="0" w:color="auto"/>
              <w:right w:val="single" w:sz="8" w:space="0" w:color="000000"/>
            </w:tcBorders>
            <w:shd w:val="clear" w:color="auto" w:fill="auto"/>
            <w:vAlign w:val="center"/>
            <w:hideMark/>
          </w:tcPr>
          <w:p w:rsidR="004E7753" w:rsidRPr="00375E5B" w:rsidRDefault="004E7753" w:rsidP="004065DD">
            <w:pPr>
              <w:rPr>
                <w:rFonts w:ascii="Times New Roman" w:hAnsi="Times New Roman"/>
                <w:sz w:val="20"/>
                <w:szCs w:val="20"/>
              </w:rPr>
            </w:pPr>
            <w:r w:rsidRPr="00375E5B">
              <w:rPr>
                <w:rFonts w:ascii="Times New Roman" w:hAnsi="Times New Roman"/>
                <w:sz w:val="20"/>
                <w:szCs w:val="20"/>
              </w:rPr>
              <w:t>Összes heti elméleti/gyakorlati óraszám</w:t>
            </w:r>
          </w:p>
        </w:tc>
        <w:tc>
          <w:tcPr>
            <w:tcW w:w="648" w:type="dxa"/>
            <w:tcBorders>
              <w:top w:val="nil"/>
              <w:left w:val="nil"/>
              <w:bottom w:val="single" w:sz="8" w:space="0" w:color="auto"/>
              <w:right w:val="single" w:sz="8" w:space="0" w:color="auto"/>
            </w:tcBorders>
            <w:shd w:val="clear" w:color="000000" w:fill="D9D9D9"/>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9</w:t>
            </w:r>
          </w:p>
        </w:tc>
        <w:tc>
          <w:tcPr>
            <w:tcW w:w="709" w:type="dxa"/>
            <w:tcBorders>
              <w:top w:val="nil"/>
              <w:left w:val="nil"/>
              <w:bottom w:val="single" w:sz="8" w:space="0" w:color="auto"/>
              <w:right w:val="single" w:sz="8" w:space="0" w:color="auto"/>
            </w:tcBorders>
            <w:shd w:val="clear" w:color="000000" w:fill="D9D9D9"/>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12</w:t>
            </w:r>
          </w:p>
        </w:tc>
        <w:tc>
          <w:tcPr>
            <w:tcW w:w="565" w:type="dxa"/>
            <w:vMerge/>
            <w:tcBorders>
              <w:left w:val="nil"/>
              <w:bottom w:val="single" w:sz="8" w:space="0" w:color="000000"/>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67" w:type="dxa"/>
            <w:tcBorders>
              <w:top w:val="nil"/>
              <w:left w:val="nil"/>
              <w:bottom w:val="single" w:sz="8" w:space="0" w:color="auto"/>
              <w:right w:val="single" w:sz="8" w:space="0" w:color="auto"/>
            </w:tcBorders>
            <w:shd w:val="clear" w:color="000000" w:fill="D9D9D9"/>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8</w:t>
            </w:r>
          </w:p>
        </w:tc>
        <w:tc>
          <w:tcPr>
            <w:tcW w:w="567" w:type="dxa"/>
            <w:tcBorders>
              <w:top w:val="nil"/>
              <w:left w:val="nil"/>
              <w:bottom w:val="single" w:sz="8" w:space="0" w:color="auto"/>
              <w:right w:val="single" w:sz="8" w:space="0" w:color="auto"/>
            </w:tcBorders>
            <w:shd w:val="clear" w:color="000000" w:fill="D9D9D9"/>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13</w:t>
            </w:r>
          </w:p>
        </w:tc>
        <w:tc>
          <w:tcPr>
            <w:tcW w:w="522" w:type="dxa"/>
            <w:vMerge/>
            <w:tcBorders>
              <w:left w:val="nil"/>
              <w:bottom w:val="single" w:sz="8" w:space="0" w:color="000000"/>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754" w:type="dxa"/>
            <w:tcBorders>
              <w:top w:val="nil"/>
              <w:left w:val="nil"/>
              <w:bottom w:val="single" w:sz="8" w:space="0" w:color="auto"/>
              <w:right w:val="single" w:sz="8" w:space="0" w:color="auto"/>
            </w:tcBorders>
            <w:shd w:val="clear" w:color="000000" w:fill="D9D9D9"/>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9</w:t>
            </w:r>
          </w:p>
        </w:tc>
        <w:tc>
          <w:tcPr>
            <w:tcW w:w="709" w:type="dxa"/>
            <w:tcBorders>
              <w:top w:val="nil"/>
              <w:left w:val="nil"/>
              <w:bottom w:val="single" w:sz="8" w:space="0" w:color="auto"/>
              <w:right w:val="single" w:sz="8" w:space="0" w:color="auto"/>
            </w:tcBorders>
            <w:shd w:val="clear" w:color="000000" w:fill="D9D9D9"/>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12</w:t>
            </w:r>
          </w:p>
        </w:tc>
        <w:tc>
          <w:tcPr>
            <w:tcW w:w="567" w:type="dxa"/>
            <w:vMerge/>
            <w:tcBorders>
              <w:left w:val="nil"/>
              <w:bottom w:val="single" w:sz="8" w:space="0" w:color="000000"/>
              <w:right w:val="single" w:sz="8" w:space="0" w:color="auto"/>
            </w:tcBorders>
            <w:shd w:val="clear" w:color="000000" w:fill="C0C0C0"/>
            <w:noWrap/>
            <w:vAlign w:val="center"/>
            <w:hideMark/>
          </w:tcPr>
          <w:p w:rsidR="004E7753" w:rsidRPr="00375E5B" w:rsidRDefault="004E7753" w:rsidP="004065DD">
            <w:pPr>
              <w:rPr>
                <w:rFonts w:ascii="Times New Roman" w:hAnsi="Times New Roman"/>
                <w:szCs w:val="22"/>
              </w:rPr>
            </w:pPr>
          </w:p>
        </w:tc>
        <w:tc>
          <w:tcPr>
            <w:tcW w:w="548" w:type="dxa"/>
            <w:tcBorders>
              <w:top w:val="nil"/>
              <w:left w:val="nil"/>
              <w:bottom w:val="single" w:sz="8" w:space="0" w:color="auto"/>
              <w:right w:val="single" w:sz="8" w:space="0" w:color="auto"/>
            </w:tcBorders>
            <w:shd w:val="clear" w:color="000000" w:fill="D9D9D9"/>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10</w:t>
            </w:r>
          </w:p>
        </w:tc>
        <w:tc>
          <w:tcPr>
            <w:tcW w:w="776" w:type="dxa"/>
            <w:tcBorders>
              <w:top w:val="nil"/>
              <w:left w:val="nil"/>
              <w:bottom w:val="single" w:sz="8" w:space="0" w:color="auto"/>
              <w:right w:val="single" w:sz="8" w:space="0" w:color="auto"/>
            </w:tcBorders>
            <w:shd w:val="clear" w:color="000000" w:fill="D9D9D9"/>
            <w:noWrap/>
            <w:vAlign w:val="center"/>
            <w:hideMark/>
          </w:tcPr>
          <w:p w:rsidR="004E7753" w:rsidRPr="00375E5B" w:rsidRDefault="004E7753" w:rsidP="004065DD">
            <w:pPr>
              <w:jc w:val="center"/>
              <w:rPr>
                <w:rFonts w:ascii="Times New Roman" w:hAnsi="Times New Roman"/>
                <w:sz w:val="20"/>
                <w:szCs w:val="20"/>
              </w:rPr>
            </w:pPr>
            <w:r w:rsidRPr="00375E5B">
              <w:rPr>
                <w:rFonts w:ascii="Times New Roman" w:hAnsi="Times New Roman"/>
                <w:sz w:val="20"/>
                <w:szCs w:val="20"/>
              </w:rPr>
              <w:t>11</w:t>
            </w:r>
          </w:p>
        </w:tc>
      </w:tr>
      <w:tr w:rsidR="00D26588" w:rsidRPr="00375E5B" w:rsidTr="004E7753">
        <w:trPr>
          <w:trHeight w:val="559"/>
          <w:jc w:val="center"/>
        </w:trPr>
        <w:tc>
          <w:tcPr>
            <w:tcW w:w="4032"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065DD" w:rsidRPr="00375E5B" w:rsidRDefault="004065DD" w:rsidP="004065DD">
            <w:pPr>
              <w:rPr>
                <w:rFonts w:ascii="Times New Roman" w:hAnsi="Times New Roman"/>
                <w:sz w:val="20"/>
                <w:szCs w:val="20"/>
              </w:rPr>
            </w:pPr>
            <w:r w:rsidRPr="00375E5B">
              <w:rPr>
                <w:rFonts w:ascii="Times New Roman" w:hAnsi="Times New Roman"/>
                <w:sz w:val="20"/>
                <w:szCs w:val="20"/>
              </w:rPr>
              <w:t>Összes heti/ögy óraszám</w:t>
            </w:r>
          </w:p>
        </w:tc>
        <w:tc>
          <w:tcPr>
            <w:tcW w:w="1357"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21</w:t>
            </w:r>
          </w:p>
        </w:tc>
        <w:tc>
          <w:tcPr>
            <w:tcW w:w="565" w:type="dxa"/>
            <w:tcBorders>
              <w:top w:val="nil"/>
              <w:left w:val="nil"/>
              <w:bottom w:val="single" w:sz="8" w:space="0" w:color="auto"/>
              <w:right w:val="single" w:sz="8" w:space="0" w:color="auto"/>
            </w:tcBorders>
            <w:shd w:val="clear" w:color="000000" w:fill="C0C0C0"/>
            <w:noWrap/>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70 </w:t>
            </w:r>
          </w:p>
        </w:tc>
        <w:tc>
          <w:tcPr>
            <w:tcW w:w="113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21</w:t>
            </w:r>
          </w:p>
        </w:tc>
        <w:tc>
          <w:tcPr>
            <w:tcW w:w="522" w:type="dxa"/>
            <w:tcBorders>
              <w:top w:val="nil"/>
              <w:left w:val="nil"/>
              <w:bottom w:val="single" w:sz="8" w:space="0" w:color="auto"/>
              <w:right w:val="single" w:sz="8" w:space="0" w:color="auto"/>
            </w:tcBorders>
            <w:shd w:val="clear" w:color="000000" w:fill="C0C0C0"/>
            <w:noWrap/>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105 </w:t>
            </w:r>
          </w:p>
        </w:tc>
        <w:tc>
          <w:tcPr>
            <w:tcW w:w="1463"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21</w:t>
            </w:r>
          </w:p>
        </w:tc>
        <w:tc>
          <w:tcPr>
            <w:tcW w:w="567" w:type="dxa"/>
            <w:tcBorders>
              <w:top w:val="nil"/>
              <w:left w:val="nil"/>
              <w:bottom w:val="single" w:sz="8" w:space="0" w:color="auto"/>
              <w:right w:val="single" w:sz="8" w:space="0" w:color="auto"/>
            </w:tcBorders>
            <w:shd w:val="clear" w:color="000000" w:fill="C0C0C0"/>
            <w:noWrap/>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 105</w:t>
            </w:r>
          </w:p>
        </w:tc>
        <w:tc>
          <w:tcPr>
            <w:tcW w:w="1324"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4065DD" w:rsidRPr="00375E5B" w:rsidRDefault="004065DD" w:rsidP="004065DD">
            <w:pPr>
              <w:jc w:val="center"/>
              <w:rPr>
                <w:rFonts w:ascii="Times New Roman" w:hAnsi="Times New Roman"/>
                <w:sz w:val="20"/>
                <w:szCs w:val="20"/>
              </w:rPr>
            </w:pPr>
            <w:r w:rsidRPr="00375E5B">
              <w:rPr>
                <w:rFonts w:ascii="Times New Roman" w:hAnsi="Times New Roman"/>
                <w:sz w:val="20"/>
                <w:szCs w:val="20"/>
              </w:rPr>
              <w:t>21</w:t>
            </w:r>
          </w:p>
        </w:tc>
      </w:tr>
    </w:tbl>
    <w:p w:rsidR="004065DD" w:rsidRPr="00375E5B" w:rsidRDefault="004065DD" w:rsidP="000E0745">
      <w:pPr>
        <w:jc w:val="center"/>
        <w:outlineLvl w:val="2"/>
        <w:rPr>
          <w:rFonts w:ascii="Times New Roman" w:hAnsi="Times New Roman"/>
          <w:b/>
          <w:sz w:val="24"/>
          <w:szCs w:val="24"/>
        </w:rPr>
      </w:pPr>
    </w:p>
    <w:p w:rsidR="004065DD" w:rsidRPr="00375E5B" w:rsidRDefault="004065DD" w:rsidP="000E0745">
      <w:pPr>
        <w:jc w:val="center"/>
        <w:outlineLvl w:val="2"/>
        <w:rPr>
          <w:rFonts w:ascii="Times New Roman" w:hAnsi="Times New Roman"/>
          <w:b/>
          <w:sz w:val="24"/>
          <w:szCs w:val="24"/>
        </w:rPr>
      </w:pP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Jelmagyarázat: e/elmélet; gy/gyakorlat; ögy/összefüggő szakmai gyakorlat</w:t>
      </w:r>
    </w:p>
    <w:p w:rsidR="000E0745" w:rsidRPr="00375E5B" w:rsidRDefault="000E0745"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A kerettanterv szakmai tartalma - a szakképzésről szóló 2011. évi CLXXXVII. törvény 8. § (5) bekezdésének megfelelően - a nappali rendszerű oktatásra meghatározott tanulói éves kötelező</w:t>
      </w:r>
      <w:r w:rsidRPr="00375E5B">
        <w:rPr>
          <w:rFonts w:ascii="Times New Roman" w:hAnsi="Times New Roman"/>
          <w:kern w:val="2"/>
          <w:sz w:val="24"/>
          <w:szCs w:val="24"/>
          <w:lang w:eastAsia="hi-IN" w:bidi="hi-IN"/>
        </w:rPr>
        <w:t xml:space="preserve"> összes óraszám</w:t>
      </w:r>
      <w:r w:rsidRPr="00375E5B">
        <w:rPr>
          <w:rFonts w:ascii="Times New Roman" w:hAnsi="Times New Roman"/>
          <w:kern w:val="1"/>
          <w:sz w:val="24"/>
          <w:szCs w:val="24"/>
          <w:lang w:eastAsia="hi-IN" w:bidi="hi-IN"/>
        </w:rPr>
        <w:t xml:space="preserve"> szakmai elméleti és gyakorlati</w:t>
      </w:r>
      <w:r w:rsidRPr="00375E5B">
        <w:rPr>
          <w:rFonts w:ascii="Times New Roman" w:hAnsi="Times New Roman"/>
          <w:kern w:val="2"/>
          <w:sz w:val="24"/>
          <w:szCs w:val="24"/>
          <w:lang w:eastAsia="hi-IN" w:bidi="hi-IN"/>
        </w:rPr>
        <w:t xml:space="preserve"> képzésre rendelkezésre álló részének</w:t>
      </w:r>
      <w:r w:rsidRPr="00375E5B">
        <w:rPr>
          <w:rFonts w:ascii="Times New Roman" w:hAnsi="Times New Roman"/>
          <w:kern w:val="1"/>
          <w:sz w:val="24"/>
          <w:szCs w:val="24"/>
          <w:lang w:eastAsia="hi-IN" w:bidi="hi-IN"/>
        </w:rPr>
        <w:t xml:space="preserve"> legalább 90%-át lefedi. </w:t>
      </w: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Az időkeret fennmaradó részének (szabadsáv) szakmai tartalmáról a szakképző iskola szakmai programjában kell rendelkezni.</w:t>
      </w:r>
    </w:p>
    <w:p w:rsidR="000E0745" w:rsidRPr="00375E5B" w:rsidRDefault="000E0745"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0E0745" w:rsidRPr="00375E5B" w:rsidRDefault="000E0745"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br w:type="page"/>
      </w:r>
    </w:p>
    <w:p w:rsidR="000E0745" w:rsidRPr="00375E5B" w:rsidRDefault="000E0745" w:rsidP="000E0745">
      <w:pPr>
        <w:jc w:val="center"/>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lastRenderedPageBreak/>
        <w:t>2. számú táblázat</w:t>
      </w:r>
    </w:p>
    <w:p w:rsidR="000E0745" w:rsidRPr="00375E5B" w:rsidRDefault="000E0745" w:rsidP="000E0745">
      <w:pPr>
        <w:widowControl w:val="0"/>
        <w:suppressAutoHyphens/>
        <w:jc w:val="center"/>
        <w:rPr>
          <w:rFonts w:ascii="Times New Roman" w:hAnsi="Times New Roman"/>
          <w:b/>
          <w:kern w:val="1"/>
          <w:sz w:val="24"/>
          <w:szCs w:val="24"/>
          <w:lang w:eastAsia="hi-IN" w:bidi="hi-IN"/>
        </w:rPr>
      </w:pPr>
      <w:r w:rsidRPr="00375E5B">
        <w:rPr>
          <w:rFonts w:ascii="Times New Roman" w:hAnsi="Times New Roman"/>
          <w:b/>
          <w:kern w:val="1"/>
          <w:sz w:val="24"/>
          <w:szCs w:val="24"/>
          <w:lang w:eastAsia="hi-IN" w:bidi="hi-IN"/>
        </w:rPr>
        <w:t>A szakmai követelménymodulokhoz rendelt tantárgyak és témakörök óraszáma évfolyamonként</w:t>
      </w:r>
    </w:p>
    <w:p w:rsidR="004E7753" w:rsidRPr="00375E5B" w:rsidRDefault="004E7753" w:rsidP="000E0745">
      <w:pPr>
        <w:widowControl w:val="0"/>
        <w:suppressAutoHyphens/>
        <w:jc w:val="center"/>
        <w:rPr>
          <w:rFonts w:ascii="Times New Roman" w:hAnsi="Times New Roman"/>
          <w:b/>
          <w:kern w:val="1"/>
          <w:sz w:val="24"/>
          <w:szCs w:val="24"/>
          <w:lang w:eastAsia="hi-IN" w:bidi="hi-IN"/>
        </w:rPr>
      </w:pPr>
    </w:p>
    <w:tbl>
      <w:tblPr>
        <w:tblW w:w="10859" w:type="dxa"/>
        <w:jc w:val="center"/>
        <w:tblCellMar>
          <w:left w:w="70" w:type="dxa"/>
          <w:right w:w="70" w:type="dxa"/>
        </w:tblCellMar>
        <w:tblLook w:val="04A0" w:firstRow="1" w:lastRow="0" w:firstColumn="1" w:lastColumn="0" w:noHBand="0" w:noVBand="1"/>
      </w:tblPr>
      <w:tblGrid>
        <w:gridCol w:w="2016"/>
        <w:gridCol w:w="2202"/>
        <w:gridCol w:w="512"/>
        <w:gridCol w:w="539"/>
        <w:gridCol w:w="474"/>
        <w:gridCol w:w="530"/>
        <w:gridCol w:w="522"/>
        <w:gridCol w:w="474"/>
        <w:gridCol w:w="515"/>
        <w:gridCol w:w="509"/>
        <w:gridCol w:w="526"/>
        <w:gridCol w:w="481"/>
        <w:gridCol w:w="646"/>
        <w:gridCol w:w="913"/>
      </w:tblGrid>
      <w:tr w:rsidR="00D26588" w:rsidRPr="00375E5B" w:rsidTr="004E7753">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Szakmai követelménymodul</w:t>
            </w:r>
          </w:p>
        </w:tc>
        <w:tc>
          <w:tcPr>
            <w:tcW w:w="220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Tantárgyak/</w:t>
            </w:r>
            <w:r w:rsidRPr="00375E5B">
              <w:rPr>
                <w:rFonts w:ascii="Times New Roman" w:hAnsi="Times New Roman"/>
                <w:sz w:val="20"/>
                <w:szCs w:val="20"/>
              </w:rPr>
              <w:t>témakörök</w:t>
            </w:r>
          </w:p>
        </w:tc>
        <w:tc>
          <w:tcPr>
            <w:tcW w:w="5728" w:type="dxa"/>
            <w:gridSpan w:val="11"/>
            <w:tcBorders>
              <w:top w:val="single" w:sz="8" w:space="0" w:color="auto"/>
              <w:left w:val="nil"/>
              <w:bottom w:val="single" w:sz="8" w:space="0" w:color="auto"/>
              <w:right w:val="single" w:sz="8" w:space="0" w:color="000000"/>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Óraszám</w:t>
            </w:r>
          </w:p>
        </w:tc>
        <w:tc>
          <w:tcPr>
            <w:tcW w:w="91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Összesen</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1525" w:type="dxa"/>
            <w:gridSpan w:val="3"/>
            <w:tcBorders>
              <w:top w:val="single" w:sz="8" w:space="0" w:color="auto"/>
              <w:left w:val="nil"/>
              <w:bottom w:val="single" w:sz="8" w:space="0" w:color="auto"/>
              <w:right w:val="single" w:sz="8" w:space="0" w:color="000000"/>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9. évfolyam</w:t>
            </w:r>
          </w:p>
        </w:tc>
        <w:tc>
          <w:tcPr>
            <w:tcW w:w="1526" w:type="dxa"/>
            <w:gridSpan w:val="3"/>
            <w:tcBorders>
              <w:top w:val="single" w:sz="8" w:space="0" w:color="auto"/>
              <w:left w:val="nil"/>
              <w:bottom w:val="single" w:sz="8" w:space="0" w:color="auto"/>
              <w:right w:val="single" w:sz="8" w:space="0" w:color="000000"/>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 évfolyam</w:t>
            </w:r>
          </w:p>
        </w:tc>
        <w:tc>
          <w:tcPr>
            <w:tcW w:w="1550" w:type="dxa"/>
            <w:gridSpan w:val="3"/>
            <w:tcBorders>
              <w:top w:val="single" w:sz="8" w:space="0" w:color="auto"/>
              <w:left w:val="nil"/>
              <w:bottom w:val="single" w:sz="8" w:space="0" w:color="auto"/>
              <w:right w:val="single" w:sz="8" w:space="0" w:color="000000"/>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11. évfolyam</w:t>
            </w:r>
          </w:p>
        </w:tc>
        <w:tc>
          <w:tcPr>
            <w:tcW w:w="1127" w:type="dxa"/>
            <w:gridSpan w:val="2"/>
            <w:tcBorders>
              <w:top w:val="single" w:sz="8" w:space="0" w:color="auto"/>
              <w:left w:val="nil"/>
              <w:bottom w:val="single" w:sz="8" w:space="0" w:color="auto"/>
              <w:right w:val="single" w:sz="8" w:space="0" w:color="000000"/>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12. évfolyam</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2202"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e</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gy</w:t>
            </w:r>
          </w:p>
        </w:tc>
        <w:tc>
          <w:tcPr>
            <w:tcW w:w="474" w:type="dxa"/>
            <w:tcBorders>
              <w:top w:val="nil"/>
              <w:left w:val="nil"/>
              <w:bottom w:val="single" w:sz="8" w:space="0" w:color="auto"/>
              <w:right w:val="single" w:sz="8" w:space="0" w:color="auto"/>
            </w:tcBorders>
            <w:shd w:val="clear" w:color="000000" w:fill="C0C0C0"/>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ögy</w:t>
            </w: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e</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gy</w:t>
            </w:r>
          </w:p>
        </w:tc>
        <w:tc>
          <w:tcPr>
            <w:tcW w:w="474" w:type="dxa"/>
            <w:tcBorders>
              <w:top w:val="nil"/>
              <w:left w:val="nil"/>
              <w:bottom w:val="single" w:sz="8" w:space="0" w:color="auto"/>
              <w:right w:val="single" w:sz="8" w:space="0" w:color="auto"/>
            </w:tcBorders>
            <w:shd w:val="clear" w:color="000000" w:fill="C0C0C0"/>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ögy</w:t>
            </w: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e</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gy</w:t>
            </w:r>
          </w:p>
        </w:tc>
        <w:tc>
          <w:tcPr>
            <w:tcW w:w="526" w:type="dxa"/>
            <w:tcBorders>
              <w:top w:val="nil"/>
              <w:left w:val="nil"/>
              <w:bottom w:val="single" w:sz="8" w:space="0" w:color="auto"/>
              <w:right w:val="single" w:sz="8" w:space="0" w:color="auto"/>
            </w:tcBorders>
            <w:shd w:val="clear" w:color="000000" w:fill="C0C0C0"/>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ögy</w:t>
            </w: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e</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gy</w:t>
            </w:r>
          </w:p>
        </w:tc>
        <w:tc>
          <w:tcPr>
            <w:tcW w:w="913"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r>
      <w:tr w:rsidR="00D26588" w:rsidRPr="00375E5B" w:rsidTr="00E33314">
        <w:trPr>
          <w:trHeight w:val="559"/>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114999-12</w:t>
            </w:r>
            <w:r w:rsidRPr="00375E5B">
              <w:rPr>
                <w:rFonts w:ascii="Times New Roman" w:hAnsi="Times New Roman"/>
                <w:sz w:val="20"/>
                <w:szCs w:val="20"/>
              </w:rPr>
              <w:br/>
              <w:t>Foglalkoztatás II.</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Foglalkoztatás II.</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Cs w:val="22"/>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Cs w:val="22"/>
              </w:rPr>
            </w:pPr>
          </w:p>
        </w:tc>
        <w:tc>
          <w:tcPr>
            <w:tcW w:w="474" w:type="dxa"/>
            <w:vMerge w:val="restart"/>
            <w:tcBorders>
              <w:top w:val="nil"/>
              <w:left w:val="single" w:sz="8" w:space="0" w:color="auto"/>
              <w:bottom w:val="single" w:sz="8" w:space="0" w:color="000000"/>
              <w:right w:val="single" w:sz="8" w:space="0" w:color="auto"/>
            </w:tcBorders>
            <w:shd w:val="clear" w:color="000000" w:fill="C0C0C0"/>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70</w:t>
            </w: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Cs w:val="22"/>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Cs w:val="22"/>
              </w:rPr>
            </w:pPr>
          </w:p>
        </w:tc>
        <w:tc>
          <w:tcPr>
            <w:tcW w:w="474" w:type="dxa"/>
            <w:vMerge w:val="restart"/>
            <w:tcBorders>
              <w:top w:val="nil"/>
              <w:left w:val="single" w:sz="8" w:space="0" w:color="auto"/>
              <w:bottom w:val="single" w:sz="8" w:space="0" w:color="000000"/>
              <w:right w:val="single" w:sz="8" w:space="0" w:color="auto"/>
            </w:tcBorders>
            <w:shd w:val="clear" w:color="000000" w:fill="C0C0C0"/>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105</w:t>
            </w: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r w:rsidRPr="00375E5B">
              <w:rPr>
                <w:rFonts w:ascii="Times New Roman" w:hAnsi="Times New Roman"/>
                <w:b/>
                <w:bCs/>
                <w:szCs w:val="22"/>
              </w:rPr>
              <w:t>18</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p>
        </w:tc>
        <w:tc>
          <w:tcPr>
            <w:tcW w:w="526" w:type="dxa"/>
            <w:vMerge w:val="restart"/>
            <w:tcBorders>
              <w:top w:val="nil"/>
              <w:left w:val="single" w:sz="8" w:space="0" w:color="auto"/>
              <w:bottom w:val="single" w:sz="8" w:space="0" w:color="000000"/>
              <w:right w:val="single" w:sz="8" w:space="0" w:color="auto"/>
            </w:tcBorders>
            <w:shd w:val="clear" w:color="000000" w:fill="C0C0C0"/>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105</w:t>
            </w: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Cs w:val="22"/>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Cs w:val="22"/>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E33314">
        <w:trPr>
          <w:trHeight w:val="559"/>
          <w:jc w:val="center"/>
        </w:trPr>
        <w:tc>
          <w:tcPr>
            <w:tcW w:w="2016" w:type="dxa"/>
            <w:vMerge/>
            <w:tcBorders>
              <w:top w:val="nil"/>
              <w:left w:val="single" w:sz="8" w:space="0" w:color="auto"/>
              <w:bottom w:val="nil"/>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Munkajogi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5</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5</w:t>
            </w:r>
          </w:p>
        </w:tc>
      </w:tr>
      <w:tr w:rsidR="00D26588" w:rsidRPr="00375E5B" w:rsidTr="00E33314">
        <w:trPr>
          <w:trHeight w:val="559"/>
          <w:jc w:val="center"/>
        </w:trPr>
        <w:tc>
          <w:tcPr>
            <w:tcW w:w="2016" w:type="dxa"/>
            <w:vMerge/>
            <w:tcBorders>
              <w:top w:val="nil"/>
              <w:left w:val="single" w:sz="8" w:space="0" w:color="auto"/>
              <w:bottom w:val="nil"/>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Munkaviszony létesítése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5</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5</w:t>
            </w:r>
          </w:p>
        </w:tc>
      </w:tr>
      <w:tr w:rsidR="00D26588" w:rsidRPr="00375E5B" w:rsidTr="00E33314">
        <w:trPr>
          <w:trHeight w:val="559"/>
          <w:jc w:val="center"/>
        </w:trPr>
        <w:tc>
          <w:tcPr>
            <w:tcW w:w="2016" w:type="dxa"/>
            <w:vMerge/>
            <w:tcBorders>
              <w:top w:val="nil"/>
              <w:left w:val="single" w:sz="8" w:space="0" w:color="auto"/>
              <w:bottom w:val="nil"/>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Álláskeresés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4</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w:t>
            </w:r>
          </w:p>
        </w:tc>
      </w:tr>
      <w:tr w:rsidR="00D26588" w:rsidRPr="00375E5B" w:rsidTr="00E33314">
        <w:trPr>
          <w:trHeight w:val="559"/>
          <w:jc w:val="center"/>
        </w:trPr>
        <w:tc>
          <w:tcPr>
            <w:tcW w:w="2016" w:type="dxa"/>
            <w:vMerge/>
            <w:tcBorders>
              <w:top w:val="nil"/>
              <w:left w:val="single" w:sz="8" w:space="0" w:color="auto"/>
              <w:bottom w:val="nil"/>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Munkanélküliség</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4</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i/>
                <w:iCs/>
                <w:sz w:val="20"/>
                <w:szCs w:val="20"/>
              </w:rPr>
            </w:pPr>
            <w:r w:rsidRPr="00375E5B">
              <w:rPr>
                <w:rFonts w:ascii="Times New Roman" w:hAnsi="Times New Roman"/>
                <w:i/>
                <w:i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w:t>
            </w:r>
          </w:p>
        </w:tc>
      </w:tr>
      <w:tr w:rsidR="00D26588" w:rsidRPr="00375E5B" w:rsidTr="00E33314">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11497-12</w:t>
            </w:r>
            <w:r w:rsidRPr="00375E5B">
              <w:rPr>
                <w:rFonts w:ascii="Times New Roman" w:hAnsi="Times New Roman"/>
                <w:sz w:val="20"/>
                <w:szCs w:val="20"/>
              </w:rPr>
              <w:br/>
              <w:t>Foglalkoztatás I.</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Foglalkoztatás I.</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62</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62</w:t>
            </w:r>
          </w:p>
        </w:tc>
      </w:tr>
      <w:tr w:rsidR="00D26588" w:rsidRPr="00375E5B" w:rsidTr="00E33314">
        <w:trPr>
          <w:trHeight w:val="559"/>
          <w:jc w:val="center"/>
        </w:trPr>
        <w:tc>
          <w:tcPr>
            <w:tcW w:w="201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Nyelvtani rendszerezés 1</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w:t>
            </w:r>
          </w:p>
        </w:tc>
      </w:tr>
      <w:tr w:rsidR="00D26588" w:rsidRPr="00375E5B" w:rsidTr="00E33314">
        <w:trPr>
          <w:trHeight w:val="559"/>
          <w:jc w:val="center"/>
        </w:trPr>
        <w:tc>
          <w:tcPr>
            <w:tcW w:w="201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Nyelvtani rendszerezés 2</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w:t>
            </w:r>
          </w:p>
        </w:tc>
      </w:tr>
      <w:tr w:rsidR="00D26588" w:rsidRPr="00375E5B" w:rsidTr="00E33314">
        <w:trPr>
          <w:trHeight w:val="559"/>
          <w:jc w:val="center"/>
        </w:trPr>
        <w:tc>
          <w:tcPr>
            <w:tcW w:w="201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Nyelvi készségfejlesztés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22</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22</w:t>
            </w:r>
          </w:p>
        </w:tc>
      </w:tr>
      <w:tr w:rsidR="00D26588" w:rsidRPr="00375E5B" w:rsidTr="00E33314">
        <w:trPr>
          <w:trHeight w:val="559"/>
          <w:jc w:val="center"/>
        </w:trPr>
        <w:tc>
          <w:tcPr>
            <w:tcW w:w="2016" w:type="dxa"/>
            <w:vMerge/>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Munkavállalói szókincs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20</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20</w:t>
            </w:r>
          </w:p>
        </w:tc>
      </w:tr>
      <w:tr w:rsidR="00D26588" w:rsidRPr="00375E5B" w:rsidTr="004E7753">
        <w:trPr>
          <w:trHeight w:val="559"/>
          <w:jc w:val="center"/>
        </w:trPr>
        <w:tc>
          <w:tcPr>
            <w:tcW w:w="2016" w:type="dxa"/>
            <w:vMerge w:val="restart"/>
            <w:tcBorders>
              <w:top w:val="nil"/>
              <w:left w:val="single" w:sz="8" w:space="0" w:color="auto"/>
              <w:bottom w:val="nil"/>
              <w:right w:val="single" w:sz="8" w:space="0" w:color="auto"/>
            </w:tcBorders>
            <w:shd w:val="clear" w:color="000000" w:fill="FFFFFF"/>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11613-16</w:t>
            </w:r>
            <w:r w:rsidRPr="00375E5B">
              <w:rPr>
                <w:rFonts w:ascii="Times New Roman" w:hAnsi="Times New Roman"/>
                <w:sz w:val="20"/>
                <w:szCs w:val="20"/>
              </w:rPr>
              <w:br/>
              <w:t>Élelmiszeripari áruismeret kistermelőknek</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Áruismeret</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r w:rsidRPr="00375E5B">
              <w:rPr>
                <w:rFonts w:ascii="Times New Roman" w:hAnsi="Times New Roman"/>
                <w:b/>
                <w:bCs/>
                <w:szCs w:val="22"/>
              </w:rPr>
              <w:t>108</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Cs w:val="22"/>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Növényi eredetű alapanyagok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38</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Állati eredetű alapanyagok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38</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Egyéb alkotók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32</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32</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Mikrobiológia</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72</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72</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A mikroorganizmusok jellemzése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Mikroorganizmusok élettevékenysége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Káros és hasznos mikrobák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Mikrobák elpusztításának lehetőségei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20</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20</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Élelmiszerek romlása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12</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12</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 xml:space="preserve">Táplálkozásélettan </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Táplálkozás jelentősége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Táplálék felvétele, emésztés, anyagcsere folyamatok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Élelmiszerek táplálkozásélettani értékelése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Táplálkozási szokások, helyes táplálkozás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w:t>
            </w:r>
          </w:p>
        </w:tc>
      </w:tr>
      <w:tr w:rsidR="00D26588" w:rsidRPr="00375E5B" w:rsidTr="00884116">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11614-16</w:t>
            </w:r>
            <w:r w:rsidRPr="00375E5B">
              <w:rPr>
                <w:rFonts w:ascii="Times New Roman" w:hAnsi="Times New Roman"/>
                <w:sz w:val="20"/>
                <w:szCs w:val="20"/>
              </w:rPr>
              <w:br/>
              <w:t>Kistermelői tartósítási módok</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Tartósítás</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108</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108</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Fizikai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24</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24</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Kémiai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30</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30</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Biológiai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30</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30</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Csomagolás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24</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24</w:t>
            </w:r>
          </w:p>
        </w:tc>
      </w:tr>
      <w:tr w:rsidR="00D26588" w:rsidRPr="00375E5B" w:rsidTr="00884116">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Tartósítás gyakorlat</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Fizikai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49</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49</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Kémiai tartósítás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49</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49</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Vizsgálatok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49</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49</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Érzékszervi bírálat</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35</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35</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34</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34</w:t>
            </w:r>
          </w:p>
        </w:tc>
      </w:tr>
      <w:tr w:rsidR="00D26588" w:rsidRPr="00375E5B"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11615-16</w:t>
            </w:r>
            <w:r w:rsidRPr="00375E5B">
              <w:rPr>
                <w:rFonts w:ascii="Times New Roman" w:hAnsi="Times New Roman"/>
                <w:sz w:val="20"/>
                <w:szCs w:val="20"/>
              </w:rPr>
              <w:br/>
              <w:t>Kistermelői zöldség- és gyümölcsfeldolgozás</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Zöldség-, gyümölcsfeldolgozás</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72</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72</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Zöldségfélék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13</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13</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Gyümölcsök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13</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13</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Zöldség-, gyümölcsfeldolgozás műveletei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16</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16</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Zöldség-, gyümölcsfeldolgozás eszközei, gépei, munkavédelmi előírásai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Zöldség-, gyümölcskészítmények technológiája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Zöldség-, gyümölcsfeldolgozás gyakorlat</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Zöldségkészítmények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47</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47</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Gyümölcskészítmények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47</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47</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Savanyúságok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47</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47</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Házi receptek, újdonságok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28</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28</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47</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47</w:t>
            </w:r>
          </w:p>
        </w:tc>
      </w:tr>
      <w:tr w:rsidR="00D26588" w:rsidRPr="00375E5B"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11616-16</w:t>
            </w:r>
            <w:r w:rsidRPr="00375E5B">
              <w:rPr>
                <w:rFonts w:ascii="Times New Roman" w:hAnsi="Times New Roman"/>
                <w:sz w:val="20"/>
                <w:szCs w:val="20"/>
              </w:rPr>
              <w:br/>
              <w:t>Kistermelői húsfeldolgozás</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Húsipar alapjai</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72</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72</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Vágóállatok szervezeti felépítése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20</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20</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Vágóállat fajok, fajták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20</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20</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Vágóüzem munkavédelmi és balesetvédelmi előírásai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6</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Vágástechnológiák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20</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20</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Vágási fő és melléktermékek felhasználhatósága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6</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w:t>
            </w:r>
          </w:p>
        </w:tc>
      </w:tr>
      <w:tr w:rsidR="00D26588" w:rsidRPr="00375E5B"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Húsipari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252</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252</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Elsődleges feldolgozás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70</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70</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Másodlagos feldolgozás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70</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70</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Konyhatechnikai műveletek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63</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63</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Hulladékkezelés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14</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14</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Szakmai számítás, dokumentálás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35</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35</w:t>
            </w:r>
          </w:p>
        </w:tc>
      </w:tr>
      <w:tr w:rsidR="00D26588" w:rsidRPr="00375E5B" w:rsidTr="00884116">
        <w:trPr>
          <w:trHeight w:val="559"/>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11617-16</w:t>
            </w:r>
            <w:r w:rsidRPr="00375E5B">
              <w:rPr>
                <w:rFonts w:ascii="Times New Roman" w:hAnsi="Times New Roman"/>
                <w:sz w:val="20"/>
                <w:szCs w:val="20"/>
              </w:rPr>
              <w:br/>
              <w:t xml:space="preserve">Kistermelői sütő-, </w:t>
            </w:r>
            <w:r w:rsidRPr="00375E5B">
              <w:rPr>
                <w:rFonts w:ascii="Times New Roman" w:hAnsi="Times New Roman"/>
                <w:sz w:val="20"/>
                <w:szCs w:val="20"/>
              </w:rPr>
              <w:lastRenderedPageBreak/>
              <w:t>cukrász- és édesipari termékek előállítása</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lastRenderedPageBreak/>
              <w:t>Sütő-, cukrászipar alapjai</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108</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Sütő-, cukrászipar felhasznált anyagai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Sütőipari műveletek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24</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24</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Cukrászati műveletek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24</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24</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Felhasznált eszközök és gépek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25</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25</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Száraztésztagyártás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17</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17</w:t>
            </w:r>
          </w:p>
        </w:tc>
      </w:tr>
      <w:tr w:rsidR="00D26588" w:rsidRPr="00375E5B" w:rsidTr="00884116">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Édesipar alapjai</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Cukorka készítés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11</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Édesipari tartóssütemények előállítása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14</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14</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Különleges termékek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11</w:t>
            </w:r>
          </w:p>
        </w:tc>
      </w:tr>
      <w:tr w:rsidR="00D26588" w:rsidRPr="00375E5B" w:rsidTr="00884116">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Sütő- cukrász, édesipari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Sütőipari termékek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63</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63</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Cukrászipari termékek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63</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63</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Édesipari termékek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63</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63</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27</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27</w:t>
            </w:r>
          </w:p>
        </w:tc>
      </w:tr>
      <w:tr w:rsidR="00D26588" w:rsidRPr="00375E5B" w:rsidTr="00884116">
        <w:trPr>
          <w:trHeight w:val="559"/>
          <w:jc w:val="center"/>
        </w:trPr>
        <w:tc>
          <w:tcPr>
            <w:tcW w:w="201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xml:space="preserve">11618-16 </w:t>
            </w:r>
            <w:r w:rsidRPr="00375E5B">
              <w:rPr>
                <w:rFonts w:ascii="Times New Roman" w:hAnsi="Times New Roman"/>
                <w:sz w:val="20"/>
                <w:szCs w:val="20"/>
              </w:rPr>
              <w:br/>
              <w:t>Erjedésipari és jövedéki ismeretek alapjai kistermelőknek</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Sörkészítés</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90</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90</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Söripar alapanyagai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Malátagyártás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25</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25</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Sörkészítés technológiája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25</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25</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Sörkészítés eszközei, gépei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25</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25</w:t>
            </w:r>
          </w:p>
        </w:tc>
      </w:tr>
      <w:tr w:rsidR="00D26588" w:rsidRPr="00375E5B" w:rsidTr="00884116">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Gyümölcsbor-, párlatkészítés</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884116" w:rsidP="004E7753">
            <w:pPr>
              <w:rPr>
                <w:rFonts w:ascii="Times New Roman" w:hAnsi="Times New Roman"/>
                <w:sz w:val="20"/>
                <w:szCs w:val="20"/>
              </w:rPr>
            </w:pPr>
            <w:r w:rsidRPr="00375E5B">
              <w:rPr>
                <w:rFonts w:ascii="Times New Roman" w:hAnsi="Times New Roman"/>
                <w:sz w:val="20"/>
                <w:szCs w:val="20"/>
              </w:rPr>
              <w:t>Gyümölcs</w:t>
            </w:r>
            <w:r w:rsidR="004E7753" w:rsidRPr="00375E5B">
              <w:rPr>
                <w:rFonts w:ascii="Times New Roman" w:hAnsi="Times New Roman"/>
                <w:sz w:val="20"/>
                <w:szCs w:val="20"/>
              </w:rPr>
              <w:t>borok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Gyümölcspárlatok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Egyéb alkoholos italok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6</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w:t>
            </w:r>
          </w:p>
        </w:tc>
      </w:tr>
      <w:tr w:rsidR="00D26588" w:rsidRPr="00375E5B" w:rsidTr="00884116">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Erjedésipari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Kézműves sörök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81</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81</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Gyümölcsbor-, párlat-, likőrkészítés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81</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81</w:t>
            </w:r>
          </w:p>
        </w:tc>
      </w:tr>
      <w:tr w:rsidR="00D26588" w:rsidRPr="00375E5B" w:rsidTr="004E7753">
        <w:trPr>
          <w:trHeight w:val="559"/>
          <w:jc w:val="center"/>
        </w:trPr>
        <w:tc>
          <w:tcPr>
            <w:tcW w:w="2016" w:type="dxa"/>
            <w:vMerge/>
            <w:tcBorders>
              <w:top w:val="single" w:sz="8" w:space="0" w:color="auto"/>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54</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54</w:t>
            </w:r>
          </w:p>
        </w:tc>
      </w:tr>
      <w:tr w:rsidR="00D26588" w:rsidRPr="00375E5B"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11619-16</w:t>
            </w:r>
            <w:r w:rsidRPr="00375E5B">
              <w:rPr>
                <w:rFonts w:ascii="Times New Roman" w:hAnsi="Times New Roman"/>
                <w:sz w:val="20"/>
                <w:szCs w:val="20"/>
              </w:rPr>
              <w:br/>
              <w:t>Kistermelői tejtermék és sajt előállítása</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Tejtermékelőállítás</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54</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54</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Tejipar alapanyagai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Tejtermékek készítése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Tejtermékek előállításának eszközei, gépei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 xml:space="preserve">Sajt és túrókészítés </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54</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54</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Sajtkészítés technológiája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Túrókészítés technológiája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Sajt és túrókészítés eszközei, gépei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Tejtermékek, sajtkészítés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216</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Tejkészítmények előállítása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81</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81</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Sajt, túró és készítményeik előállítása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81</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81</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Szakmai számítás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54</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54</w:t>
            </w:r>
          </w:p>
        </w:tc>
      </w:tr>
      <w:tr w:rsidR="00D26588" w:rsidRPr="00375E5B"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11620-16</w:t>
            </w:r>
            <w:r w:rsidRPr="00375E5B">
              <w:rPr>
                <w:rFonts w:ascii="Times New Roman" w:hAnsi="Times New Roman"/>
                <w:sz w:val="20"/>
                <w:szCs w:val="20"/>
              </w:rPr>
              <w:br/>
              <w:t>Higiénia és minőségbiztosítás kistermelőknek</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Higiénia</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18"/>
                <w:szCs w:val="18"/>
              </w:rPr>
            </w:pPr>
            <w:r w:rsidRPr="00375E5B">
              <w:rPr>
                <w:rFonts w:ascii="Times New Roman" w:hAnsi="Times New Roman"/>
                <w:sz w:val="18"/>
                <w:szCs w:val="18"/>
              </w:rPr>
              <w:t>Személyi és környezeti higiénia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18"/>
                <w:szCs w:val="18"/>
              </w:rPr>
            </w:pPr>
            <w:r w:rsidRPr="00375E5B">
              <w:rPr>
                <w:rFonts w:ascii="Times New Roman" w:hAnsi="Times New Roman"/>
                <w:sz w:val="18"/>
                <w:szCs w:val="18"/>
              </w:rPr>
              <w:t>Tisztítás, fertőtlenítés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18"/>
                <w:szCs w:val="18"/>
              </w:rPr>
            </w:pPr>
            <w:r w:rsidRPr="00375E5B">
              <w:rPr>
                <w:rFonts w:ascii="Times New Roman" w:hAnsi="Times New Roman"/>
                <w:sz w:val="18"/>
                <w:szCs w:val="18"/>
              </w:rPr>
              <w:t>Általános jogi szabályozás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16</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16</w:t>
            </w:r>
          </w:p>
        </w:tc>
      </w:tr>
      <w:tr w:rsidR="00D26588" w:rsidRPr="00375E5B"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Minőségbiztosítás</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36</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18"/>
                <w:szCs w:val="18"/>
              </w:rPr>
            </w:pPr>
            <w:r w:rsidRPr="00375E5B">
              <w:rPr>
                <w:rFonts w:ascii="Times New Roman" w:hAnsi="Times New Roman"/>
                <w:sz w:val="18"/>
                <w:szCs w:val="18"/>
              </w:rPr>
              <w:t>Élelmiszerek biztonságát meghatározó tényezők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18"/>
                <w:szCs w:val="18"/>
              </w:rPr>
            </w:pPr>
            <w:r w:rsidRPr="00375E5B">
              <w:rPr>
                <w:rFonts w:ascii="Times New Roman" w:hAnsi="Times New Roman"/>
                <w:sz w:val="18"/>
                <w:szCs w:val="18"/>
              </w:rPr>
              <w:t>Élelmiszerfeldolgozás biztonsága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20</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20</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18"/>
                <w:szCs w:val="18"/>
              </w:rPr>
            </w:pPr>
            <w:r w:rsidRPr="00375E5B">
              <w:rPr>
                <w:rFonts w:ascii="Times New Roman" w:hAnsi="Times New Roman"/>
                <w:sz w:val="18"/>
                <w:szCs w:val="18"/>
              </w:rPr>
              <w:t>Jogszabályok alkalmazása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8</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w:t>
            </w:r>
          </w:p>
        </w:tc>
      </w:tr>
      <w:tr w:rsidR="00D26588" w:rsidRPr="00375E5B"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11034-16</w:t>
            </w:r>
            <w:r w:rsidRPr="00375E5B">
              <w:rPr>
                <w:rFonts w:ascii="Times New Roman" w:hAnsi="Times New Roman"/>
                <w:sz w:val="20"/>
                <w:szCs w:val="20"/>
              </w:rPr>
              <w:br/>
              <w:t>Üzemgazdaság, ügyvitel</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Üzemgazdasági, ügyviteli ismeretek</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62</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62</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Üzemgazdasági alapfogalmak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13</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Vállalkozási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13</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Pénzügyi, adózási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13</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Ügyviteli 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13</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Fogyasztóvédelmi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10</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w:t>
            </w:r>
          </w:p>
        </w:tc>
      </w:tr>
      <w:tr w:rsidR="00D26588" w:rsidRPr="00375E5B" w:rsidTr="00884116">
        <w:trPr>
          <w:trHeight w:val="559"/>
          <w:jc w:val="center"/>
        </w:trPr>
        <w:tc>
          <w:tcPr>
            <w:tcW w:w="2016" w:type="dxa"/>
            <w:vMerge w:val="restart"/>
            <w:tcBorders>
              <w:top w:val="nil"/>
              <w:left w:val="single" w:sz="8" w:space="0" w:color="auto"/>
              <w:bottom w:val="single" w:sz="8" w:space="0" w:color="000000"/>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11035-12 Vendéglátás</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Vendéglátás, idegenforgalom</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93</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93</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Idegenforgalmi alapismeretek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Vendéglátás fogalma, feltételei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13</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13</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Vendégfogadási feladatok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Vendéglátási tevékenység</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 xml:space="preserve"> Programok szervezése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Kommunikáció</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14</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14</w:t>
            </w:r>
          </w:p>
        </w:tc>
      </w:tr>
      <w:tr w:rsidR="00D26588" w:rsidRPr="00375E5B" w:rsidTr="00884116">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Vendéglátás, idegenforgalom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124</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124</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Vendégfogadási feladatok</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34</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34</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Vendéglátási tevékenység</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35</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35</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 xml:space="preserve"> Programok szervezése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35</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35</w:t>
            </w:r>
          </w:p>
        </w:tc>
      </w:tr>
      <w:tr w:rsidR="00D26588" w:rsidRPr="00375E5B" w:rsidTr="004E7753">
        <w:trPr>
          <w:trHeight w:val="559"/>
          <w:jc w:val="center"/>
        </w:trPr>
        <w:tc>
          <w:tcPr>
            <w:tcW w:w="201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Kommunikáció</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20</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20</w:t>
            </w:r>
          </w:p>
        </w:tc>
      </w:tr>
      <w:tr w:rsidR="00D26588" w:rsidRPr="00375E5B" w:rsidTr="00884116">
        <w:trPr>
          <w:trHeight w:val="559"/>
          <w:jc w:val="center"/>
        </w:trPr>
        <w:tc>
          <w:tcPr>
            <w:tcW w:w="2016" w:type="dxa"/>
            <w:vMerge w:val="restart"/>
            <w:tcBorders>
              <w:top w:val="nil"/>
              <w:left w:val="single" w:sz="8" w:space="0" w:color="auto"/>
              <w:bottom w:val="nil"/>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11037-12</w:t>
            </w:r>
            <w:r w:rsidRPr="00375E5B">
              <w:rPr>
                <w:rFonts w:ascii="Times New Roman" w:hAnsi="Times New Roman"/>
                <w:sz w:val="20"/>
                <w:szCs w:val="20"/>
              </w:rPr>
              <w:br/>
              <w:t>Falusi vendégfogadás</w:t>
            </w: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Falusi vendégfogadás alapjai</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93</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93</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Falusi vendégfogadás általános kérdései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16</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16</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 xml:space="preserve"> Falusi vendégfogadás tárgyi feltételrendszere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Falusi vendégfogadás szabályai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Programszervezés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18</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Hagyományőrzés</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8</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8</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Gyermekprogramok szervezése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15</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15</w:t>
            </w:r>
          </w:p>
        </w:tc>
      </w:tr>
      <w:tr w:rsidR="00D26588" w:rsidRPr="00375E5B" w:rsidTr="00884116">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b/>
                <w:bCs/>
                <w:sz w:val="20"/>
                <w:szCs w:val="20"/>
              </w:rPr>
            </w:pPr>
            <w:r w:rsidRPr="00375E5B">
              <w:rPr>
                <w:rFonts w:ascii="Times New Roman" w:hAnsi="Times New Roman"/>
                <w:b/>
                <w:bCs/>
                <w:sz w:val="20"/>
                <w:szCs w:val="20"/>
              </w:rPr>
              <w:t>Falusi vendégfogadás gyakorlat</w:t>
            </w:r>
          </w:p>
        </w:tc>
        <w:tc>
          <w:tcPr>
            <w:tcW w:w="51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3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2"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09" w:type="dxa"/>
            <w:tcBorders>
              <w:top w:val="nil"/>
              <w:left w:val="nil"/>
              <w:bottom w:val="single" w:sz="8" w:space="0" w:color="auto"/>
              <w:right w:val="single" w:sz="8" w:space="0" w:color="auto"/>
            </w:tcBorders>
            <w:shd w:val="clear" w:color="000000" w:fill="D9D9D9"/>
            <w:vAlign w:val="center"/>
          </w:tcPr>
          <w:p w:rsidR="004E7753" w:rsidRPr="00375E5B" w:rsidRDefault="004E7753" w:rsidP="004E7753">
            <w:pPr>
              <w:jc w:val="center"/>
              <w:rPr>
                <w:rFonts w:ascii="Times New Roman" w:hAnsi="Times New Roman"/>
                <w:b/>
                <w:bCs/>
                <w:sz w:val="20"/>
                <w:szCs w:val="20"/>
              </w:rPr>
            </w:pP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217</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217</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Vendéglátás általános gyakorlata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63</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63</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Falusi vendégfogadás sajátosságai</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42</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42</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Programok, gyermekprogramok szervezése</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63</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63</w:t>
            </w:r>
          </w:p>
        </w:tc>
      </w:tr>
      <w:tr w:rsidR="00D26588" w:rsidRPr="00375E5B" w:rsidTr="004E7753">
        <w:trPr>
          <w:trHeight w:val="559"/>
          <w:jc w:val="center"/>
        </w:trPr>
        <w:tc>
          <w:tcPr>
            <w:tcW w:w="2016" w:type="dxa"/>
            <w:vMerge/>
            <w:tcBorders>
              <w:top w:val="nil"/>
              <w:left w:val="single" w:sz="8" w:space="0" w:color="auto"/>
              <w:bottom w:val="nil"/>
              <w:right w:val="single" w:sz="8" w:space="0" w:color="auto"/>
            </w:tcBorders>
            <w:vAlign w:val="center"/>
            <w:hideMark/>
          </w:tcPr>
          <w:p w:rsidR="004E7753" w:rsidRPr="00375E5B" w:rsidRDefault="004E7753" w:rsidP="004E7753">
            <w:pPr>
              <w:rPr>
                <w:rFonts w:ascii="Times New Roman" w:hAnsi="Times New Roman"/>
                <w:sz w:val="20"/>
                <w:szCs w:val="20"/>
              </w:rPr>
            </w:pPr>
          </w:p>
        </w:tc>
        <w:tc>
          <w:tcPr>
            <w:tcW w:w="220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Családi gazdaság, vendégfogadás, falusi turizmus tanulmányozása</w:t>
            </w:r>
          </w:p>
        </w:tc>
        <w:tc>
          <w:tcPr>
            <w:tcW w:w="51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3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2"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09"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 </w:t>
            </w:r>
          </w:p>
        </w:tc>
        <w:tc>
          <w:tcPr>
            <w:tcW w:w="646"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49</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49</w:t>
            </w:r>
          </w:p>
        </w:tc>
      </w:tr>
      <w:tr w:rsidR="00D26588" w:rsidRPr="00375E5B" w:rsidTr="004E7753">
        <w:trPr>
          <w:trHeight w:val="559"/>
          <w:jc w:val="center"/>
        </w:trPr>
        <w:tc>
          <w:tcPr>
            <w:tcW w:w="42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Összes éves elméleti/gyakorlati óraszám:</w:t>
            </w:r>
          </w:p>
        </w:tc>
        <w:tc>
          <w:tcPr>
            <w:tcW w:w="51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324</w:t>
            </w:r>
          </w:p>
        </w:tc>
        <w:tc>
          <w:tcPr>
            <w:tcW w:w="53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432</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30"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288</w:t>
            </w:r>
          </w:p>
        </w:tc>
        <w:tc>
          <w:tcPr>
            <w:tcW w:w="522"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468</w:t>
            </w:r>
          </w:p>
        </w:tc>
        <w:tc>
          <w:tcPr>
            <w:tcW w:w="474"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515"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324</w:t>
            </w:r>
          </w:p>
        </w:tc>
        <w:tc>
          <w:tcPr>
            <w:tcW w:w="509"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432</w:t>
            </w:r>
          </w:p>
        </w:tc>
        <w:tc>
          <w:tcPr>
            <w:tcW w:w="526" w:type="dxa"/>
            <w:vMerge/>
            <w:tcBorders>
              <w:top w:val="nil"/>
              <w:left w:val="single" w:sz="8" w:space="0" w:color="auto"/>
              <w:bottom w:val="single" w:sz="8" w:space="0" w:color="000000"/>
              <w:right w:val="single" w:sz="8" w:space="0" w:color="auto"/>
            </w:tcBorders>
            <w:vAlign w:val="center"/>
            <w:hideMark/>
          </w:tcPr>
          <w:p w:rsidR="004E7753" w:rsidRPr="00375E5B" w:rsidRDefault="004E7753" w:rsidP="004E7753">
            <w:pPr>
              <w:rPr>
                <w:rFonts w:ascii="Times New Roman" w:hAnsi="Times New Roman"/>
                <w:b/>
                <w:bCs/>
                <w:sz w:val="20"/>
                <w:szCs w:val="20"/>
              </w:rPr>
            </w:pPr>
          </w:p>
        </w:tc>
        <w:tc>
          <w:tcPr>
            <w:tcW w:w="481"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310</w:t>
            </w:r>
          </w:p>
        </w:tc>
        <w:tc>
          <w:tcPr>
            <w:tcW w:w="646" w:type="dxa"/>
            <w:tcBorders>
              <w:top w:val="nil"/>
              <w:left w:val="nil"/>
              <w:bottom w:val="single" w:sz="8" w:space="0" w:color="auto"/>
              <w:right w:val="single" w:sz="8" w:space="0" w:color="auto"/>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341</w:t>
            </w:r>
          </w:p>
        </w:tc>
        <w:tc>
          <w:tcPr>
            <w:tcW w:w="913" w:type="dxa"/>
            <w:tcBorders>
              <w:top w:val="nil"/>
              <w:left w:val="nil"/>
              <w:bottom w:val="single" w:sz="8" w:space="0" w:color="auto"/>
              <w:right w:val="single" w:sz="8" w:space="0" w:color="auto"/>
            </w:tcBorders>
            <w:shd w:val="clear" w:color="000000" w:fill="FFFFFF"/>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2919</w:t>
            </w:r>
          </w:p>
        </w:tc>
      </w:tr>
      <w:tr w:rsidR="00D26588" w:rsidRPr="00375E5B" w:rsidTr="004E7753">
        <w:trPr>
          <w:trHeight w:val="559"/>
          <w:jc w:val="center"/>
        </w:trPr>
        <w:tc>
          <w:tcPr>
            <w:tcW w:w="4218"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Összes éves/ögy óraszám:</w:t>
            </w:r>
          </w:p>
        </w:tc>
        <w:tc>
          <w:tcPr>
            <w:tcW w:w="1051" w:type="dxa"/>
            <w:gridSpan w:val="2"/>
            <w:tcBorders>
              <w:top w:val="single" w:sz="8" w:space="0" w:color="auto"/>
              <w:left w:val="nil"/>
              <w:bottom w:val="single" w:sz="8" w:space="0" w:color="auto"/>
              <w:right w:val="single" w:sz="8" w:space="0" w:color="000000"/>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756</w:t>
            </w:r>
          </w:p>
        </w:tc>
        <w:tc>
          <w:tcPr>
            <w:tcW w:w="474" w:type="dxa"/>
            <w:tcBorders>
              <w:top w:val="nil"/>
              <w:left w:val="nil"/>
              <w:bottom w:val="single" w:sz="8" w:space="0" w:color="auto"/>
              <w:right w:val="single" w:sz="8" w:space="0" w:color="auto"/>
            </w:tcBorders>
            <w:shd w:val="clear" w:color="000000" w:fill="C0C0C0"/>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70</w:t>
            </w:r>
          </w:p>
        </w:tc>
        <w:tc>
          <w:tcPr>
            <w:tcW w:w="1052" w:type="dxa"/>
            <w:gridSpan w:val="2"/>
            <w:tcBorders>
              <w:top w:val="single" w:sz="8" w:space="0" w:color="auto"/>
              <w:left w:val="nil"/>
              <w:bottom w:val="single" w:sz="8" w:space="0" w:color="auto"/>
              <w:right w:val="single" w:sz="8" w:space="0" w:color="000000"/>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756</w:t>
            </w:r>
          </w:p>
        </w:tc>
        <w:tc>
          <w:tcPr>
            <w:tcW w:w="474" w:type="dxa"/>
            <w:tcBorders>
              <w:top w:val="nil"/>
              <w:left w:val="nil"/>
              <w:bottom w:val="single" w:sz="8" w:space="0" w:color="auto"/>
              <w:right w:val="single" w:sz="8" w:space="0" w:color="auto"/>
            </w:tcBorders>
            <w:shd w:val="clear" w:color="000000" w:fill="C0C0C0"/>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105</w:t>
            </w:r>
          </w:p>
        </w:tc>
        <w:tc>
          <w:tcPr>
            <w:tcW w:w="1024" w:type="dxa"/>
            <w:gridSpan w:val="2"/>
            <w:tcBorders>
              <w:top w:val="single" w:sz="8" w:space="0" w:color="auto"/>
              <w:left w:val="nil"/>
              <w:bottom w:val="single" w:sz="8" w:space="0" w:color="auto"/>
              <w:right w:val="single" w:sz="8" w:space="0" w:color="000000"/>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756</w:t>
            </w:r>
          </w:p>
        </w:tc>
        <w:tc>
          <w:tcPr>
            <w:tcW w:w="526" w:type="dxa"/>
            <w:tcBorders>
              <w:top w:val="nil"/>
              <w:left w:val="nil"/>
              <w:bottom w:val="single" w:sz="8" w:space="0" w:color="auto"/>
              <w:right w:val="single" w:sz="8" w:space="0" w:color="auto"/>
            </w:tcBorders>
            <w:shd w:val="clear" w:color="000000" w:fill="C0C0C0"/>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105</w:t>
            </w:r>
          </w:p>
        </w:tc>
        <w:tc>
          <w:tcPr>
            <w:tcW w:w="1127" w:type="dxa"/>
            <w:gridSpan w:val="2"/>
            <w:tcBorders>
              <w:top w:val="single" w:sz="8" w:space="0" w:color="auto"/>
              <w:left w:val="nil"/>
              <w:bottom w:val="single" w:sz="8" w:space="0" w:color="auto"/>
              <w:right w:val="single" w:sz="8" w:space="0" w:color="000000"/>
            </w:tcBorders>
            <w:shd w:val="clear" w:color="000000" w:fill="D9D9D9"/>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651</w:t>
            </w:r>
          </w:p>
        </w:tc>
        <w:tc>
          <w:tcPr>
            <w:tcW w:w="913" w:type="dxa"/>
            <w:tcBorders>
              <w:top w:val="nil"/>
              <w:left w:val="nil"/>
              <w:bottom w:val="single" w:sz="8" w:space="0" w:color="auto"/>
              <w:right w:val="single" w:sz="8" w:space="0" w:color="auto"/>
            </w:tcBorders>
            <w:shd w:val="clear" w:color="auto" w:fill="auto"/>
            <w:vAlign w:val="center"/>
            <w:hideMark/>
          </w:tcPr>
          <w:p w:rsidR="004E7753" w:rsidRPr="00375E5B" w:rsidRDefault="004E7753" w:rsidP="004E7753">
            <w:pPr>
              <w:jc w:val="center"/>
              <w:rPr>
                <w:rFonts w:ascii="Times New Roman" w:hAnsi="Times New Roman"/>
                <w:b/>
                <w:bCs/>
                <w:sz w:val="20"/>
                <w:szCs w:val="20"/>
              </w:rPr>
            </w:pPr>
            <w:r w:rsidRPr="00375E5B">
              <w:rPr>
                <w:rFonts w:ascii="Times New Roman" w:hAnsi="Times New Roman"/>
                <w:b/>
                <w:bCs/>
                <w:sz w:val="20"/>
                <w:szCs w:val="20"/>
              </w:rPr>
              <w:t>3199</w:t>
            </w:r>
          </w:p>
        </w:tc>
      </w:tr>
      <w:tr w:rsidR="00D26588" w:rsidRPr="00375E5B" w:rsidTr="004E7753">
        <w:trPr>
          <w:trHeight w:val="559"/>
          <w:jc w:val="center"/>
        </w:trPr>
        <w:tc>
          <w:tcPr>
            <w:tcW w:w="42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Elméleti óraszámok/aránya</w:t>
            </w:r>
          </w:p>
        </w:tc>
        <w:tc>
          <w:tcPr>
            <w:tcW w:w="6641"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1246 / 39%</w:t>
            </w:r>
          </w:p>
        </w:tc>
      </w:tr>
      <w:tr w:rsidR="00D26588" w:rsidRPr="00375E5B" w:rsidTr="004E7753">
        <w:trPr>
          <w:trHeight w:val="559"/>
          <w:jc w:val="center"/>
        </w:trPr>
        <w:tc>
          <w:tcPr>
            <w:tcW w:w="4218"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4E7753" w:rsidRPr="00375E5B" w:rsidRDefault="004E7753" w:rsidP="004E7753">
            <w:pPr>
              <w:rPr>
                <w:rFonts w:ascii="Times New Roman" w:hAnsi="Times New Roman"/>
                <w:sz w:val="20"/>
                <w:szCs w:val="20"/>
              </w:rPr>
            </w:pPr>
            <w:r w:rsidRPr="00375E5B">
              <w:rPr>
                <w:rFonts w:ascii="Times New Roman" w:hAnsi="Times New Roman"/>
                <w:sz w:val="20"/>
                <w:szCs w:val="20"/>
              </w:rPr>
              <w:t>Gyakorlati óraszámok/aránya</w:t>
            </w:r>
          </w:p>
        </w:tc>
        <w:tc>
          <w:tcPr>
            <w:tcW w:w="6641" w:type="dxa"/>
            <w:gridSpan w:val="12"/>
            <w:tcBorders>
              <w:top w:val="single" w:sz="8" w:space="0" w:color="auto"/>
              <w:left w:val="nil"/>
              <w:bottom w:val="single" w:sz="8" w:space="0" w:color="auto"/>
              <w:right w:val="single" w:sz="8" w:space="0" w:color="000000"/>
            </w:tcBorders>
            <w:shd w:val="clear" w:color="auto" w:fill="auto"/>
            <w:noWrap/>
            <w:vAlign w:val="center"/>
            <w:hideMark/>
          </w:tcPr>
          <w:p w:rsidR="004E7753" w:rsidRPr="00375E5B" w:rsidRDefault="004E7753" w:rsidP="004E7753">
            <w:pPr>
              <w:jc w:val="center"/>
              <w:rPr>
                <w:rFonts w:ascii="Times New Roman" w:hAnsi="Times New Roman"/>
                <w:sz w:val="20"/>
                <w:szCs w:val="20"/>
              </w:rPr>
            </w:pPr>
            <w:r w:rsidRPr="00375E5B">
              <w:rPr>
                <w:rFonts w:ascii="Times New Roman" w:hAnsi="Times New Roman"/>
                <w:sz w:val="20"/>
                <w:szCs w:val="20"/>
              </w:rPr>
              <w:t>1953 / 61%</w:t>
            </w:r>
          </w:p>
        </w:tc>
      </w:tr>
    </w:tbl>
    <w:p w:rsidR="004E7753" w:rsidRPr="00375E5B" w:rsidRDefault="004E7753" w:rsidP="000E0745">
      <w:pPr>
        <w:widowControl w:val="0"/>
        <w:suppressAutoHyphens/>
        <w:jc w:val="center"/>
        <w:rPr>
          <w:rFonts w:ascii="Times New Roman" w:hAnsi="Times New Roman"/>
          <w:b/>
          <w:kern w:val="1"/>
          <w:sz w:val="24"/>
          <w:szCs w:val="24"/>
          <w:lang w:eastAsia="hi-IN" w:bidi="hi-IN"/>
        </w:rPr>
      </w:pPr>
    </w:p>
    <w:p w:rsidR="000E0745" w:rsidRPr="00375E5B" w:rsidRDefault="000E0745"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Jelmagyarázat: e/elmélet; gy/gyakorlat; ögy/összefüggő szakmai gyakorlat</w:t>
      </w:r>
    </w:p>
    <w:p w:rsidR="000E0745" w:rsidRPr="00375E5B" w:rsidRDefault="000E0745"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A szakképzésről szóló 2011. évi CLXXXVII. törvény 8. § (5) bekezdésének megfelelően a táblázatban a nappali rendszerű oktatásra meghatározott tanulói éves kötelező</w:t>
      </w:r>
      <w:r w:rsidRPr="00375E5B">
        <w:rPr>
          <w:rFonts w:ascii="Times New Roman" w:hAnsi="Times New Roman"/>
          <w:kern w:val="2"/>
          <w:sz w:val="24"/>
          <w:szCs w:val="24"/>
          <w:lang w:eastAsia="hi-IN" w:bidi="hi-IN"/>
        </w:rPr>
        <w:t xml:space="preserve"> összes óraszám</w:t>
      </w:r>
      <w:r w:rsidRPr="00375E5B">
        <w:rPr>
          <w:rFonts w:ascii="Times New Roman" w:hAnsi="Times New Roman"/>
          <w:kern w:val="1"/>
          <w:sz w:val="24"/>
          <w:szCs w:val="24"/>
          <w:lang w:eastAsia="hi-IN" w:bidi="hi-IN"/>
        </w:rPr>
        <w:t xml:space="preserve"> szakmai elméleti és gyakorlati</w:t>
      </w:r>
      <w:r w:rsidRPr="00375E5B">
        <w:rPr>
          <w:rFonts w:ascii="Times New Roman" w:hAnsi="Times New Roman"/>
          <w:kern w:val="2"/>
          <w:sz w:val="24"/>
          <w:szCs w:val="24"/>
          <w:lang w:eastAsia="hi-IN" w:bidi="hi-IN"/>
        </w:rPr>
        <w:t xml:space="preserve"> képzésre rendelkezésre álló részének</w:t>
      </w:r>
      <w:r w:rsidRPr="00375E5B">
        <w:rPr>
          <w:rFonts w:ascii="Times New Roman" w:hAnsi="Times New Roman"/>
          <w:kern w:val="1"/>
          <w:sz w:val="24"/>
          <w:szCs w:val="24"/>
          <w:lang w:eastAsia="hi-IN" w:bidi="hi-IN"/>
        </w:rPr>
        <w:t xml:space="preserve"> legalább 90%-a felosztásra került.</w:t>
      </w:r>
    </w:p>
    <w:p w:rsidR="000E0745" w:rsidRPr="00375E5B" w:rsidRDefault="000E0745" w:rsidP="000E0745">
      <w:pPr>
        <w:widowControl w:val="0"/>
        <w:suppressAutoHyphens/>
        <w:jc w:val="both"/>
        <w:rPr>
          <w:rFonts w:ascii="Times New Roman" w:hAnsi="Times New Roman"/>
          <w:kern w:val="1"/>
          <w:sz w:val="24"/>
          <w:szCs w:val="24"/>
          <w:highlight w:val="yellow"/>
          <w:lang w:eastAsia="hi-IN" w:bidi="hi-IN"/>
        </w:rPr>
      </w:pP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hAnsi="Times New Roman"/>
          <w:kern w:val="1"/>
          <w:sz w:val="24"/>
          <w:szCs w:val="24"/>
          <w:lang w:eastAsia="hi-IN" w:bidi="hi-IN"/>
        </w:rPr>
        <w:t>A szakmai és vizsgakövetelményben a szakképesítésre meghatározott elmélet/gyakorlat arányának a teljes képzési idő során kell teljesülnie.</w:t>
      </w:r>
    </w:p>
    <w:p w:rsidR="000E0745" w:rsidRPr="00375E5B" w:rsidRDefault="000E0745" w:rsidP="000E0745">
      <w:pPr>
        <w:widowControl w:val="0"/>
        <w:suppressAutoHyphens/>
        <w:jc w:val="both"/>
        <w:rPr>
          <w:rFonts w:ascii="Times New Roman" w:hAnsi="Times New Roman"/>
          <w:kern w:val="1"/>
          <w:sz w:val="24"/>
          <w:szCs w:val="24"/>
          <w:lang w:eastAsia="hi-IN" w:bidi="hi-IN"/>
        </w:rPr>
      </w:pPr>
    </w:p>
    <w:p w:rsidR="000E0745" w:rsidRPr="00375E5B" w:rsidRDefault="000E0745" w:rsidP="000E0745">
      <w:pPr>
        <w:widowControl w:val="0"/>
        <w:suppressAutoHyphens/>
        <w:jc w:val="both"/>
        <w:rPr>
          <w:rFonts w:ascii="Times New Roman" w:hAnsi="Times New Roman"/>
          <w:i/>
          <w:kern w:val="1"/>
          <w:sz w:val="24"/>
          <w:szCs w:val="24"/>
          <w:lang w:eastAsia="hi-IN" w:bidi="hi-IN"/>
        </w:rPr>
      </w:pPr>
      <w:r w:rsidRPr="00375E5B">
        <w:rPr>
          <w:rFonts w:ascii="Times New Roman" w:hAnsi="Times New Roman"/>
          <w:kern w:val="1"/>
          <w:sz w:val="24"/>
          <w:szCs w:val="24"/>
          <w:lang w:eastAsia="hi-IN" w:bidi="hi-IN"/>
        </w:rPr>
        <w:t xml:space="preserve">A tantárgyakra meghatározott időkeret kötelező érvényű, </w:t>
      </w:r>
      <w:r w:rsidRPr="00375E5B">
        <w:rPr>
          <w:rFonts w:ascii="Times New Roman" w:hAnsi="Times New Roman"/>
          <w:i/>
          <w:kern w:val="1"/>
          <w:sz w:val="24"/>
          <w:szCs w:val="24"/>
          <w:lang w:eastAsia="hi-IN" w:bidi="hi-IN"/>
        </w:rPr>
        <w:t>a témakörökre kialakított óraszám pedig ajánlás.”</w:t>
      </w:r>
    </w:p>
    <w:p w:rsidR="000E0745" w:rsidRPr="00375E5B" w:rsidRDefault="000E0745" w:rsidP="001E0B73">
      <w:pPr>
        <w:widowControl w:val="0"/>
        <w:suppressAutoHyphens/>
        <w:ind w:left="-15"/>
        <w:rPr>
          <w:rFonts w:ascii="Times New Roman" w:eastAsia="Lucida Sans Unicode" w:hAnsi="Times New Roman"/>
          <w:b/>
          <w:kern w:val="1"/>
          <w:sz w:val="24"/>
          <w:szCs w:val="24"/>
          <w:lang w:eastAsia="hi-IN" w:bidi="hi-IN"/>
        </w:rPr>
      </w:pPr>
      <w:r w:rsidRPr="00375E5B">
        <w:rPr>
          <w:rFonts w:ascii="Times New Roman" w:hAnsi="Times New Roman"/>
          <w:sz w:val="24"/>
          <w:szCs w:val="24"/>
        </w:rPr>
        <w:br w:type="page"/>
      </w:r>
    </w:p>
    <w:p w:rsidR="000E0745" w:rsidRPr="00375E5B" w:rsidRDefault="000E0745" w:rsidP="000E0745">
      <w:pPr>
        <w:ind w:firstLine="540"/>
        <w:jc w:val="both"/>
        <w:rPr>
          <w:rFonts w:ascii="Times New Roman" w:hAnsi="Times New Roman"/>
          <w:sz w:val="24"/>
          <w:szCs w:val="24"/>
        </w:rPr>
      </w:pPr>
    </w:p>
    <w:p w:rsidR="000E0745" w:rsidRPr="00375E5B" w:rsidRDefault="000E0745" w:rsidP="000E0745">
      <w:pPr>
        <w:ind w:left="540"/>
        <w:jc w:val="both"/>
        <w:rPr>
          <w:rFonts w:ascii="Times New Roman" w:hAnsi="Times New Roman"/>
          <w:iCs/>
          <w:sz w:val="24"/>
          <w:szCs w:val="24"/>
        </w:rPr>
      </w:pPr>
    </w:p>
    <w:p w:rsidR="000E0745" w:rsidRPr="00375E5B" w:rsidRDefault="000E0745" w:rsidP="000E0745">
      <w:pPr>
        <w:widowControl w:val="0"/>
        <w:suppressAutoHyphens/>
        <w:ind w:left="-15"/>
        <w:jc w:val="center"/>
        <w:rPr>
          <w:rFonts w:ascii="Times New Roman" w:hAnsi="Times New Roman"/>
          <w:b/>
          <w:bCs/>
          <w:sz w:val="24"/>
          <w:szCs w:val="24"/>
        </w:rPr>
      </w:pPr>
    </w:p>
    <w:p w:rsidR="000E0745" w:rsidRPr="00375E5B" w:rsidRDefault="000E0745" w:rsidP="000E0745">
      <w:pPr>
        <w:widowControl w:val="0"/>
        <w:suppressAutoHyphens/>
        <w:ind w:left="-15"/>
        <w:jc w:val="center"/>
        <w:rPr>
          <w:rFonts w:ascii="Times New Roman" w:hAnsi="Times New Roman"/>
          <w:b/>
          <w:bCs/>
          <w:sz w:val="24"/>
          <w:szCs w:val="24"/>
        </w:rPr>
      </w:pPr>
    </w:p>
    <w:p w:rsidR="000E0745" w:rsidRPr="00375E5B" w:rsidRDefault="000E0745" w:rsidP="000E0745">
      <w:pPr>
        <w:widowControl w:val="0"/>
        <w:suppressAutoHyphens/>
        <w:ind w:left="-15"/>
        <w:jc w:val="center"/>
        <w:rPr>
          <w:rFonts w:ascii="Times New Roman" w:hAnsi="Times New Roman"/>
          <w:b/>
          <w:bCs/>
          <w:sz w:val="24"/>
          <w:szCs w:val="24"/>
        </w:rPr>
      </w:pPr>
    </w:p>
    <w:p w:rsidR="000E0745" w:rsidRPr="00375E5B" w:rsidRDefault="000E0745" w:rsidP="000E0745">
      <w:pPr>
        <w:widowControl w:val="0"/>
        <w:suppressAutoHyphens/>
        <w:ind w:left="-15"/>
        <w:jc w:val="center"/>
        <w:rPr>
          <w:rFonts w:ascii="Times New Roman" w:hAnsi="Times New Roman"/>
          <w:b/>
          <w:bCs/>
          <w:sz w:val="24"/>
          <w:szCs w:val="24"/>
        </w:rPr>
      </w:pPr>
    </w:p>
    <w:p w:rsidR="000E0745" w:rsidRPr="00375E5B" w:rsidRDefault="000E0745" w:rsidP="000E0745">
      <w:pPr>
        <w:widowControl w:val="0"/>
        <w:suppressAutoHyphens/>
        <w:ind w:left="-15"/>
        <w:jc w:val="center"/>
        <w:rPr>
          <w:rFonts w:ascii="Times New Roman" w:hAnsi="Times New Roman"/>
          <w:b/>
          <w:bCs/>
          <w:sz w:val="24"/>
          <w:szCs w:val="24"/>
        </w:rPr>
      </w:pPr>
    </w:p>
    <w:p w:rsidR="000E0745" w:rsidRPr="00375E5B" w:rsidRDefault="000E0745" w:rsidP="000E0745">
      <w:pPr>
        <w:widowControl w:val="0"/>
        <w:suppressAutoHyphens/>
        <w:jc w:val="center"/>
        <w:rPr>
          <w:rFonts w:ascii="Times New Roman" w:hAnsi="Times New Roman"/>
          <w:b/>
          <w:sz w:val="44"/>
          <w:szCs w:val="44"/>
        </w:rPr>
      </w:pPr>
      <w:r w:rsidRPr="00375E5B">
        <w:rPr>
          <w:rFonts w:ascii="Times New Roman" w:hAnsi="Times New Roman"/>
          <w:b/>
          <w:sz w:val="44"/>
          <w:szCs w:val="44"/>
        </w:rPr>
        <w:t xml:space="preserve">A </w:t>
      </w:r>
    </w:p>
    <w:p w:rsidR="000E0745" w:rsidRPr="00375E5B" w:rsidRDefault="000E0745" w:rsidP="000E0745">
      <w:pPr>
        <w:widowControl w:val="0"/>
        <w:suppressAutoHyphens/>
        <w:jc w:val="center"/>
        <w:rPr>
          <w:rFonts w:ascii="Times New Roman" w:hAnsi="Times New Roman"/>
          <w:b/>
          <w:sz w:val="44"/>
          <w:szCs w:val="44"/>
        </w:rPr>
      </w:pPr>
    </w:p>
    <w:p w:rsidR="000E0745" w:rsidRPr="00375E5B" w:rsidRDefault="000E0745" w:rsidP="000E0745">
      <w:pPr>
        <w:widowControl w:val="0"/>
        <w:suppressAutoHyphens/>
        <w:jc w:val="center"/>
        <w:rPr>
          <w:rFonts w:ascii="Times New Roman" w:hAnsi="Times New Roman"/>
          <w:b/>
          <w:sz w:val="44"/>
          <w:szCs w:val="44"/>
        </w:rPr>
      </w:pPr>
      <w:r w:rsidRPr="00375E5B">
        <w:rPr>
          <w:rFonts w:ascii="Times New Roman" w:hAnsi="Times New Roman"/>
          <w:b/>
          <w:sz w:val="44"/>
          <w:szCs w:val="44"/>
        </w:rPr>
        <w:t>11497-12 azonosító számú</w:t>
      </w:r>
    </w:p>
    <w:p w:rsidR="000E0745" w:rsidRPr="00375E5B" w:rsidRDefault="000E0745" w:rsidP="000E0745">
      <w:pPr>
        <w:widowControl w:val="0"/>
        <w:suppressAutoHyphens/>
        <w:jc w:val="center"/>
        <w:rPr>
          <w:rFonts w:ascii="Times New Roman" w:hAnsi="Times New Roman"/>
          <w:sz w:val="44"/>
          <w:szCs w:val="44"/>
        </w:rPr>
      </w:pPr>
    </w:p>
    <w:p w:rsidR="000E0745" w:rsidRPr="00375E5B" w:rsidRDefault="000E0745" w:rsidP="000E0745">
      <w:pPr>
        <w:widowControl w:val="0"/>
        <w:suppressAutoHyphens/>
        <w:jc w:val="center"/>
        <w:rPr>
          <w:rFonts w:ascii="Times New Roman" w:hAnsi="Times New Roman"/>
          <w:b/>
          <w:sz w:val="44"/>
          <w:szCs w:val="44"/>
        </w:rPr>
      </w:pPr>
      <w:r w:rsidRPr="00375E5B">
        <w:rPr>
          <w:rFonts w:ascii="Times New Roman" w:hAnsi="Times New Roman"/>
          <w:b/>
          <w:sz w:val="44"/>
          <w:szCs w:val="44"/>
        </w:rPr>
        <w:t>Foglalkoztatás I.</w:t>
      </w:r>
    </w:p>
    <w:p w:rsidR="000E0745" w:rsidRPr="00375E5B" w:rsidRDefault="000E0745" w:rsidP="000E0745">
      <w:pPr>
        <w:widowControl w:val="0"/>
        <w:suppressAutoHyphens/>
        <w:jc w:val="center"/>
        <w:rPr>
          <w:rFonts w:ascii="Times New Roman" w:hAnsi="Times New Roman"/>
          <w:b/>
          <w:sz w:val="44"/>
          <w:szCs w:val="44"/>
        </w:rPr>
      </w:pPr>
    </w:p>
    <w:p w:rsidR="000E0745" w:rsidRPr="00375E5B" w:rsidRDefault="000E0745" w:rsidP="000E0745">
      <w:pPr>
        <w:widowControl w:val="0"/>
        <w:suppressAutoHyphens/>
        <w:jc w:val="center"/>
        <w:rPr>
          <w:rFonts w:ascii="Times New Roman" w:hAnsi="Times New Roman"/>
          <w:b/>
          <w:sz w:val="44"/>
          <w:szCs w:val="44"/>
        </w:rPr>
      </w:pPr>
      <w:r w:rsidRPr="00375E5B">
        <w:rPr>
          <w:rFonts w:ascii="Times New Roman" w:hAnsi="Times New Roman"/>
          <w:b/>
          <w:sz w:val="44"/>
          <w:szCs w:val="44"/>
        </w:rPr>
        <w:t>megnevezésű</w:t>
      </w:r>
    </w:p>
    <w:p w:rsidR="000E0745" w:rsidRPr="00375E5B" w:rsidRDefault="000E0745" w:rsidP="000E0745">
      <w:pPr>
        <w:widowControl w:val="0"/>
        <w:suppressAutoHyphens/>
        <w:jc w:val="center"/>
        <w:rPr>
          <w:rFonts w:ascii="Times New Roman" w:hAnsi="Times New Roman"/>
          <w:b/>
          <w:sz w:val="44"/>
          <w:szCs w:val="44"/>
        </w:rPr>
      </w:pPr>
    </w:p>
    <w:p w:rsidR="000E0745" w:rsidRPr="00375E5B" w:rsidRDefault="000E0745" w:rsidP="000E0745">
      <w:pPr>
        <w:widowControl w:val="0"/>
        <w:suppressAutoHyphens/>
        <w:jc w:val="center"/>
        <w:rPr>
          <w:rFonts w:ascii="Times New Roman" w:hAnsi="Times New Roman"/>
          <w:b/>
          <w:kern w:val="1"/>
          <w:sz w:val="44"/>
          <w:szCs w:val="44"/>
          <w:lang w:eastAsia="hi-IN" w:bidi="hi-IN"/>
        </w:rPr>
      </w:pPr>
      <w:r w:rsidRPr="00375E5B">
        <w:rPr>
          <w:rFonts w:ascii="Times New Roman" w:hAnsi="Times New Roman"/>
          <w:b/>
          <w:kern w:val="1"/>
          <w:sz w:val="44"/>
          <w:szCs w:val="44"/>
          <w:lang w:eastAsia="hi-IN" w:bidi="hi-IN"/>
        </w:rPr>
        <w:t>szakmai követelménymodul</w:t>
      </w:r>
    </w:p>
    <w:p w:rsidR="000E0745" w:rsidRPr="00375E5B" w:rsidRDefault="000E0745" w:rsidP="000E0745">
      <w:pPr>
        <w:widowControl w:val="0"/>
        <w:suppressAutoHyphens/>
        <w:jc w:val="center"/>
        <w:rPr>
          <w:rFonts w:ascii="Times New Roman" w:hAnsi="Times New Roman"/>
          <w:b/>
          <w:kern w:val="1"/>
          <w:sz w:val="44"/>
          <w:szCs w:val="44"/>
          <w:lang w:eastAsia="hi-IN" w:bidi="hi-IN"/>
        </w:rPr>
      </w:pPr>
    </w:p>
    <w:p w:rsidR="000E0745" w:rsidRPr="00375E5B" w:rsidRDefault="000E0745" w:rsidP="000E0745">
      <w:pPr>
        <w:widowControl w:val="0"/>
        <w:suppressAutoHyphens/>
        <w:jc w:val="center"/>
        <w:rPr>
          <w:rFonts w:ascii="Times New Roman" w:hAnsi="Times New Roman"/>
          <w:b/>
          <w:kern w:val="1"/>
          <w:sz w:val="44"/>
          <w:szCs w:val="44"/>
          <w:lang w:eastAsia="hi-IN" w:bidi="hi-IN"/>
        </w:rPr>
      </w:pPr>
      <w:r w:rsidRPr="00375E5B">
        <w:rPr>
          <w:rFonts w:ascii="Times New Roman" w:hAnsi="Times New Roman"/>
          <w:b/>
          <w:kern w:val="1"/>
          <w:sz w:val="44"/>
          <w:szCs w:val="44"/>
          <w:lang w:eastAsia="hi-IN" w:bidi="hi-IN"/>
        </w:rPr>
        <w:t>tantárgyai, témakörei</w:t>
      </w: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eastAsia="Lucida Sans Unicode" w:hAnsi="Times New Roman"/>
          <w:b/>
          <w:kern w:val="1"/>
          <w:sz w:val="44"/>
          <w:szCs w:val="44"/>
          <w:lang w:eastAsia="hi-IN" w:bidi="hi-IN"/>
        </w:rPr>
        <w:br w:type="page"/>
      </w:r>
      <w:r w:rsidRPr="00375E5B">
        <w:rPr>
          <w:rFonts w:ascii="Times New Roman" w:hAnsi="Times New Roman"/>
          <w:kern w:val="1"/>
          <w:sz w:val="24"/>
          <w:szCs w:val="24"/>
          <w:lang w:eastAsia="hi-IN" w:bidi="hi-IN"/>
        </w:rPr>
        <w:lastRenderedPageBreak/>
        <w:t xml:space="preserve">A 11497-12 </w:t>
      </w:r>
      <w:r w:rsidRPr="00375E5B">
        <w:rPr>
          <w:rFonts w:ascii="Times New Roman" w:hAnsi="Times New Roman"/>
          <w:sz w:val="24"/>
          <w:szCs w:val="24"/>
        </w:rPr>
        <w:t>azonosító számú, Foglalkoztatás I. megnevezésű szakmai követelmény</w:t>
      </w:r>
      <w:r w:rsidRPr="00375E5B">
        <w:rPr>
          <w:rFonts w:ascii="Times New Roman" w:hAnsi="Times New Roman"/>
          <w:kern w:val="1"/>
          <w:sz w:val="24"/>
          <w:szCs w:val="24"/>
          <w:lang w:eastAsia="hi-IN" w:bidi="hi-IN"/>
        </w:rPr>
        <w:t>modulhoz tartozó tantárgyak és a témakörök oktatása során fejlesztendő kompetenciák</w:t>
      </w:r>
    </w:p>
    <w:p w:rsidR="00956363" w:rsidRPr="00375E5B" w:rsidRDefault="00956363" w:rsidP="000E0745">
      <w:pPr>
        <w:widowControl w:val="0"/>
        <w:suppressAutoHyphens/>
        <w:jc w:val="both"/>
        <w:rPr>
          <w:rFonts w:ascii="Times New Roman" w:hAnsi="Times New Roman"/>
          <w:b/>
          <w:kern w:val="1"/>
          <w:sz w:val="24"/>
          <w:szCs w:val="24"/>
          <w:lang w:eastAsia="hi-IN" w:bidi="hi-IN"/>
        </w:rPr>
      </w:pPr>
    </w:p>
    <w:tbl>
      <w:tblPr>
        <w:tblW w:w="7560" w:type="dxa"/>
        <w:jc w:val="center"/>
        <w:tblCellMar>
          <w:left w:w="70" w:type="dxa"/>
          <w:right w:w="70" w:type="dxa"/>
        </w:tblCellMar>
        <w:tblLook w:val="0000" w:firstRow="0" w:lastRow="0" w:firstColumn="0" w:lastColumn="0" w:noHBand="0" w:noVBand="0"/>
      </w:tblPr>
      <w:tblGrid>
        <w:gridCol w:w="4600"/>
        <w:gridCol w:w="740"/>
        <w:gridCol w:w="740"/>
        <w:gridCol w:w="740"/>
        <w:gridCol w:w="740"/>
      </w:tblGrid>
      <w:tr w:rsidR="00D26588" w:rsidRPr="00375E5B" w:rsidTr="001E0B73">
        <w:trPr>
          <w:trHeight w:val="690"/>
          <w:jc w:val="center"/>
        </w:trPr>
        <w:tc>
          <w:tcPr>
            <w:tcW w:w="460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11497-12</w:t>
            </w:r>
            <w:r w:rsidRPr="00375E5B">
              <w:rPr>
                <w:rFonts w:ascii="Times New Roman" w:hAnsi="Times New Roman"/>
                <w:sz w:val="20"/>
                <w:szCs w:val="20"/>
              </w:rPr>
              <w:br/>
              <w:t>Foglalkoztatás I.</w:t>
            </w:r>
          </w:p>
        </w:tc>
        <w:tc>
          <w:tcPr>
            <w:tcW w:w="2960" w:type="dxa"/>
            <w:gridSpan w:val="4"/>
            <w:tcBorders>
              <w:top w:val="single" w:sz="4" w:space="0" w:color="auto"/>
              <w:left w:val="nil"/>
              <w:bottom w:val="single" w:sz="4" w:space="0" w:color="auto"/>
              <w:right w:val="single" w:sz="4" w:space="0" w:color="000000"/>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Foglalkoztatás I.</w:t>
            </w:r>
          </w:p>
        </w:tc>
      </w:tr>
      <w:tr w:rsidR="00D26588" w:rsidRPr="00375E5B" w:rsidTr="001E0B73">
        <w:trPr>
          <w:trHeight w:val="1785"/>
          <w:jc w:val="center"/>
        </w:trPr>
        <w:tc>
          <w:tcPr>
            <w:tcW w:w="4600" w:type="dxa"/>
            <w:vMerge/>
            <w:tcBorders>
              <w:top w:val="single" w:sz="4" w:space="0" w:color="auto"/>
              <w:left w:val="single" w:sz="4" w:space="0" w:color="auto"/>
              <w:bottom w:val="single" w:sz="4" w:space="0" w:color="000000"/>
              <w:right w:val="single" w:sz="4" w:space="0" w:color="auto"/>
            </w:tcBorders>
            <w:vAlign w:val="center"/>
          </w:tcPr>
          <w:p w:rsidR="000E0745" w:rsidRPr="00375E5B" w:rsidRDefault="000E0745" w:rsidP="001E0B73">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375E5B" w:rsidRDefault="000E0745" w:rsidP="001E0B73">
            <w:pPr>
              <w:ind w:left="113"/>
              <w:rPr>
                <w:rFonts w:ascii="Times New Roman" w:hAnsi="Times New Roman"/>
                <w:sz w:val="20"/>
                <w:szCs w:val="20"/>
              </w:rPr>
            </w:pPr>
            <w:r w:rsidRPr="00375E5B">
              <w:rPr>
                <w:rFonts w:ascii="Times New Roman" w:hAnsi="Times New Roman"/>
                <w:sz w:val="20"/>
                <w:szCs w:val="20"/>
              </w:rPr>
              <w:t>Nyelvtani rendszerezés I.</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375E5B" w:rsidRDefault="000E0745" w:rsidP="001E0B73">
            <w:pPr>
              <w:ind w:left="57"/>
              <w:rPr>
                <w:rFonts w:ascii="Times New Roman" w:hAnsi="Times New Roman"/>
                <w:sz w:val="20"/>
                <w:szCs w:val="20"/>
              </w:rPr>
            </w:pPr>
            <w:r w:rsidRPr="00375E5B">
              <w:rPr>
                <w:rFonts w:ascii="Times New Roman" w:hAnsi="Times New Roman"/>
                <w:sz w:val="20"/>
                <w:szCs w:val="20"/>
              </w:rPr>
              <w:t>Nyelvtani rendszerezés II.</w:t>
            </w:r>
          </w:p>
        </w:tc>
        <w:tc>
          <w:tcPr>
            <w:tcW w:w="740" w:type="dxa"/>
            <w:tcBorders>
              <w:top w:val="nil"/>
              <w:left w:val="nil"/>
              <w:bottom w:val="single" w:sz="4" w:space="0" w:color="auto"/>
              <w:right w:val="single" w:sz="4" w:space="0" w:color="auto"/>
            </w:tcBorders>
            <w:shd w:val="clear" w:color="auto" w:fill="auto"/>
            <w:textDirection w:val="btLr"/>
            <w:vAlign w:val="bottom"/>
          </w:tcPr>
          <w:p w:rsidR="000E0745" w:rsidRPr="00375E5B" w:rsidRDefault="000E0745" w:rsidP="001E0B73">
            <w:pPr>
              <w:ind w:left="57"/>
              <w:rPr>
                <w:rFonts w:ascii="Times New Roman" w:hAnsi="Times New Roman"/>
                <w:sz w:val="20"/>
                <w:szCs w:val="20"/>
              </w:rPr>
            </w:pPr>
            <w:r w:rsidRPr="00375E5B">
              <w:rPr>
                <w:rFonts w:ascii="Times New Roman" w:hAnsi="Times New Roman"/>
                <w:sz w:val="20"/>
                <w:szCs w:val="20"/>
              </w:rPr>
              <w:t>Nyelvi készségfejlesztés</w:t>
            </w:r>
          </w:p>
        </w:tc>
        <w:tc>
          <w:tcPr>
            <w:tcW w:w="740" w:type="dxa"/>
            <w:tcBorders>
              <w:top w:val="nil"/>
              <w:left w:val="nil"/>
              <w:bottom w:val="single" w:sz="4" w:space="0" w:color="auto"/>
              <w:right w:val="single" w:sz="4" w:space="0" w:color="auto"/>
            </w:tcBorders>
            <w:shd w:val="clear" w:color="auto" w:fill="auto"/>
            <w:textDirection w:val="btLr"/>
            <w:vAlign w:val="bottom"/>
          </w:tcPr>
          <w:p w:rsidR="000E0745" w:rsidRPr="00375E5B" w:rsidRDefault="000E0745" w:rsidP="001E0B73">
            <w:pPr>
              <w:ind w:left="57"/>
              <w:rPr>
                <w:rFonts w:ascii="Times New Roman" w:hAnsi="Times New Roman"/>
                <w:sz w:val="20"/>
                <w:szCs w:val="20"/>
              </w:rPr>
            </w:pPr>
            <w:r w:rsidRPr="00375E5B">
              <w:rPr>
                <w:rFonts w:ascii="Times New Roman" w:hAnsi="Times New Roman"/>
                <w:sz w:val="20"/>
                <w:szCs w:val="20"/>
              </w:rPr>
              <w:t>Munkavállalói szókincs</w:t>
            </w:r>
          </w:p>
        </w:tc>
      </w:tr>
      <w:tr w:rsidR="00D26588" w:rsidRPr="00375E5B"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tabs>
                <w:tab w:val="left" w:pos="1084"/>
              </w:tabs>
              <w:jc w:val="both"/>
              <w:rPr>
                <w:rFonts w:ascii="Times New Roman" w:hAnsi="Times New Roman"/>
                <w:sz w:val="20"/>
                <w:szCs w:val="20"/>
              </w:rPr>
            </w:pPr>
            <w:r w:rsidRPr="00375E5B">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956363">
            <w:pPr>
              <w:ind w:left="196" w:firstLineChars="2" w:firstLine="4"/>
              <w:rPr>
                <w:rFonts w:ascii="Times New Roman" w:hAnsi="Times New Roman"/>
                <w:sz w:val="20"/>
                <w:szCs w:val="20"/>
              </w:rPr>
            </w:pPr>
            <w:r w:rsidRPr="00375E5B">
              <w:rPr>
                <w:rFonts w:ascii="Times New Roman" w:hAnsi="Times New Roman"/>
                <w:sz w:val="20"/>
                <w:szCs w:val="20"/>
              </w:rPr>
              <w:t>bemutatkozik (személyes és szakmai vonatkozással)</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956363">
            <w:pPr>
              <w:ind w:left="196" w:firstLineChars="2" w:firstLine="4"/>
              <w:rPr>
                <w:rFonts w:ascii="Times New Roman" w:hAnsi="Times New Roman"/>
                <w:sz w:val="20"/>
                <w:szCs w:val="20"/>
              </w:rPr>
            </w:pPr>
            <w:r w:rsidRPr="00375E5B">
              <w:rPr>
                <w:rFonts w:ascii="Times New Roman" w:hAnsi="Times New Roman"/>
                <w:sz w:val="20"/>
                <w:szCs w:val="20"/>
              </w:rPr>
              <w:t>egyszerű alapadatokat tartalmazó formanyomtatványt kitölt</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956363">
            <w:pPr>
              <w:ind w:left="196" w:firstLineChars="2" w:firstLine="4"/>
              <w:rPr>
                <w:rFonts w:ascii="Times New Roman" w:hAnsi="Times New Roman"/>
                <w:sz w:val="20"/>
                <w:szCs w:val="20"/>
              </w:rPr>
            </w:pPr>
            <w:r w:rsidRPr="00375E5B">
              <w:rPr>
                <w:rFonts w:ascii="Times New Roman" w:hAnsi="Times New Roman"/>
                <w:sz w:val="20"/>
                <w:szCs w:val="20"/>
              </w:rPr>
              <w:t>idegen nyelvű szakmai irányítás, együttműködés melletti munkát végez</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Idegen nyelven:</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956363">
            <w:pPr>
              <w:ind w:left="182" w:firstLineChars="9" w:firstLine="18"/>
              <w:rPr>
                <w:rFonts w:ascii="Times New Roman" w:hAnsi="Times New Roman"/>
                <w:sz w:val="20"/>
                <w:szCs w:val="20"/>
              </w:rPr>
            </w:pPr>
            <w:r w:rsidRPr="00375E5B">
              <w:rPr>
                <w:rFonts w:ascii="Times New Roman" w:hAnsi="Times New Roman"/>
                <w:sz w:val="20"/>
                <w:szCs w:val="20"/>
              </w:rPr>
              <w:t>közvetlen szakmájára vonatkozó gyakran használt egyszerű szavak, szókapcsolatok</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956363">
            <w:pPr>
              <w:ind w:firstLineChars="100" w:firstLine="200"/>
              <w:rPr>
                <w:rFonts w:ascii="Times New Roman" w:hAnsi="Times New Roman"/>
                <w:sz w:val="20"/>
                <w:szCs w:val="20"/>
              </w:rPr>
            </w:pPr>
            <w:r w:rsidRPr="00375E5B">
              <w:rPr>
                <w:rFonts w:ascii="Times New Roman" w:hAnsi="Times New Roman"/>
                <w:sz w:val="20"/>
                <w:szCs w:val="20"/>
              </w:rPr>
              <w:t>a munkakör alapkifejezései</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 </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1E0B73">
        <w:trPr>
          <w:trHeight w:val="6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Egyszerű formanyomtatványok kitöltése idegen nyelven</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930"/>
          <w:jc w:val="center"/>
        </w:trPr>
        <w:tc>
          <w:tcPr>
            <w:tcW w:w="460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Szakmai párbeszédben elhangzó idegen nyelven feltett egyszerű kérdések megértése, illetve azokra való reagálás egyszerű mondatokban</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Fejlődőképesség, önfejlesztés</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Nyelvi magabiztosság</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Kapcsolatteremtő készség</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75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r>
      <w:tr w:rsidR="000E0745" w:rsidRPr="00375E5B" w:rsidTr="001E0B73">
        <w:trPr>
          <w:trHeight w:val="300"/>
          <w:jc w:val="center"/>
        </w:trPr>
        <w:tc>
          <w:tcPr>
            <w:tcW w:w="460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Analitikus gondolkodás</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p>
        </w:tc>
      </w:tr>
    </w:tbl>
    <w:p w:rsidR="000E0745" w:rsidRPr="00375E5B" w:rsidRDefault="000E0745" w:rsidP="000E0745">
      <w:pPr>
        <w:widowControl w:val="0"/>
        <w:suppressAutoHyphens/>
        <w:ind w:left="-15"/>
        <w:jc w:val="both"/>
        <w:rPr>
          <w:rFonts w:ascii="Times New Roman" w:eastAsia="Lucida Sans Unicode" w:hAnsi="Times New Roman"/>
          <w:b/>
          <w:kern w:val="1"/>
          <w:sz w:val="24"/>
          <w:szCs w:val="24"/>
          <w:lang w:eastAsia="hi-IN" w:bidi="hi-IN"/>
        </w:rPr>
      </w:pPr>
    </w:p>
    <w:p w:rsidR="000E0745" w:rsidRPr="00375E5B" w:rsidRDefault="000E0745" w:rsidP="000E0745">
      <w:pPr>
        <w:widowControl w:val="0"/>
        <w:numPr>
          <w:ilvl w:val="0"/>
          <w:numId w:val="5"/>
        </w:numPr>
        <w:suppressAutoHyphens/>
        <w:jc w:val="right"/>
        <w:rPr>
          <w:rFonts w:ascii="Times New Roman" w:hAnsi="Times New Roman"/>
          <w:b/>
          <w:bCs/>
          <w:iCs/>
          <w:sz w:val="24"/>
          <w:szCs w:val="24"/>
        </w:rPr>
      </w:pPr>
      <w:r w:rsidRPr="00375E5B">
        <w:rPr>
          <w:rFonts w:ascii="Times New Roman" w:eastAsia="Lucida Sans Unicode" w:hAnsi="Times New Roman"/>
          <w:b/>
          <w:kern w:val="1"/>
          <w:sz w:val="24"/>
          <w:szCs w:val="24"/>
          <w:lang w:eastAsia="hi-IN" w:bidi="hi-IN"/>
        </w:rPr>
        <w:br w:type="page"/>
      </w:r>
      <w:r w:rsidRPr="00375E5B">
        <w:rPr>
          <w:rFonts w:ascii="Times New Roman" w:eastAsia="Lucida Sans Unicode" w:hAnsi="Times New Roman"/>
          <w:b/>
          <w:kern w:val="1"/>
          <w:sz w:val="24"/>
          <w:szCs w:val="24"/>
          <w:lang w:eastAsia="hi-IN" w:bidi="hi-IN"/>
        </w:rPr>
        <w:lastRenderedPageBreak/>
        <w:t>Foglalkoztatás I. tantárgy</w:t>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t xml:space="preserve">          </w:t>
      </w:r>
      <w:r w:rsidR="00FA22F0" w:rsidRPr="00375E5B">
        <w:rPr>
          <w:rFonts w:ascii="Times New Roman" w:hAnsi="Times New Roman"/>
          <w:b/>
          <w:sz w:val="24"/>
          <w:szCs w:val="24"/>
        </w:rPr>
        <w:t>62</w:t>
      </w:r>
      <w:r w:rsidRPr="00375E5B">
        <w:rPr>
          <w:rFonts w:ascii="Times New Roman" w:hAnsi="Times New Roman"/>
          <w:b/>
          <w:sz w:val="24"/>
          <w:szCs w:val="24"/>
        </w:rPr>
        <w:t xml:space="preserve"> óra</w:t>
      </w:r>
    </w:p>
    <w:p w:rsidR="000E0745" w:rsidRPr="00375E5B" w:rsidRDefault="000E0745" w:rsidP="000E0745">
      <w:pPr>
        <w:widowControl w:val="0"/>
        <w:suppressAutoHyphens/>
        <w:ind w:left="792" w:hanging="432"/>
        <w:jc w:val="both"/>
        <w:rPr>
          <w:rFonts w:ascii="Times New Roman" w:hAnsi="Times New Roman"/>
          <w:b/>
          <w:sz w:val="24"/>
          <w:szCs w:val="24"/>
        </w:rPr>
      </w:pPr>
    </w:p>
    <w:p w:rsidR="000E0745" w:rsidRPr="00375E5B" w:rsidRDefault="000E0745" w:rsidP="000E0745">
      <w:pPr>
        <w:widowControl w:val="0"/>
        <w:numPr>
          <w:ilvl w:val="1"/>
          <w:numId w:val="5"/>
        </w:numPr>
        <w:suppressAutoHyphens/>
        <w:jc w:val="both"/>
        <w:rPr>
          <w:rFonts w:ascii="Times New Roman" w:hAnsi="Times New Roman"/>
          <w:b/>
          <w:sz w:val="24"/>
          <w:szCs w:val="24"/>
        </w:rPr>
      </w:pPr>
      <w:r w:rsidRPr="00375E5B">
        <w:rPr>
          <w:rFonts w:ascii="Times New Roman" w:hAnsi="Times New Roman"/>
          <w:b/>
          <w:sz w:val="24"/>
          <w:szCs w:val="24"/>
        </w:rPr>
        <w:t>A tantárgy tanításának célja</w:t>
      </w:r>
    </w:p>
    <w:p w:rsidR="000E0745" w:rsidRPr="00375E5B" w:rsidRDefault="000E0745" w:rsidP="000E0745">
      <w:pPr>
        <w:widowControl w:val="0"/>
        <w:suppressAutoHyphens/>
        <w:ind w:left="593"/>
        <w:jc w:val="both"/>
        <w:rPr>
          <w:rFonts w:ascii="Times New Roman" w:hAnsi="Times New Roman"/>
          <w:sz w:val="24"/>
          <w:szCs w:val="24"/>
        </w:rPr>
      </w:pPr>
      <w:r w:rsidRPr="00375E5B">
        <w:rPr>
          <w:rFonts w:ascii="Times New Roman" w:hAnsi="Times New Roman"/>
          <w:sz w:val="24"/>
          <w:szCs w:val="24"/>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0E0745" w:rsidRPr="00375E5B" w:rsidRDefault="000E0745" w:rsidP="000E0745">
      <w:pPr>
        <w:widowControl w:val="0"/>
        <w:suppressAutoHyphens/>
        <w:ind w:left="593"/>
        <w:jc w:val="both"/>
        <w:rPr>
          <w:rFonts w:ascii="Times New Roman" w:hAnsi="Times New Roman"/>
          <w:b/>
          <w:sz w:val="24"/>
          <w:szCs w:val="24"/>
        </w:rPr>
      </w:pPr>
      <w:r w:rsidRPr="00375E5B">
        <w:rPr>
          <w:rFonts w:ascii="Times New Roman" w:hAnsi="Times New Roman"/>
          <w:sz w:val="24"/>
          <w:szCs w:val="24"/>
        </w:rPr>
        <w:t>Cél, hogy a rendelkezésre álló 64 tanóra egység keretén belül egyrészt egy alapvető nyelvtani rendszerezés történjen meg a legalapvetőbb igeidők, segédigék, illetve a mondatszerkesztési eljárásokhoz kapcsolódóan. Majd erre építve történjen meg az id</w:t>
      </w:r>
      <w:r w:rsidR="00C50B97" w:rsidRPr="00375E5B">
        <w:rPr>
          <w:rFonts w:ascii="Times New Roman" w:hAnsi="Times New Roman"/>
          <w:sz w:val="24"/>
          <w:szCs w:val="24"/>
        </w:rPr>
        <w:t xml:space="preserve">egen nyelvi asszociatív memória </w:t>
      </w:r>
      <w:r w:rsidRPr="00375E5B">
        <w:rPr>
          <w:rFonts w:ascii="Times New Roman" w:hAnsi="Times New Roman"/>
          <w:sz w:val="24"/>
          <w:szCs w:val="24"/>
        </w:rPr>
        <w:t>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0E0745" w:rsidRPr="00375E5B" w:rsidRDefault="000E0745" w:rsidP="000E0745">
      <w:pPr>
        <w:rPr>
          <w:rFonts w:ascii="Times New Roman" w:hAnsi="Times New Roman"/>
          <w:b/>
          <w:sz w:val="24"/>
          <w:szCs w:val="24"/>
        </w:rPr>
      </w:pPr>
    </w:p>
    <w:p w:rsidR="000E0745" w:rsidRPr="00375E5B" w:rsidRDefault="000E0745" w:rsidP="000E0745">
      <w:pPr>
        <w:widowControl w:val="0"/>
        <w:numPr>
          <w:ilvl w:val="1"/>
          <w:numId w:val="5"/>
        </w:numPr>
        <w:suppressAutoHyphens/>
        <w:ind w:hanging="405"/>
        <w:rPr>
          <w:rFonts w:ascii="Times New Roman" w:hAnsi="Times New Roman"/>
          <w:b/>
          <w:sz w:val="24"/>
          <w:szCs w:val="24"/>
        </w:rPr>
      </w:pPr>
      <w:r w:rsidRPr="00375E5B">
        <w:rPr>
          <w:rFonts w:ascii="Times New Roman" w:hAnsi="Times New Roman"/>
          <w:b/>
          <w:sz w:val="24"/>
          <w:szCs w:val="24"/>
        </w:rPr>
        <w:t xml:space="preserve">Kapcsolódó közismereti, szakmai tartalmak: </w:t>
      </w:r>
    </w:p>
    <w:p w:rsidR="000E0745" w:rsidRPr="00375E5B" w:rsidRDefault="000E0745" w:rsidP="000E0745">
      <w:pPr>
        <w:widowControl w:val="0"/>
        <w:suppressAutoHyphens/>
        <w:ind w:firstLine="567"/>
        <w:rPr>
          <w:rFonts w:ascii="Times New Roman" w:hAnsi="Times New Roman"/>
          <w:sz w:val="24"/>
          <w:szCs w:val="24"/>
        </w:rPr>
      </w:pPr>
      <w:r w:rsidRPr="00375E5B">
        <w:rPr>
          <w:rFonts w:ascii="Times New Roman" w:hAnsi="Times New Roman"/>
          <w:sz w:val="24"/>
          <w:szCs w:val="24"/>
        </w:rPr>
        <w:t>Idegen nyelvek</w:t>
      </w:r>
    </w:p>
    <w:p w:rsidR="000E0745" w:rsidRPr="00375E5B" w:rsidRDefault="000E0745" w:rsidP="000E0745">
      <w:pPr>
        <w:rPr>
          <w:rFonts w:ascii="Times New Roman" w:hAnsi="Times New Roman"/>
          <w:b/>
          <w:bCs/>
          <w:iCs/>
          <w:sz w:val="24"/>
          <w:szCs w:val="24"/>
        </w:rPr>
      </w:pPr>
    </w:p>
    <w:p w:rsidR="000E0745" w:rsidRPr="00375E5B" w:rsidRDefault="000E0745" w:rsidP="000E0745">
      <w:pPr>
        <w:widowControl w:val="0"/>
        <w:numPr>
          <w:ilvl w:val="1"/>
          <w:numId w:val="5"/>
        </w:numPr>
        <w:suppressAutoHyphens/>
        <w:ind w:hanging="405"/>
        <w:rPr>
          <w:rFonts w:ascii="Times New Roman" w:hAnsi="Times New Roman"/>
          <w:b/>
          <w:sz w:val="24"/>
          <w:szCs w:val="24"/>
        </w:rPr>
      </w:pPr>
      <w:r w:rsidRPr="00375E5B">
        <w:rPr>
          <w:rFonts w:ascii="Times New Roman" w:hAnsi="Times New Roman"/>
          <w:b/>
          <w:sz w:val="24"/>
          <w:szCs w:val="24"/>
        </w:rPr>
        <w:t>Témakörök</w:t>
      </w:r>
    </w:p>
    <w:p w:rsidR="000E0745" w:rsidRPr="00375E5B" w:rsidRDefault="000E0745" w:rsidP="000E0745">
      <w:pPr>
        <w:widowControl w:val="0"/>
        <w:suppressAutoHyphens/>
        <w:ind w:left="792"/>
        <w:rPr>
          <w:rFonts w:ascii="Times New Roman" w:hAnsi="Times New Roman"/>
          <w:b/>
          <w:bCs/>
          <w:iCs/>
          <w:sz w:val="24"/>
          <w:szCs w:val="24"/>
        </w:rPr>
      </w:pPr>
    </w:p>
    <w:p w:rsidR="000E0745" w:rsidRPr="00375E5B" w:rsidRDefault="000E0745" w:rsidP="000E0745">
      <w:pPr>
        <w:numPr>
          <w:ilvl w:val="2"/>
          <w:numId w:val="5"/>
        </w:numPr>
        <w:ind w:hanging="515"/>
        <w:jc w:val="right"/>
        <w:rPr>
          <w:rFonts w:ascii="Times New Roman" w:hAnsi="Times New Roman"/>
          <w:b/>
          <w:sz w:val="24"/>
          <w:szCs w:val="24"/>
        </w:rPr>
      </w:pPr>
      <w:r w:rsidRPr="00375E5B">
        <w:rPr>
          <w:rFonts w:ascii="Times New Roman" w:hAnsi="Times New Roman"/>
          <w:b/>
          <w:sz w:val="24"/>
          <w:szCs w:val="24"/>
        </w:rPr>
        <w:t>Nyelvtani rendszerzés 1</w:t>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t xml:space="preserve">          </w:t>
      </w:r>
      <w:r w:rsidRPr="00375E5B">
        <w:rPr>
          <w:rFonts w:ascii="Times New Roman" w:hAnsi="Times New Roman"/>
          <w:b/>
          <w:i/>
          <w:sz w:val="24"/>
          <w:szCs w:val="24"/>
        </w:rPr>
        <w:t>10 óra</w:t>
      </w:r>
    </w:p>
    <w:p w:rsidR="000E0745" w:rsidRPr="00375E5B" w:rsidRDefault="000E0745" w:rsidP="000E0745">
      <w:pPr>
        <w:widowControl w:val="0"/>
        <w:suppressAutoHyphens/>
        <w:ind w:left="720"/>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 xml:space="preserve">A 10 óra alatt a tanulók átismétlik </w:t>
      </w:r>
      <w:r w:rsidRPr="00375E5B">
        <w:rPr>
          <w:rFonts w:ascii="Times New Roman" w:eastAsia="Lucida Sans Unicode" w:hAnsi="Times New Roman"/>
          <w:b/>
          <w:kern w:val="1"/>
          <w:sz w:val="24"/>
          <w:szCs w:val="24"/>
          <w:lang w:eastAsia="hi-IN" w:bidi="hi-IN"/>
        </w:rPr>
        <w:t>a 3</w:t>
      </w:r>
      <w:r w:rsidRPr="00375E5B">
        <w:rPr>
          <w:rFonts w:ascii="Times New Roman" w:eastAsia="Lucida Sans Unicode" w:hAnsi="Times New Roman"/>
          <w:kern w:val="1"/>
          <w:sz w:val="24"/>
          <w:szCs w:val="24"/>
          <w:lang w:eastAsia="hi-IN" w:bidi="hi-IN"/>
        </w:rPr>
        <w:t xml:space="preserve"> </w:t>
      </w:r>
      <w:r w:rsidRPr="00375E5B">
        <w:rPr>
          <w:rFonts w:ascii="Times New Roman" w:eastAsia="Lucida Sans Unicode" w:hAnsi="Times New Roman"/>
          <w:b/>
          <w:kern w:val="1"/>
          <w:sz w:val="24"/>
          <w:szCs w:val="24"/>
          <w:lang w:eastAsia="hi-IN" w:bidi="hi-IN"/>
        </w:rPr>
        <w:t xml:space="preserve">alapvető idősíkra (jelen, múlt, jövő) vonatkozó igeidőket, </w:t>
      </w:r>
      <w:r w:rsidRPr="00375E5B">
        <w:rPr>
          <w:rFonts w:ascii="Times New Roman" w:eastAsia="Lucida Sans Unicode" w:hAnsi="Times New Roman"/>
          <w:kern w:val="1"/>
          <w:sz w:val="24"/>
          <w:szCs w:val="24"/>
          <w:lang w:eastAsia="hi-IN" w:bidi="hi-IN"/>
        </w:rPr>
        <w:t>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elvégezendő, illetve elvégzett feladathoz kapcsolódó a munkaadó által idegen nyelven feltett egyszerű, az elvégezendő munka elért eredményére, illetve a jövőbeli feladatokra vonatkozó kérdések megértse, valamint a helyes igeidő használattal ezekre egyszerű mondatokban is képes lesz reagálni.</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A célként megfogalmazott idegen nyelvi magabiztosság csak az alapvető igeidők helyes és pontos használata révén fog megvalósulni.</w:t>
      </w:r>
    </w:p>
    <w:p w:rsidR="000E0745" w:rsidRPr="00375E5B" w:rsidRDefault="000E0745" w:rsidP="000E0745">
      <w:pPr>
        <w:ind w:firstLine="540"/>
        <w:rPr>
          <w:rFonts w:ascii="Times New Roman" w:hAnsi="Times New Roman"/>
          <w:sz w:val="24"/>
          <w:szCs w:val="24"/>
        </w:rPr>
      </w:pPr>
    </w:p>
    <w:p w:rsidR="000E0745" w:rsidRPr="00375E5B" w:rsidRDefault="000E0745" w:rsidP="000E0745">
      <w:pPr>
        <w:numPr>
          <w:ilvl w:val="2"/>
          <w:numId w:val="5"/>
        </w:numPr>
        <w:jc w:val="right"/>
        <w:rPr>
          <w:rFonts w:ascii="Times New Roman" w:hAnsi="Times New Roman"/>
          <w:b/>
          <w:sz w:val="24"/>
          <w:szCs w:val="24"/>
        </w:rPr>
      </w:pPr>
      <w:r w:rsidRPr="00375E5B">
        <w:rPr>
          <w:rFonts w:ascii="Times New Roman" w:hAnsi="Times New Roman"/>
          <w:b/>
          <w:sz w:val="24"/>
          <w:szCs w:val="24"/>
        </w:rPr>
        <w:t>Nyelvtani rendszerezés 2</w:t>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t xml:space="preserve">          </w:t>
      </w:r>
      <w:r w:rsidRPr="00375E5B">
        <w:rPr>
          <w:rFonts w:ascii="Times New Roman" w:eastAsia="Lucida Sans Unicode" w:hAnsi="Times New Roman"/>
          <w:b/>
          <w:i/>
          <w:kern w:val="1"/>
          <w:sz w:val="24"/>
          <w:szCs w:val="24"/>
          <w:lang w:eastAsia="hi-IN" w:bidi="hi-IN"/>
        </w:rPr>
        <w:t>10 óra</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A témakör tananyagaként megfogalmazott</w:t>
      </w:r>
      <w:r w:rsidRPr="00375E5B">
        <w:rPr>
          <w:rFonts w:ascii="Times New Roman" w:hAnsi="Times New Roman"/>
          <w:b/>
          <w:sz w:val="24"/>
          <w:szCs w:val="24"/>
        </w:rPr>
        <w:t xml:space="preserve"> nyelvtani egységek – a tagadás, a jelen idejű feltételes mód</w:t>
      </w:r>
      <w:r w:rsidRPr="00375E5B">
        <w:rPr>
          <w:rFonts w:ascii="Times New Roman" w:hAnsi="Times New Roman"/>
          <w:sz w:val="24"/>
          <w:szCs w:val="24"/>
        </w:rPr>
        <w:t xml:space="preserve">, illetve a </w:t>
      </w:r>
      <w:r w:rsidRPr="00375E5B">
        <w:rPr>
          <w:rFonts w:ascii="Times New Roman" w:hAnsi="Times New Roman"/>
          <w:b/>
          <w:sz w:val="24"/>
          <w:szCs w:val="24"/>
        </w:rPr>
        <w:t>segédigék (képesség, lehetőség, szükségesség)</w:t>
      </w:r>
      <w:r w:rsidRPr="00375E5B">
        <w:rPr>
          <w:rFonts w:ascii="Times New Roman" w:hAnsi="Times New Roman"/>
          <w:sz w:val="24"/>
          <w:szCs w:val="24"/>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az a 3 alapvető igeidő, a segédigék által biztosított nyelvi precizitás adta kereteket. </w:t>
      </w:r>
      <w:r w:rsidRPr="00375E5B">
        <w:rPr>
          <w:rFonts w:ascii="Times New Roman" w:hAnsi="Times New Roman"/>
          <w:b/>
          <w:sz w:val="24"/>
          <w:szCs w:val="24"/>
        </w:rPr>
        <w:t>A kérdésfeltevés, a szórend alapvető szabályainak elsajátítása</w:t>
      </w:r>
      <w:r w:rsidRPr="00375E5B">
        <w:rPr>
          <w:rFonts w:ascii="Times New Roman" w:hAnsi="Times New Roman"/>
          <w:sz w:val="24"/>
          <w:szCs w:val="24"/>
        </w:rPr>
        <w:t xml:space="preserve"> révén alkalmassá válik a diák arra, hogy egy munkahelyi állásinterjún megértse a feltett kérdéseket, illetve esetlegesen ő maga is egyszerű tisztázó kérdéseket tudjon feltenni a munkahelyi meghallgatás során. </w:t>
      </w:r>
    </w:p>
    <w:p w:rsidR="000E0745" w:rsidRPr="00375E5B" w:rsidRDefault="000E0745" w:rsidP="000E0745">
      <w:pPr>
        <w:jc w:val="both"/>
        <w:rPr>
          <w:rFonts w:ascii="Times New Roman" w:hAnsi="Times New Roman"/>
          <w:sz w:val="24"/>
          <w:szCs w:val="24"/>
        </w:rPr>
      </w:pPr>
    </w:p>
    <w:p w:rsidR="000E0745" w:rsidRPr="00375E5B" w:rsidRDefault="000E0745" w:rsidP="000E0745">
      <w:pPr>
        <w:numPr>
          <w:ilvl w:val="2"/>
          <w:numId w:val="5"/>
        </w:numPr>
        <w:jc w:val="right"/>
        <w:rPr>
          <w:rFonts w:ascii="Times New Roman" w:hAnsi="Times New Roman"/>
          <w:b/>
          <w:sz w:val="24"/>
          <w:szCs w:val="24"/>
        </w:rPr>
      </w:pPr>
      <w:r w:rsidRPr="00375E5B">
        <w:rPr>
          <w:rFonts w:ascii="Times New Roman" w:hAnsi="Times New Roman"/>
          <w:b/>
          <w:sz w:val="24"/>
          <w:szCs w:val="24"/>
        </w:rPr>
        <w:t xml:space="preserve">Nyelvi készségfejlesztés </w:t>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t xml:space="preserve">          </w:t>
      </w:r>
      <w:r w:rsidR="00FA22F0" w:rsidRPr="00375E5B">
        <w:rPr>
          <w:rFonts w:ascii="Times New Roman" w:hAnsi="Times New Roman"/>
          <w:b/>
          <w:i/>
          <w:sz w:val="24"/>
          <w:szCs w:val="24"/>
        </w:rPr>
        <w:t>22</w:t>
      </w:r>
      <w:r w:rsidRPr="00375E5B">
        <w:rPr>
          <w:rFonts w:ascii="Times New Roman" w:hAnsi="Times New Roman"/>
          <w:b/>
          <w:i/>
          <w:sz w:val="24"/>
          <w:szCs w:val="24"/>
        </w:rPr>
        <w:t xml:space="preserve"> óra</w:t>
      </w:r>
    </w:p>
    <w:p w:rsidR="000E0745" w:rsidRPr="00375E5B" w:rsidRDefault="000E0745" w:rsidP="000E0745">
      <w:pPr>
        <w:widowControl w:val="0"/>
        <w:suppressAutoHyphens/>
        <w:ind w:left="720" w:hanging="11"/>
        <w:jc w:val="both"/>
        <w:rPr>
          <w:rFonts w:ascii="Times New Roman" w:eastAsia="Lucida Sans Unicode" w:hAnsi="Times New Roman"/>
          <w:kern w:val="1"/>
          <w:sz w:val="24"/>
          <w:szCs w:val="24"/>
          <w:lang w:eastAsia="hi-IN" w:bidi="hi-IN"/>
        </w:rPr>
      </w:pPr>
      <w:r w:rsidRPr="00375E5B">
        <w:rPr>
          <w:rFonts w:ascii="Times New Roman" w:hAnsi="Times New Roman"/>
          <w:b/>
          <w:sz w:val="24"/>
          <w:szCs w:val="24"/>
        </w:rPr>
        <w:t>/</w:t>
      </w:r>
      <w:r w:rsidRPr="00375E5B">
        <w:rPr>
          <w:rFonts w:ascii="Times New Roman" w:hAnsi="Times New Roman"/>
          <w:sz w:val="24"/>
          <w:szCs w:val="24"/>
        </w:rPr>
        <w:t>Az induktív nyelvtanulási képesség és az idegen nyelvi asszociatív memória fejlesztése fonetikai készségfejlesztéssel kiegészítve/</w:t>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p>
    <w:p w:rsidR="000E0745" w:rsidRPr="00375E5B" w:rsidRDefault="000E0745" w:rsidP="000E0745">
      <w:pPr>
        <w:widowControl w:val="0"/>
        <w:suppressAutoHyphens/>
        <w:ind w:left="720" w:hanging="11"/>
        <w:jc w:val="both"/>
        <w:rPr>
          <w:rFonts w:ascii="Times New Roman" w:hAnsi="Times New Roman"/>
          <w:sz w:val="24"/>
          <w:szCs w:val="24"/>
        </w:rPr>
      </w:pPr>
      <w:r w:rsidRPr="00375E5B">
        <w:rPr>
          <w:rFonts w:ascii="Times New Roman" w:eastAsia="Lucida Sans Unicode" w:hAnsi="Times New Roman"/>
          <w:kern w:val="1"/>
          <w:sz w:val="24"/>
          <w:szCs w:val="24"/>
          <w:lang w:eastAsia="hi-IN" w:bidi="hi-IN"/>
        </w:rPr>
        <w:t xml:space="preserve">A 24 órás nyelvi készségfejlesztő blokk célja, hogy rendszerezze a diák idegen nyelvi </w:t>
      </w:r>
      <w:r w:rsidRPr="00375E5B">
        <w:rPr>
          <w:rFonts w:ascii="Times New Roman" w:eastAsia="Lucida Sans Unicode" w:hAnsi="Times New Roman"/>
          <w:kern w:val="1"/>
          <w:sz w:val="24"/>
          <w:szCs w:val="24"/>
          <w:lang w:eastAsia="hi-IN" w:bidi="hi-IN"/>
        </w:rPr>
        <w:lastRenderedPageBreak/>
        <w:t xml:space="preserve">alapszókincshez kapcsolódó ismereteit. Az </w:t>
      </w:r>
      <w:r w:rsidRPr="00375E5B">
        <w:rPr>
          <w:rFonts w:ascii="Times New Roman" w:eastAsia="Lucida Sans Unicode" w:hAnsi="Times New Roman"/>
          <w:b/>
          <w:kern w:val="1"/>
          <w:sz w:val="24"/>
          <w:szCs w:val="24"/>
          <w:lang w:eastAsia="hi-IN" w:bidi="hi-IN"/>
        </w:rPr>
        <w:t xml:space="preserve">induktív nyelvtanulási képességfejlesztés </w:t>
      </w:r>
      <w:r w:rsidRPr="00375E5B">
        <w:rPr>
          <w:rFonts w:ascii="Times New Roman" w:eastAsia="Lucida Sans Unicode" w:hAnsi="Times New Roman"/>
          <w:kern w:val="1"/>
          <w:sz w:val="24"/>
          <w:szCs w:val="24"/>
          <w:lang w:eastAsia="hi-IN" w:bidi="hi-IN"/>
        </w:rPr>
        <w:t xml:space="preserve">és az </w:t>
      </w:r>
      <w:r w:rsidRPr="00375E5B">
        <w:rPr>
          <w:rFonts w:ascii="Times New Roman" w:eastAsia="Lucida Sans Unicode" w:hAnsi="Times New Roman"/>
          <w:b/>
          <w:kern w:val="1"/>
          <w:sz w:val="24"/>
          <w:szCs w:val="24"/>
          <w:lang w:eastAsia="hi-IN" w:bidi="hi-IN"/>
        </w:rPr>
        <w:t>idegen nyelvi asszociatív memóriafejlesztés</w:t>
      </w:r>
      <w:r w:rsidRPr="00375E5B">
        <w:rPr>
          <w:rFonts w:ascii="Times New Roman" w:eastAsia="Lucida Sans Unicode" w:hAnsi="Times New Roman"/>
          <w:kern w:val="1"/>
          <w:sz w:val="24"/>
          <w:szCs w:val="24"/>
          <w:lang w:eastAsia="hi-IN" w:bidi="hi-IN"/>
        </w:rPr>
        <w:t xml:space="preserve"> 4 alapvető társalgási témakörön keresztül valósul meg.</w:t>
      </w:r>
      <w:r w:rsidRPr="00375E5B">
        <w:rPr>
          <w:rFonts w:ascii="Times New Roman" w:hAnsi="Times New Roman"/>
          <w:sz w:val="24"/>
          <w:szCs w:val="24"/>
        </w:rPr>
        <w:t xml:space="preserve">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0E0745" w:rsidRPr="00375E5B" w:rsidRDefault="000E0745" w:rsidP="000E0745">
      <w:pPr>
        <w:widowControl w:val="0"/>
        <w:suppressAutoHyphens/>
        <w:ind w:left="720" w:hanging="11"/>
        <w:rPr>
          <w:rFonts w:ascii="Times New Roman" w:hAnsi="Times New Roman"/>
          <w:sz w:val="24"/>
          <w:szCs w:val="24"/>
        </w:rPr>
      </w:pPr>
      <w:r w:rsidRPr="00375E5B">
        <w:rPr>
          <w:rFonts w:ascii="Times New Roman" w:hAnsi="Times New Roman"/>
          <w:sz w:val="24"/>
          <w:szCs w:val="24"/>
        </w:rPr>
        <w:t>Az elsajátítandó témakörök:</w:t>
      </w:r>
    </w:p>
    <w:p w:rsidR="000E0745" w:rsidRPr="00375E5B"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személyes bemutatkozás</w:t>
      </w:r>
    </w:p>
    <w:p w:rsidR="000E0745" w:rsidRPr="00375E5B"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a munka világa</w:t>
      </w:r>
    </w:p>
    <w:p w:rsidR="000E0745" w:rsidRPr="00375E5B"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napi tevékenységek, aktivitás</w:t>
      </w:r>
    </w:p>
    <w:p w:rsidR="000E0745" w:rsidRPr="00375E5B" w:rsidRDefault="000E0745" w:rsidP="00811BAA">
      <w:pPr>
        <w:widowControl w:val="0"/>
        <w:numPr>
          <w:ilvl w:val="0"/>
          <w:numId w:val="6"/>
        </w:numPr>
        <w:suppressAutoHyphens/>
        <w:ind w:left="720" w:hanging="11"/>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étkezés, szállás</w:t>
      </w:r>
    </w:p>
    <w:p w:rsidR="000E0745" w:rsidRPr="00375E5B" w:rsidRDefault="000E0745" w:rsidP="000E0745">
      <w:pPr>
        <w:widowControl w:val="0"/>
        <w:suppressAutoHyphens/>
        <w:ind w:left="708" w:hanging="11"/>
        <w:rPr>
          <w:rFonts w:ascii="Times New Roman" w:hAnsi="Times New Roman"/>
          <w:sz w:val="24"/>
          <w:szCs w:val="24"/>
        </w:rPr>
      </w:pPr>
      <w:r w:rsidRPr="00375E5B">
        <w:rPr>
          <w:rFonts w:ascii="Times New Roman" w:hAnsi="Times New Roman"/>
          <w:sz w:val="24"/>
          <w:szCs w:val="24"/>
        </w:rPr>
        <w:t>Ezen a témakörön keresztül valósul meg a fonetikai dekódolási képességfejlesztés is, amely során a célnyelv legfontosabb fonetikai szabályaival ismerkedik meg a nyelvtanuló.</w:t>
      </w:r>
    </w:p>
    <w:p w:rsidR="000E0745" w:rsidRPr="00375E5B" w:rsidRDefault="000E0745" w:rsidP="000E0745">
      <w:pPr>
        <w:ind w:left="708"/>
        <w:jc w:val="both"/>
        <w:rPr>
          <w:rFonts w:ascii="Times New Roman" w:hAnsi="Times New Roman"/>
          <w:sz w:val="24"/>
          <w:szCs w:val="24"/>
        </w:rPr>
      </w:pPr>
    </w:p>
    <w:p w:rsidR="000E0745" w:rsidRPr="00375E5B" w:rsidRDefault="000E0745" w:rsidP="000E0745">
      <w:pPr>
        <w:numPr>
          <w:ilvl w:val="2"/>
          <w:numId w:val="5"/>
        </w:numPr>
        <w:jc w:val="right"/>
        <w:rPr>
          <w:rFonts w:ascii="Times New Roman" w:hAnsi="Times New Roman"/>
          <w:b/>
          <w:sz w:val="24"/>
          <w:szCs w:val="24"/>
        </w:rPr>
      </w:pPr>
      <w:r w:rsidRPr="00375E5B">
        <w:rPr>
          <w:rFonts w:ascii="Times New Roman" w:eastAsia="Lucida Sans Unicode" w:hAnsi="Times New Roman"/>
          <w:b/>
          <w:kern w:val="1"/>
          <w:sz w:val="24"/>
          <w:szCs w:val="24"/>
          <w:lang w:eastAsia="hi-IN" w:bidi="hi-IN"/>
        </w:rPr>
        <w:t xml:space="preserve">Munkavállalói szókincs </w:t>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t xml:space="preserve">          </w:t>
      </w:r>
      <w:r w:rsidRPr="00375E5B">
        <w:rPr>
          <w:rFonts w:ascii="Times New Roman" w:hAnsi="Times New Roman"/>
          <w:b/>
          <w:i/>
          <w:sz w:val="24"/>
          <w:szCs w:val="24"/>
        </w:rPr>
        <w:t>20 óra</w:t>
      </w:r>
    </w:p>
    <w:p w:rsidR="000E0745" w:rsidRPr="00375E5B" w:rsidRDefault="000E0745" w:rsidP="000E0745">
      <w:pPr>
        <w:ind w:left="720" w:hanging="11"/>
        <w:rPr>
          <w:rFonts w:ascii="Times New Roman" w:eastAsia="Lucida Sans Unicode" w:hAnsi="Times New Roman"/>
          <w:b/>
          <w:kern w:val="1"/>
          <w:sz w:val="24"/>
          <w:szCs w:val="24"/>
          <w:lang w:eastAsia="hi-IN" w:bidi="hi-IN"/>
        </w:rPr>
      </w:pPr>
      <w:r w:rsidRPr="00375E5B">
        <w:rPr>
          <w:rFonts w:ascii="Times New Roman" w:eastAsia="Lucida Sans Unicode" w:hAnsi="Times New Roman"/>
          <w:b/>
          <w:kern w:val="1"/>
          <w:sz w:val="24"/>
          <w:szCs w:val="24"/>
          <w:lang w:eastAsia="hi-IN" w:bidi="hi-IN"/>
        </w:rPr>
        <w:t>/</w:t>
      </w:r>
      <w:r w:rsidRPr="00375E5B">
        <w:rPr>
          <w:rFonts w:ascii="Times New Roman" w:eastAsia="Lucida Sans Unicode" w:hAnsi="Times New Roman"/>
          <w:kern w:val="1"/>
          <w:sz w:val="24"/>
          <w:szCs w:val="24"/>
          <w:lang w:eastAsia="hi-IN" w:bidi="hi-IN"/>
        </w:rPr>
        <w:t>Munkavállalással kapcsolatos alapvető szakszókincs elsajátítása</w:t>
      </w:r>
      <w:r w:rsidRPr="00375E5B">
        <w:rPr>
          <w:rFonts w:ascii="Times New Roman" w:eastAsia="Lucida Sans Unicode" w:hAnsi="Times New Roman"/>
          <w:b/>
          <w:kern w:val="1"/>
          <w:sz w:val="24"/>
          <w:szCs w:val="24"/>
          <w:lang w:eastAsia="hi-IN" w:bidi="hi-IN"/>
        </w:rPr>
        <w:t>/</w:t>
      </w:r>
    </w:p>
    <w:p w:rsidR="000E0745" w:rsidRPr="00375E5B" w:rsidRDefault="000E0745" w:rsidP="000E0745">
      <w:pPr>
        <w:ind w:left="737" w:hanging="11"/>
        <w:jc w:val="both"/>
        <w:rPr>
          <w:rFonts w:ascii="Times New Roman" w:hAnsi="Times New Roman"/>
          <w:sz w:val="24"/>
          <w:szCs w:val="24"/>
        </w:rPr>
      </w:pPr>
      <w:r w:rsidRPr="00375E5B">
        <w:rPr>
          <w:rFonts w:ascii="Times New Roman" w:hAnsi="Times New Roman"/>
          <w:sz w:val="24"/>
          <w:szCs w:val="24"/>
        </w:rPr>
        <w:t>A 20 órás szakmai nyelvi készségfejlesztés csak a 44 órás 3 alapozó témakör elsajátítása után lehetséges. Cél, hogy a témakör végére a diák egyszerű mondatokban, megfelelő nyelvi tartalmi koherenciával be tudjon 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0E0745" w:rsidRPr="00375E5B" w:rsidRDefault="000E0745" w:rsidP="000E0745">
      <w:pPr>
        <w:rPr>
          <w:rFonts w:ascii="Times New Roman" w:hAnsi="Times New Roman"/>
          <w:sz w:val="24"/>
          <w:szCs w:val="24"/>
        </w:rPr>
      </w:pPr>
    </w:p>
    <w:p w:rsidR="000E0745" w:rsidRPr="00375E5B" w:rsidRDefault="000E0745" w:rsidP="000E0745">
      <w:pPr>
        <w:widowControl w:val="0"/>
        <w:numPr>
          <w:ilvl w:val="1"/>
          <w:numId w:val="5"/>
        </w:numPr>
        <w:suppressAutoHyphens/>
        <w:ind w:hanging="405"/>
        <w:jc w:val="both"/>
        <w:rPr>
          <w:rFonts w:ascii="Times New Roman" w:hAnsi="Times New Roman"/>
          <w:b/>
          <w:i/>
          <w:sz w:val="24"/>
          <w:szCs w:val="24"/>
        </w:rPr>
      </w:pPr>
      <w:r w:rsidRPr="00375E5B">
        <w:rPr>
          <w:rFonts w:ascii="Times New Roman" w:hAnsi="Times New Roman"/>
          <w:b/>
          <w:i/>
          <w:sz w:val="24"/>
          <w:szCs w:val="24"/>
        </w:rPr>
        <w:t>A képzés javasolt helyszíne (ajánlás)</w:t>
      </w:r>
    </w:p>
    <w:p w:rsidR="000E0745" w:rsidRPr="00375E5B" w:rsidRDefault="000E0745" w:rsidP="000E0745">
      <w:pPr>
        <w:widowControl w:val="0"/>
        <w:suppressAutoHyphens/>
        <w:ind w:left="567"/>
        <w:jc w:val="both"/>
        <w:rPr>
          <w:rFonts w:ascii="Times New Roman" w:hAnsi="Times New Roman"/>
          <w:bCs/>
          <w:i/>
          <w:sz w:val="24"/>
          <w:szCs w:val="24"/>
        </w:rPr>
      </w:pPr>
      <w:r w:rsidRPr="00375E5B">
        <w:rPr>
          <w:rFonts w:ascii="Times New Roman" w:hAnsi="Times New Roman"/>
          <w:i/>
          <w:kern w:val="1"/>
          <w:sz w:val="24"/>
          <w:szCs w:val="24"/>
          <w:lang w:eastAsia="hi-IN" w:bidi="hi-IN"/>
        </w:rPr>
        <w:t>Az órák kb. 50%-a egyszerű tanteremben történjen, egy másik fele pedig számítógépes tanterem, hiszen az oktatás egy jelentős részben digitális tananyag által támogatott formában zajlik.</w:t>
      </w:r>
    </w:p>
    <w:p w:rsidR="000E0745" w:rsidRPr="00375E5B" w:rsidRDefault="000E0745" w:rsidP="000E0745">
      <w:pPr>
        <w:ind w:left="792"/>
        <w:jc w:val="both"/>
        <w:rPr>
          <w:rFonts w:ascii="Times New Roman" w:hAnsi="Times New Roman"/>
          <w:b/>
          <w:bCs/>
          <w:sz w:val="24"/>
          <w:szCs w:val="24"/>
        </w:rPr>
      </w:pPr>
    </w:p>
    <w:p w:rsidR="000E0745" w:rsidRPr="00375E5B" w:rsidRDefault="000E0745" w:rsidP="000E0745">
      <w:pPr>
        <w:widowControl w:val="0"/>
        <w:numPr>
          <w:ilvl w:val="1"/>
          <w:numId w:val="5"/>
        </w:numPr>
        <w:suppressAutoHyphens/>
        <w:jc w:val="both"/>
        <w:rPr>
          <w:rFonts w:ascii="Times New Roman" w:hAnsi="Times New Roman"/>
          <w:b/>
          <w:sz w:val="24"/>
          <w:szCs w:val="24"/>
        </w:rPr>
      </w:pPr>
      <w:r w:rsidRPr="00375E5B">
        <w:rPr>
          <w:rFonts w:ascii="Times New Roman" w:hAnsi="Times New Roman"/>
          <w:b/>
          <w:i/>
          <w:sz w:val="24"/>
          <w:szCs w:val="24"/>
        </w:rPr>
        <w:t>A tantárgy elsajátítása során alkalmazható sajátos módszerek, tanulói tevékenységformák (ajánlás)</w:t>
      </w:r>
    </w:p>
    <w:p w:rsidR="000E0745" w:rsidRPr="00375E5B" w:rsidRDefault="000E0745" w:rsidP="000E0745">
      <w:pPr>
        <w:widowControl w:val="0"/>
        <w:suppressAutoHyphens/>
        <w:ind w:left="567"/>
        <w:jc w:val="both"/>
        <w:rPr>
          <w:rFonts w:ascii="Times New Roman" w:hAnsi="Times New Roman"/>
          <w:bCs/>
          <w:i/>
          <w:sz w:val="24"/>
          <w:szCs w:val="24"/>
        </w:rPr>
      </w:pPr>
      <w:r w:rsidRPr="00375E5B">
        <w:rPr>
          <w:rFonts w:ascii="Times New Roman" w:hAnsi="Times New Roman"/>
          <w:bCs/>
          <w:i/>
          <w:sz w:val="24"/>
          <w:szCs w:val="24"/>
        </w:rPr>
        <w:t>A tananyag kb. fele digitális tartalmú oktatási anyag, így speciálisak mind a módszerek, mind pedig a tanulói tevékenységformák.</w:t>
      </w:r>
    </w:p>
    <w:p w:rsidR="000E0745" w:rsidRPr="00375E5B" w:rsidRDefault="000E0745" w:rsidP="000E0745">
      <w:pPr>
        <w:widowControl w:val="0"/>
        <w:suppressAutoHyphens/>
        <w:rPr>
          <w:rFonts w:ascii="Times New Roman" w:hAnsi="Times New Roman"/>
          <w:bCs/>
          <w:sz w:val="24"/>
          <w:szCs w:val="24"/>
        </w:rPr>
      </w:pPr>
    </w:p>
    <w:p w:rsidR="00956363" w:rsidRPr="00375E5B" w:rsidRDefault="000E0745" w:rsidP="00811BAA">
      <w:pPr>
        <w:widowControl w:val="0"/>
        <w:numPr>
          <w:ilvl w:val="2"/>
          <w:numId w:val="13"/>
        </w:numPr>
        <w:suppressAutoHyphens/>
        <w:ind w:hanging="731"/>
        <w:jc w:val="both"/>
        <w:rPr>
          <w:rFonts w:ascii="Times New Roman" w:hAnsi="Times New Roman"/>
          <w:b/>
          <w:bCs/>
          <w:i/>
          <w:sz w:val="24"/>
          <w:szCs w:val="24"/>
        </w:rPr>
      </w:pPr>
      <w:r w:rsidRPr="00375E5B">
        <w:rPr>
          <w:rFonts w:ascii="Times New Roman" w:hAnsi="Times New Roman"/>
          <w:b/>
          <w:bCs/>
          <w:i/>
          <w:sz w:val="24"/>
          <w:szCs w:val="24"/>
        </w:rPr>
        <w:t>A tantárgy elsajátítása során alkalmazható sajátos módszerek (ajánlás)</w:t>
      </w:r>
    </w:p>
    <w:p w:rsidR="000E0745" w:rsidRPr="00375E5B" w:rsidRDefault="000E0745" w:rsidP="00956363">
      <w:pPr>
        <w:widowControl w:val="0"/>
        <w:suppressAutoHyphens/>
        <w:ind w:left="709"/>
        <w:jc w:val="both"/>
        <w:rPr>
          <w:rFonts w:ascii="Times New Roman" w:hAnsi="Times New Roman"/>
          <w:b/>
          <w:bCs/>
          <w:i/>
          <w:sz w:val="24"/>
          <w:szCs w:val="24"/>
        </w:rPr>
      </w:pPr>
      <w:r w:rsidRPr="00375E5B">
        <w:rPr>
          <w:rFonts w:ascii="Times New Roman" w:hAnsi="Times New Roman"/>
          <w:b/>
          <w:bCs/>
          <w:i/>
          <w:sz w:val="24"/>
          <w:szCs w:val="24"/>
        </w:rPr>
        <w:t xml:space="preserve"> </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6588" w:rsidRPr="00375E5B" w:rsidTr="001E0B73">
        <w:trPr>
          <w:jc w:val="center"/>
        </w:trPr>
        <w:tc>
          <w:tcPr>
            <w:tcW w:w="994"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Sorszám</w:t>
            </w:r>
          </w:p>
        </w:tc>
        <w:tc>
          <w:tcPr>
            <w:tcW w:w="2800"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 xml:space="preserve">Alkalmazott oktatási </w:t>
            </w:r>
          </w:p>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módszer neve</w:t>
            </w:r>
          </w:p>
        </w:tc>
        <w:tc>
          <w:tcPr>
            <w:tcW w:w="2835" w:type="dxa"/>
            <w:gridSpan w:val="3"/>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A tanulói tevékenység szervezeti kerete</w:t>
            </w:r>
          </w:p>
        </w:tc>
        <w:tc>
          <w:tcPr>
            <w:tcW w:w="2659"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 xml:space="preserve">Alkalmazandó eszközök és felszerelések </w:t>
            </w:r>
          </w:p>
        </w:tc>
      </w:tr>
      <w:tr w:rsidR="00D26588" w:rsidRPr="00375E5B" w:rsidTr="001E0B73">
        <w:trPr>
          <w:jc w:val="center"/>
        </w:trPr>
        <w:tc>
          <w:tcPr>
            <w:tcW w:w="994" w:type="dxa"/>
            <w:vMerge/>
            <w:vAlign w:val="center"/>
          </w:tcPr>
          <w:p w:rsidR="000E0745" w:rsidRPr="00375E5B" w:rsidRDefault="000E0745" w:rsidP="001E0B73">
            <w:pPr>
              <w:jc w:val="center"/>
              <w:rPr>
                <w:rFonts w:ascii="Times New Roman" w:hAnsi="Times New Roman"/>
                <w:b/>
                <w:sz w:val="20"/>
                <w:szCs w:val="20"/>
              </w:rPr>
            </w:pPr>
          </w:p>
        </w:tc>
        <w:tc>
          <w:tcPr>
            <w:tcW w:w="2800" w:type="dxa"/>
            <w:vMerge/>
            <w:vAlign w:val="center"/>
          </w:tcPr>
          <w:p w:rsidR="000E0745" w:rsidRPr="00375E5B" w:rsidRDefault="000E0745" w:rsidP="001E0B73">
            <w:pPr>
              <w:rPr>
                <w:rFonts w:ascii="Times New Roman" w:hAnsi="Times New Roman"/>
                <w:b/>
                <w:sz w:val="20"/>
                <w:szCs w:val="20"/>
              </w:rPr>
            </w:pPr>
          </w:p>
        </w:tc>
        <w:tc>
          <w:tcPr>
            <w:tcW w:w="945" w:type="dxa"/>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egyéni</w:t>
            </w:r>
          </w:p>
        </w:tc>
        <w:tc>
          <w:tcPr>
            <w:tcW w:w="945" w:type="dxa"/>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csoport</w:t>
            </w:r>
          </w:p>
        </w:tc>
        <w:tc>
          <w:tcPr>
            <w:tcW w:w="945" w:type="dxa"/>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osztály</w:t>
            </w:r>
          </w:p>
        </w:tc>
        <w:tc>
          <w:tcPr>
            <w:tcW w:w="2659" w:type="dxa"/>
            <w:vMerge/>
            <w:vAlign w:val="center"/>
          </w:tcPr>
          <w:p w:rsidR="000E0745" w:rsidRPr="00375E5B" w:rsidRDefault="000E0745" w:rsidP="001E0B73">
            <w:pPr>
              <w:jc w:val="center"/>
              <w:rPr>
                <w:rFonts w:ascii="Times New Roman" w:hAnsi="Times New Roman"/>
                <w:b/>
                <w:sz w:val="20"/>
                <w:szCs w:val="20"/>
              </w:rPr>
            </w:pPr>
          </w:p>
        </w:tc>
      </w:tr>
      <w:tr w:rsidR="00D26588"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1.11</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magyarázat</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2659"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1.2.</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megbeszélés</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2659"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lastRenderedPageBreak/>
              <w:t>1.3.</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szemléltetés</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2659"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1.4.</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kooperatív tanulás</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945" w:type="dxa"/>
            <w:vAlign w:val="center"/>
          </w:tcPr>
          <w:p w:rsidR="000E0745" w:rsidRPr="00375E5B" w:rsidRDefault="000E0745" w:rsidP="001E0B73">
            <w:pPr>
              <w:jc w:val="center"/>
              <w:rPr>
                <w:rFonts w:ascii="Times New Roman" w:hAnsi="Times New Roman"/>
                <w:sz w:val="20"/>
                <w:szCs w:val="20"/>
              </w:rPr>
            </w:pPr>
          </w:p>
        </w:tc>
        <w:tc>
          <w:tcPr>
            <w:tcW w:w="2659"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1.5.</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szerepjáték</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945" w:type="dxa"/>
            <w:vAlign w:val="center"/>
          </w:tcPr>
          <w:p w:rsidR="000E0745" w:rsidRPr="00375E5B" w:rsidRDefault="000E0745" w:rsidP="001E0B73">
            <w:pPr>
              <w:jc w:val="center"/>
              <w:rPr>
                <w:rFonts w:ascii="Times New Roman" w:hAnsi="Times New Roman"/>
                <w:sz w:val="20"/>
                <w:szCs w:val="20"/>
              </w:rPr>
            </w:pPr>
          </w:p>
        </w:tc>
        <w:tc>
          <w:tcPr>
            <w:tcW w:w="2659"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1.6.</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házi feladat</w:t>
            </w: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p>
        </w:tc>
        <w:tc>
          <w:tcPr>
            <w:tcW w:w="2659" w:type="dxa"/>
            <w:vAlign w:val="center"/>
          </w:tcPr>
          <w:p w:rsidR="000E0745" w:rsidRPr="00375E5B" w:rsidRDefault="000E0745" w:rsidP="001E0B73">
            <w:pPr>
              <w:jc w:val="center"/>
              <w:rPr>
                <w:rFonts w:ascii="Times New Roman" w:hAnsi="Times New Roman"/>
                <w:sz w:val="20"/>
                <w:szCs w:val="20"/>
              </w:rPr>
            </w:pPr>
          </w:p>
        </w:tc>
      </w:tr>
      <w:tr w:rsidR="000E0745"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1.7.</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iCs/>
                <w:sz w:val="20"/>
                <w:szCs w:val="20"/>
              </w:rPr>
              <w:t>digitális alapú feladatmegoldás</w:t>
            </w: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p>
        </w:tc>
        <w:tc>
          <w:tcPr>
            <w:tcW w:w="2659" w:type="dxa"/>
            <w:vAlign w:val="center"/>
          </w:tcPr>
          <w:p w:rsidR="000E0745" w:rsidRPr="00375E5B" w:rsidRDefault="000E0745" w:rsidP="001E0B73">
            <w:pPr>
              <w:jc w:val="center"/>
              <w:rPr>
                <w:rFonts w:ascii="Times New Roman" w:hAnsi="Times New Roman"/>
                <w:sz w:val="20"/>
                <w:szCs w:val="20"/>
              </w:rPr>
            </w:pPr>
          </w:p>
        </w:tc>
      </w:tr>
    </w:tbl>
    <w:p w:rsidR="000E0745" w:rsidRPr="00375E5B" w:rsidRDefault="000E0745" w:rsidP="000E0745">
      <w:pPr>
        <w:jc w:val="both"/>
        <w:rPr>
          <w:rFonts w:ascii="Times New Roman" w:hAnsi="Times New Roman"/>
          <w:iCs/>
          <w:sz w:val="24"/>
          <w:szCs w:val="24"/>
        </w:rPr>
      </w:pPr>
    </w:p>
    <w:p w:rsidR="000E0745" w:rsidRPr="00375E5B" w:rsidRDefault="000E0745" w:rsidP="00811BAA">
      <w:pPr>
        <w:widowControl w:val="0"/>
        <w:numPr>
          <w:ilvl w:val="2"/>
          <w:numId w:val="13"/>
        </w:numPr>
        <w:tabs>
          <w:tab w:val="num" w:pos="1800"/>
        </w:tabs>
        <w:suppressAutoHyphens/>
        <w:jc w:val="both"/>
        <w:rPr>
          <w:rFonts w:ascii="Times New Roman" w:hAnsi="Times New Roman"/>
          <w:b/>
          <w:bCs/>
          <w:i/>
          <w:sz w:val="24"/>
          <w:szCs w:val="24"/>
        </w:rPr>
      </w:pPr>
      <w:r w:rsidRPr="00375E5B">
        <w:rPr>
          <w:rFonts w:ascii="Times New Roman" w:hAnsi="Times New Roman"/>
          <w:b/>
          <w:bCs/>
          <w:i/>
          <w:sz w:val="24"/>
          <w:szCs w:val="24"/>
        </w:rPr>
        <w:t>A tantárgy elsajátítása során alkalmazható tanulói tevékenységformák (ajánlás)</w:t>
      </w:r>
    </w:p>
    <w:p w:rsidR="00956363" w:rsidRPr="00375E5B" w:rsidRDefault="00956363" w:rsidP="00956363">
      <w:pPr>
        <w:widowControl w:val="0"/>
        <w:suppressAutoHyphens/>
        <w:ind w:left="720"/>
        <w:jc w:val="both"/>
        <w:rPr>
          <w:rFonts w:ascii="Times New Roman" w:hAnsi="Times New Roman"/>
          <w:b/>
          <w:bCs/>
          <w:i/>
          <w:sz w:val="24"/>
          <w:szCs w:val="24"/>
        </w:rPr>
      </w:pP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6588" w:rsidRPr="00375E5B" w:rsidTr="001E0B73">
        <w:trPr>
          <w:cantSplit/>
          <w:trHeight w:val="921"/>
          <w:jc w:val="center"/>
        </w:trPr>
        <w:tc>
          <w:tcPr>
            <w:tcW w:w="828" w:type="dxa"/>
            <w:vMerge w:val="restart"/>
            <w:vAlign w:val="center"/>
          </w:tcPr>
          <w:p w:rsidR="000E0745" w:rsidRPr="00375E5B" w:rsidRDefault="000E0745" w:rsidP="001E0B73">
            <w:pPr>
              <w:rPr>
                <w:rFonts w:ascii="Times New Roman" w:hAnsi="Times New Roman"/>
                <w:b/>
                <w:sz w:val="20"/>
                <w:szCs w:val="20"/>
              </w:rPr>
            </w:pPr>
            <w:r w:rsidRPr="00375E5B">
              <w:rPr>
                <w:rFonts w:ascii="Times New Roman" w:hAnsi="Times New Roman"/>
                <w:b/>
                <w:sz w:val="20"/>
                <w:szCs w:val="20"/>
              </w:rPr>
              <w:t>Sor-szám</w:t>
            </w:r>
          </w:p>
        </w:tc>
        <w:tc>
          <w:tcPr>
            <w:tcW w:w="3621"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Tanulói tevékenységforma</w:t>
            </w:r>
          </w:p>
        </w:tc>
        <w:tc>
          <w:tcPr>
            <w:tcW w:w="2370" w:type="dxa"/>
            <w:gridSpan w:val="3"/>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Tanulói tevékenység szervezési kerete</w:t>
            </w:r>
          </w:p>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(differenciálási módok)</w:t>
            </w:r>
          </w:p>
        </w:tc>
        <w:tc>
          <w:tcPr>
            <w:tcW w:w="2190"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 xml:space="preserve">Alkalmazandó eszközök és felszerelések </w:t>
            </w:r>
          </w:p>
        </w:tc>
      </w:tr>
      <w:tr w:rsidR="00D26588" w:rsidRPr="00375E5B" w:rsidTr="001E0B73">
        <w:trPr>
          <w:cantSplit/>
          <w:trHeight w:val="1076"/>
          <w:jc w:val="center"/>
        </w:trPr>
        <w:tc>
          <w:tcPr>
            <w:tcW w:w="828" w:type="dxa"/>
            <w:vMerge/>
            <w:vAlign w:val="center"/>
          </w:tcPr>
          <w:p w:rsidR="000E0745" w:rsidRPr="00375E5B" w:rsidRDefault="000E0745" w:rsidP="001E0B73">
            <w:pPr>
              <w:jc w:val="center"/>
              <w:rPr>
                <w:rFonts w:ascii="Times New Roman" w:hAnsi="Times New Roman"/>
                <w:b/>
                <w:sz w:val="20"/>
                <w:szCs w:val="20"/>
              </w:rPr>
            </w:pPr>
          </w:p>
        </w:tc>
        <w:tc>
          <w:tcPr>
            <w:tcW w:w="3621" w:type="dxa"/>
            <w:vMerge/>
            <w:vAlign w:val="center"/>
          </w:tcPr>
          <w:p w:rsidR="000E0745" w:rsidRPr="00375E5B" w:rsidRDefault="000E0745" w:rsidP="001E0B73">
            <w:pPr>
              <w:rPr>
                <w:rFonts w:ascii="Times New Roman" w:hAnsi="Times New Roman"/>
                <w:b/>
                <w:sz w:val="20"/>
                <w:szCs w:val="20"/>
              </w:rPr>
            </w:pPr>
          </w:p>
        </w:tc>
        <w:tc>
          <w:tcPr>
            <w:tcW w:w="809" w:type="dxa"/>
            <w:textDirection w:val="btLr"/>
            <w:vAlign w:val="center"/>
          </w:tcPr>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Egyéni</w:t>
            </w:r>
          </w:p>
        </w:tc>
        <w:tc>
          <w:tcPr>
            <w:tcW w:w="798" w:type="dxa"/>
            <w:textDirection w:val="btLr"/>
            <w:vAlign w:val="center"/>
          </w:tcPr>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Csoport-</w:t>
            </w:r>
          </w:p>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bontás</w:t>
            </w:r>
          </w:p>
        </w:tc>
        <w:tc>
          <w:tcPr>
            <w:tcW w:w="763" w:type="dxa"/>
            <w:textDirection w:val="btLr"/>
            <w:vAlign w:val="center"/>
          </w:tcPr>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Osztály-</w:t>
            </w:r>
          </w:p>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keret</w:t>
            </w:r>
          </w:p>
        </w:tc>
        <w:tc>
          <w:tcPr>
            <w:tcW w:w="2190" w:type="dxa"/>
            <w:vMerge/>
            <w:vAlign w:val="center"/>
          </w:tcPr>
          <w:p w:rsidR="000E0745" w:rsidRPr="00375E5B" w:rsidRDefault="000E0745" w:rsidP="001E0B73">
            <w:pPr>
              <w:jc w:val="center"/>
              <w:rPr>
                <w:rFonts w:ascii="Times New Roman" w:hAnsi="Times New Roman"/>
                <w:b/>
                <w:sz w:val="20"/>
                <w:szCs w:val="20"/>
              </w:rPr>
            </w:pPr>
          </w:p>
        </w:tc>
      </w:tr>
      <w:tr w:rsidR="00D26588" w:rsidRPr="00375E5B" w:rsidTr="001E0B73">
        <w:trPr>
          <w:jc w:val="center"/>
        </w:trPr>
        <w:tc>
          <w:tcPr>
            <w:tcW w:w="828" w:type="dxa"/>
            <w:shd w:val="clear" w:color="auto" w:fill="D9D9D9"/>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1.</w:t>
            </w:r>
          </w:p>
        </w:tc>
        <w:tc>
          <w:tcPr>
            <w:tcW w:w="3621" w:type="dxa"/>
            <w:shd w:val="clear" w:color="auto" w:fill="D9D9D9"/>
            <w:vAlign w:val="center"/>
          </w:tcPr>
          <w:p w:rsidR="000E0745" w:rsidRPr="00375E5B" w:rsidRDefault="000E0745" w:rsidP="001E0B73">
            <w:pPr>
              <w:rPr>
                <w:rFonts w:ascii="Times New Roman" w:hAnsi="Times New Roman"/>
                <w:b/>
                <w:sz w:val="20"/>
                <w:szCs w:val="20"/>
              </w:rPr>
            </w:pPr>
            <w:r w:rsidRPr="00375E5B">
              <w:rPr>
                <w:rFonts w:ascii="Times New Roman" w:hAnsi="Times New Roman"/>
                <w:b/>
                <w:sz w:val="20"/>
                <w:szCs w:val="20"/>
              </w:rPr>
              <w:t>Információ feldolgozó tevékenységek</w:t>
            </w:r>
          </w:p>
        </w:tc>
        <w:tc>
          <w:tcPr>
            <w:tcW w:w="809"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98"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63"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2190" w:type="dxa"/>
            <w:shd w:val="clear" w:color="auto" w:fill="D9D9D9"/>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1.1.</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Olvasott szöveg önálló feldolgozása</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1.2.</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1.3.</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Írott szöveg feldolgozása jegyzeteléssel</w:t>
            </w:r>
          </w:p>
        </w:tc>
        <w:tc>
          <w:tcPr>
            <w:tcW w:w="809" w:type="dxa"/>
            <w:vAlign w:val="center"/>
          </w:tcPr>
          <w:p w:rsidR="000E0745" w:rsidRPr="00375E5B" w:rsidRDefault="000E0745" w:rsidP="001E0B73">
            <w:pPr>
              <w:jc w:val="center"/>
              <w:rPr>
                <w:rFonts w:ascii="Times New Roman" w:hAnsi="Times New Roman"/>
                <w:sz w:val="20"/>
                <w:szCs w:val="20"/>
              </w:rPr>
            </w:pP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1.6.</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shd w:val="clear" w:color="auto" w:fill="D9D9D9"/>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2.</w:t>
            </w:r>
          </w:p>
        </w:tc>
        <w:tc>
          <w:tcPr>
            <w:tcW w:w="3621" w:type="dxa"/>
            <w:shd w:val="clear" w:color="auto" w:fill="D9D9D9"/>
            <w:vAlign w:val="center"/>
          </w:tcPr>
          <w:p w:rsidR="000E0745" w:rsidRPr="00375E5B" w:rsidRDefault="000E0745" w:rsidP="001E0B73">
            <w:pPr>
              <w:rPr>
                <w:rFonts w:ascii="Times New Roman" w:hAnsi="Times New Roman"/>
                <w:b/>
                <w:sz w:val="20"/>
                <w:szCs w:val="20"/>
              </w:rPr>
            </w:pPr>
            <w:r w:rsidRPr="00375E5B">
              <w:rPr>
                <w:rFonts w:ascii="Times New Roman" w:hAnsi="Times New Roman"/>
                <w:b/>
                <w:sz w:val="20"/>
                <w:szCs w:val="20"/>
              </w:rPr>
              <w:t>Ismeretalkalmazási gyakorló tevékenységek, feladatok</w:t>
            </w:r>
          </w:p>
        </w:tc>
        <w:tc>
          <w:tcPr>
            <w:tcW w:w="809"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98"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63"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2190" w:type="dxa"/>
            <w:shd w:val="clear" w:color="auto" w:fill="D9D9D9"/>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2.1.</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bCs/>
                <w:sz w:val="20"/>
                <w:szCs w:val="20"/>
              </w:rPr>
              <w:t>Levélírás</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2.2.</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shd w:val="clear" w:color="auto" w:fill="D9D9D9"/>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3.</w:t>
            </w:r>
          </w:p>
        </w:tc>
        <w:tc>
          <w:tcPr>
            <w:tcW w:w="3621" w:type="dxa"/>
            <w:shd w:val="clear" w:color="auto" w:fill="D9D9D9"/>
            <w:vAlign w:val="center"/>
          </w:tcPr>
          <w:p w:rsidR="000E0745" w:rsidRPr="00375E5B" w:rsidRDefault="000E0745" w:rsidP="001E0B73">
            <w:pPr>
              <w:rPr>
                <w:rFonts w:ascii="Times New Roman" w:hAnsi="Times New Roman"/>
                <w:b/>
                <w:sz w:val="20"/>
                <w:szCs w:val="20"/>
              </w:rPr>
            </w:pPr>
            <w:r w:rsidRPr="00375E5B">
              <w:rPr>
                <w:rFonts w:ascii="Times New Roman" w:hAnsi="Times New Roman"/>
                <w:b/>
                <w:sz w:val="20"/>
                <w:szCs w:val="20"/>
              </w:rPr>
              <w:t>Komplex információk körében</w:t>
            </w:r>
          </w:p>
        </w:tc>
        <w:tc>
          <w:tcPr>
            <w:tcW w:w="809"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98"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63"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2190" w:type="dxa"/>
            <w:shd w:val="clear" w:color="auto" w:fill="D9D9D9"/>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3.1.</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Elemzés készítése tapasztalatokról</w:t>
            </w:r>
          </w:p>
        </w:tc>
        <w:tc>
          <w:tcPr>
            <w:tcW w:w="809" w:type="dxa"/>
            <w:vAlign w:val="center"/>
          </w:tcPr>
          <w:p w:rsidR="000E0745" w:rsidRPr="00375E5B" w:rsidRDefault="000E0745" w:rsidP="001E0B73">
            <w:pPr>
              <w:jc w:val="center"/>
              <w:rPr>
                <w:rFonts w:ascii="Times New Roman" w:hAnsi="Times New Roman"/>
                <w:sz w:val="20"/>
                <w:szCs w:val="20"/>
              </w:rPr>
            </w:pP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trHeight w:val="499"/>
          <w:jc w:val="center"/>
        </w:trPr>
        <w:tc>
          <w:tcPr>
            <w:tcW w:w="828" w:type="dxa"/>
            <w:shd w:val="clear" w:color="auto" w:fill="D9D9D9"/>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4.</w:t>
            </w:r>
          </w:p>
        </w:tc>
        <w:tc>
          <w:tcPr>
            <w:tcW w:w="3621" w:type="dxa"/>
            <w:shd w:val="clear" w:color="auto" w:fill="D9D9D9"/>
            <w:vAlign w:val="center"/>
          </w:tcPr>
          <w:p w:rsidR="000E0745" w:rsidRPr="00375E5B" w:rsidRDefault="000E0745" w:rsidP="001E0B73">
            <w:pPr>
              <w:rPr>
                <w:rFonts w:ascii="Times New Roman" w:hAnsi="Times New Roman"/>
                <w:b/>
                <w:sz w:val="20"/>
                <w:szCs w:val="20"/>
              </w:rPr>
            </w:pPr>
            <w:r w:rsidRPr="00375E5B">
              <w:rPr>
                <w:rFonts w:ascii="Times New Roman" w:hAnsi="Times New Roman"/>
                <w:b/>
                <w:sz w:val="20"/>
                <w:szCs w:val="20"/>
              </w:rPr>
              <w:t>Csoportos munkaformák körében</w:t>
            </w:r>
          </w:p>
        </w:tc>
        <w:tc>
          <w:tcPr>
            <w:tcW w:w="809"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98"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63"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2190" w:type="dxa"/>
            <w:shd w:val="clear" w:color="auto" w:fill="D9D9D9"/>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4.1.</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Feladattal vezetett kiscsoportos szövegfeldolgozás</w:t>
            </w:r>
          </w:p>
        </w:tc>
        <w:tc>
          <w:tcPr>
            <w:tcW w:w="809" w:type="dxa"/>
            <w:vAlign w:val="center"/>
          </w:tcPr>
          <w:p w:rsidR="000E0745" w:rsidRPr="00375E5B" w:rsidRDefault="000E0745" w:rsidP="001E0B73">
            <w:pPr>
              <w:jc w:val="center"/>
              <w:rPr>
                <w:rFonts w:ascii="Times New Roman" w:hAnsi="Times New Roman"/>
                <w:sz w:val="20"/>
                <w:szCs w:val="20"/>
              </w:rPr>
            </w:pP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2190" w:type="dxa"/>
            <w:vAlign w:val="center"/>
          </w:tcPr>
          <w:p w:rsidR="000E0745" w:rsidRPr="00375E5B" w:rsidRDefault="000E0745" w:rsidP="001E0B73">
            <w:pPr>
              <w:jc w:val="center"/>
              <w:rPr>
                <w:rFonts w:ascii="Times New Roman" w:hAnsi="Times New Roman"/>
                <w:sz w:val="20"/>
                <w:szCs w:val="20"/>
              </w:rPr>
            </w:pPr>
          </w:p>
        </w:tc>
      </w:tr>
      <w:tr w:rsidR="000E0745"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4.3.</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Csoportos helyzetgyakorlat</w:t>
            </w:r>
          </w:p>
        </w:tc>
        <w:tc>
          <w:tcPr>
            <w:tcW w:w="809" w:type="dxa"/>
            <w:vAlign w:val="center"/>
          </w:tcPr>
          <w:p w:rsidR="000E0745" w:rsidRPr="00375E5B" w:rsidRDefault="000E0745" w:rsidP="001E0B73">
            <w:pPr>
              <w:jc w:val="center"/>
              <w:rPr>
                <w:rFonts w:ascii="Times New Roman" w:hAnsi="Times New Roman"/>
                <w:sz w:val="20"/>
                <w:szCs w:val="20"/>
              </w:rPr>
            </w:pP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2190" w:type="dxa"/>
            <w:vAlign w:val="center"/>
          </w:tcPr>
          <w:p w:rsidR="000E0745" w:rsidRPr="00375E5B" w:rsidRDefault="000E0745" w:rsidP="001E0B73">
            <w:pPr>
              <w:jc w:val="center"/>
              <w:rPr>
                <w:rFonts w:ascii="Times New Roman" w:hAnsi="Times New Roman"/>
                <w:sz w:val="20"/>
                <w:szCs w:val="20"/>
              </w:rPr>
            </w:pPr>
          </w:p>
        </w:tc>
      </w:tr>
    </w:tbl>
    <w:p w:rsidR="000E0745" w:rsidRPr="00375E5B" w:rsidRDefault="000E0745" w:rsidP="000E0745">
      <w:pPr>
        <w:widowControl w:val="0"/>
        <w:suppressAutoHyphens/>
        <w:ind w:left="709"/>
        <w:rPr>
          <w:rFonts w:ascii="Times New Roman" w:hAnsi="Times New Roman"/>
          <w:bCs/>
          <w:sz w:val="24"/>
          <w:szCs w:val="24"/>
          <w:u w:val="single"/>
        </w:rPr>
      </w:pPr>
    </w:p>
    <w:p w:rsidR="000E0745" w:rsidRPr="00375E5B" w:rsidRDefault="000E0745" w:rsidP="00811BAA">
      <w:pPr>
        <w:widowControl w:val="0"/>
        <w:numPr>
          <w:ilvl w:val="1"/>
          <w:numId w:val="13"/>
        </w:numPr>
        <w:suppressAutoHyphens/>
        <w:ind w:hanging="333"/>
        <w:rPr>
          <w:rFonts w:ascii="Times New Roman" w:hAnsi="Times New Roman"/>
          <w:sz w:val="24"/>
          <w:szCs w:val="24"/>
        </w:rPr>
      </w:pPr>
      <w:r w:rsidRPr="00375E5B">
        <w:rPr>
          <w:rFonts w:ascii="Times New Roman" w:hAnsi="Times New Roman"/>
          <w:b/>
          <w:bCs/>
          <w:sz w:val="24"/>
          <w:szCs w:val="24"/>
        </w:rPr>
        <w:t>A tantárgy értékelésének módja</w:t>
      </w:r>
    </w:p>
    <w:p w:rsidR="000E0745" w:rsidRPr="00375E5B" w:rsidRDefault="000E0745" w:rsidP="000E0745">
      <w:pPr>
        <w:widowControl w:val="0"/>
        <w:suppressAutoHyphens/>
        <w:ind w:left="567"/>
        <w:jc w:val="both"/>
        <w:rPr>
          <w:rFonts w:ascii="Times New Roman" w:hAnsi="Times New Roman"/>
          <w:bCs/>
          <w:sz w:val="24"/>
          <w:szCs w:val="24"/>
        </w:rPr>
      </w:pPr>
      <w:r w:rsidRPr="00375E5B">
        <w:rPr>
          <w:rFonts w:ascii="Times New Roman" w:hAnsi="Times New Roman"/>
          <w:bCs/>
          <w:sz w:val="24"/>
          <w:szCs w:val="24"/>
        </w:rPr>
        <w:t>A nemzeti köznevelésről szóló 2011. évi CXC. törvény 54. § (2) a) pontja szerinti értékeléssel.</w:t>
      </w:r>
    </w:p>
    <w:p w:rsidR="000E0745" w:rsidRPr="00375E5B" w:rsidRDefault="000E0745" w:rsidP="000E0745">
      <w:pPr>
        <w:widowControl w:val="0"/>
        <w:suppressAutoHyphens/>
        <w:jc w:val="both"/>
        <w:rPr>
          <w:rFonts w:ascii="Times New Roman" w:hAnsi="Times New Roman"/>
          <w:b/>
          <w:bCs/>
          <w:sz w:val="24"/>
          <w:szCs w:val="24"/>
        </w:rPr>
      </w:pPr>
      <w:r w:rsidRPr="00375E5B">
        <w:rPr>
          <w:rFonts w:ascii="Times New Roman" w:hAnsi="Times New Roman"/>
          <w:bCs/>
          <w:sz w:val="24"/>
          <w:szCs w:val="24"/>
        </w:rPr>
        <w:br w:type="page"/>
      </w:r>
    </w:p>
    <w:p w:rsidR="000E0745" w:rsidRPr="00375E5B" w:rsidRDefault="000E0745" w:rsidP="000E0745">
      <w:pPr>
        <w:widowControl w:val="0"/>
        <w:suppressAutoHyphens/>
        <w:jc w:val="center"/>
        <w:rPr>
          <w:rFonts w:ascii="Times New Roman" w:hAnsi="Times New Roman"/>
          <w:b/>
          <w:bCs/>
          <w:sz w:val="24"/>
          <w:szCs w:val="24"/>
        </w:rPr>
      </w:pPr>
    </w:p>
    <w:p w:rsidR="000E0745" w:rsidRPr="00375E5B" w:rsidRDefault="000E0745" w:rsidP="000E0745">
      <w:pPr>
        <w:widowControl w:val="0"/>
        <w:suppressAutoHyphens/>
        <w:jc w:val="center"/>
        <w:rPr>
          <w:rFonts w:ascii="Times New Roman" w:hAnsi="Times New Roman"/>
          <w:b/>
          <w:bCs/>
          <w:sz w:val="24"/>
          <w:szCs w:val="24"/>
        </w:rPr>
      </w:pPr>
    </w:p>
    <w:p w:rsidR="000E0745" w:rsidRPr="00375E5B" w:rsidRDefault="000E0745" w:rsidP="000E0745">
      <w:pPr>
        <w:widowControl w:val="0"/>
        <w:suppressAutoHyphens/>
        <w:jc w:val="center"/>
        <w:rPr>
          <w:rFonts w:ascii="Times New Roman" w:hAnsi="Times New Roman"/>
          <w:b/>
          <w:bCs/>
          <w:sz w:val="24"/>
          <w:szCs w:val="24"/>
        </w:rPr>
      </w:pPr>
    </w:p>
    <w:p w:rsidR="000E0745" w:rsidRPr="00375E5B" w:rsidRDefault="000E0745" w:rsidP="000E0745">
      <w:pPr>
        <w:widowControl w:val="0"/>
        <w:suppressAutoHyphens/>
        <w:jc w:val="center"/>
        <w:rPr>
          <w:rFonts w:ascii="Times New Roman" w:hAnsi="Times New Roman"/>
          <w:b/>
          <w:bCs/>
          <w:sz w:val="24"/>
          <w:szCs w:val="24"/>
        </w:rPr>
      </w:pPr>
    </w:p>
    <w:p w:rsidR="000E0745" w:rsidRPr="00375E5B" w:rsidRDefault="000E0745" w:rsidP="000E0745">
      <w:pPr>
        <w:widowControl w:val="0"/>
        <w:suppressAutoHyphens/>
        <w:jc w:val="center"/>
        <w:rPr>
          <w:rFonts w:ascii="Times New Roman" w:hAnsi="Times New Roman"/>
          <w:b/>
          <w:bCs/>
          <w:sz w:val="24"/>
          <w:szCs w:val="24"/>
        </w:rPr>
      </w:pPr>
    </w:p>
    <w:p w:rsidR="000E0745" w:rsidRPr="00375E5B" w:rsidRDefault="000E0745" w:rsidP="000E0745">
      <w:pPr>
        <w:widowControl w:val="0"/>
        <w:suppressAutoHyphens/>
        <w:jc w:val="center"/>
        <w:rPr>
          <w:rFonts w:ascii="Times New Roman" w:hAnsi="Times New Roman"/>
          <w:b/>
          <w:sz w:val="44"/>
          <w:szCs w:val="44"/>
        </w:rPr>
      </w:pPr>
      <w:r w:rsidRPr="00375E5B">
        <w:rPr>
          <w:rFonts w:ascii="Times New Roman" w:hAnsi="Times New Roman"/>
          <w:b/>
          <w:sz w:val="44"/>
          <w:szCs w:val="44"/>
        </w:rPr>
        <w:t xml:space="preserve">A </w:t>
      </w:r>
    </w:p>
    <w:p w:rsidR="000E0745" w:rsidRPr="00375E5B" w:rsidRDefault="000E0745" w:rsidP="000E0745">
      <w:pPr>
        <w:widowControl w:val="0"/>
        <w:suppressAutoHyphens/>
        <w:jc w:val="center"/>
        <w:rPr>
          <w:rFonts w:ascii="Times New Roman" w:hAnsi="Times New Roman"/>
          <w:b/>
          <w:sz w:val="44"/>
          <w:szCs w:val="44"/>
        </w:rPr>
      </w:pPr>
    </w:p>
    <w:p w:rsidR="000E0745" w:rsidRPr="00375E5B" w:rsidRDefault="000E0745" w:rsidP="000E0745">
      <w:pPr>
        <w:widowControl w:val="0"/>
        <w:suppressAutoHyphens/>
        <w:jc w:val="center"/>
        <w:rPr>
          <w:rFonts w:ascii="Times New Roman" w:hAnsi="Times New Roman"/>
          <w:b/>
          <w:sz w:val="44"/>
          <w:szCs w:val="44"/>
        </w:rPr>
      </w:pPr>
      <w:r w:rsidRPr="00375E5B">
        <w:rPr>
          <w:rFonts w:ascii="Times New Roman" w:hAnsi="Times New Roman"/>
          <w:b/>
          <w:sz w:val="44"/>
          <w:szCs w:val="44"/>
        </w:rPr>
        <w:t>11499-12 azonosító számú</w:t>
      </w:r>
    </w:p>
    <w:p w:rsidR="000E0745" w:rsidRPr="00375E5B" w:rsidRDefault="000E0745" w:rsidP="000E0745">
      <w:pPr>
        <w:widowControl w:val="0"/>
        <w:suppressAutoHyphens/>
        <w:jc w:val="center"/>
        <w:rPr>
          <w:rFonts w:ascii="Times New Roman" w:hAnsi="Times New Roman"/>
          <w:sz w:val="44"/>
          <w:szCs w:val="44"/>
        </w:rPr>
      </w:pPr>
    </w:p>
    <w:p w:rsidR="000E0745" w:rsidRPr="00375E5B" w:rsidRDefault="000E0745" w:rsidP="000E0745">
      <w:pPr>
        <w:widowControl w:val="0"/>
        <w:suppressAutoHyphens/>
        <w:jc w:val="center"/>
        <w:rPr>
          <w:rFonts w:ascii="Times New Roman" w:hAnsi="Times New Roman"/>
          <w:b/>
          <w:sz w:val="44"/>
          <w:szCs w:val="44"/>
        </w:rPr>
      </w:pPr>
      <w:r w:rsidRPr="00375E5B">
        <w:rPr>
          <w:rFonts w:ascii="Times New Roman" w:hAnsi="Times New Roman"/>
          <w:b/>
          <w:sz w:val="44"/>
          <w:szCs w:val="44"/>
        </w:rPr>
        <w:t>Foglalkoztatás II.</w:t>
      </w:r>
    </w:p>
    <w:p w:rsidR="000E0745" w:rsidRPr="00375E5B" w:rsidRDefault="000E0745" w:rsidP="000E0745">
      <w:pPr>
        <w:widowControl w:val="0"/>
        <w:suppressAutoHyphens/>
        <w:jc w:val="center"/>
        <w:rPr>
          <w:rFonts w:ascii="Times New Roman" w:hAnsi="Times New Roman"/>
          <w:b/>
          <w:sz w:val="44"/>
          <w:szCs w:val="44"/>
        </w:rPr>
      </w:pPr>
    </w:p>
    <w:p w:rsidR="000E0745" w:rsidRPr="00375E5B" w:rsidRDefault="000E0745" w:rsidP="000E0745">
      <w:pPr>
        <w:widowControl w:val="0"/>
        <w:suppressAutoHyphens/>
        <w:jc w:val="center"/>
        <w:rPr>
          <w:rFonts w:ascii="Times New Roman" w:hAnsi="Times New Roman"/>
          <w:b/>
          <w:sz w:val="44"/>
          <w:szCs w:val="44"/>
        </w:rPr>
      </w:pPr>
      <w:r w:rsidRPr="00375E5B">
        <w:rPr>
          <w:rFonts w:ascii="Times New Roman" w:hAnsi="Times New Roman"/>
          <w:b/>
          <w:sz w:val="44"/>
          <w:szCs w:val="44"/>
        </w:rPr>
        <w:t>megnevezésű</w:t>
      </w:r>
    </w:p>
    <w:p w:rsidR="000E0745" w:rsidRPr="00375E5B" w:rsidRDefault="000E0745" w:rsidP="000E0745">
      <w:pPr>
        <w:widowControl w:val="0"/>
        <w:suppressAutoHyphens/>
        <w:ind w:left="-15"/>
        <w:jc w:val="center"/>
        <w:rPr>
          <w:rFonts w:ascii="Times New Roman" w:eastAsia="Lucida Sans Unicode" w:hAnsi="Times New Roman"/>
          <w:b/>
          <w:kern w:val="1"/>
          <w:sz w:val="44"/>
          <w:szCs w:val="44"/>
          <w:lang w:eastAsia="hi-IN" w:bidi="hi-IN"/>
        </w:rPr>
      </w:pPr>
    </w:p>
    <w:p w:rsidR="000E0745" w:rsidRPr="00375E5B" w:rsidRDefault="000E0745" w:rsidP="000E0745">
      <w:pPr>
        <w:widowControl w:val="0"/>
        <w:suppressAutoHyphens/>
        <w:ind w:left="-15"/>
        <w:jc w:val="center"/>
        <w:rPr>
          <w:rFonts w:ascii="Times New Roman" w:eastAsia="Lucida Sans Unicode" w:hAnsi="Times New Roman"/>
          <w:b/>
          <w:kern w:val="1"/>
          <w:sz w:val="44"/>
          <w:szCs w:val="44"/>
          <w:lang w:eastAsia="hi-IN" w:bidi="hi-IN"/>
        </w:rPr>
      </w:pPr>
      <w:r w:rsidRPr="00375E5B">
        <w:rPr>
          <w:rFonts w:ascii="Times New Roman" w:eastAsia="Lucida Sans Unicode" w:hAnsi="Times New Roman"/>
          <w:b/>
          <w:kern w:val="1"/>
          <w:sz w:val="44"/>
          <w:szCs w:val="44"/>
          <w:lang w:eastAsia="hi-IN" w:bidi="hi-IN"/>
        </w:rPr>
        <w:t>szakmai követelménymodul</w:t>
      </w:r>
    </w:p>
    <w:p w:rsidR="000E0745" w:rsidRPr="00375E5B" w:rsidRDefault="000E0745" w:rsidP="000E0745">
      <w:pPr>
        <w:widowControl w:val="0"/>
        <w:suppressAutoHyphens/>
        <w:ind w:left="-15"/>
        <w:jc w:val="center"/>
        <w:rPr>
          <w:rFonts w:ascii="Times New Roman" w:eastAsia="Lucida Sans Unicode" w:hAnsi="Times New Roman"/>
          <w:b/>
          <w:kern w:val="1"/>
          <w:sz w:val="44"/>
          <w:szCs w:val="44"/>
          <w:lang w:eastAsia="hi-IN" w:bidi="hi-IN"/>
        </w:rPr>
      </w:pPr>
    </w:p>
    <w:p w:rsidR="000E0745" w:rsidRPr="00375E5B" w:rsidRDefault="000E0745" w:rsidP="000E0745">
      <w:pPr>
        <w:widowControl w:val="0"/>
        <w:suppressAutoHyphens/>
        <w:ind w:left="-15"/>
        <w:jc w:val="center"/>
        <w:rPr>
          <w:rFonts w:ascii="Times New Roman" w:eastAsia="Lucida Sans Unicode" w:hAnsi="Times New Roman"/>
          <w:b/>
          <w:kern w:val="1"/>
          <w:sz w:val="44"/>
          <w:szCs w:val="44"/>
          <w:lang w:eastAsia="hi-IN" w:bidi="hi-IN"/>
        </w:rPr>
      </w:pPr>
      <w:r w:rsidRPr="00375E5B">
        <w:rPr>
          <w:rFonts w:ascii="Times New Roman" w:eastAsia="Lucida Sans Unicode" w:hAnsi="Times New Roman"/>
          <w:b/>
          <w:kern w:val="1"/>
          <w:sz w:val="44"/>
          <w:szCs w:val="44"/>
          <w:lang w:eastAsia="hi-IN" w:bidi="hi-IN"/>
        </w:rPr>
        <w:t>tantárgyai, témakörei</w:t>
      </w:r>
    </w:p>
    <w:p w:rsidR="000E0745" w:rsidRPr="00375E5B" w:rsidRDefault="000E0745" w:rsidP="000E0745">
      <w:pPr>
        <w:widowControl w:val="0"/>
        <w:suppressAutoHyphens/>
        <w:jc w:val="both"/>
        <w:rPr>
          <w:rFonts w:ascii="Times New Roman" w:hAnsi="Times New Roman"/>
          <w:kern w:val="1"/>
          <w:sz w:val="24"/>
          <w:szCs w:val="24"/>
          <w:lang w:eastAsia="hi-IN" w:bidi="hi-IN"/>
        </w:rPr>
      </w:pPr>
      <w:r w:rsidRPr="00375E5B">
        <w:rPr>
          <w:rFonts w:ascii="Times New Roman" w:eastAsia="Lucida Sans Unicode" w:hAnsi="Times New Roman"/>
          <w:b/>
          <w:kern w:val="1"/>
          <w:sz w:val="24"/>
          <w:szCs w:val="24"/>
          <w:lang w:eastAsia="hi-IN" w:bidi="hi-IN"/>
        </w:rPr>
        <w:br w:type="page"/>
      </w:r>
      <w:r w:rsidRPr="00375E5B">
        <w:rPr>
          <w:rFonts w:ascii="Times New Roman" w:hAnsi="Times New Roman"/>
          <w:kern w:val="1"/>
          <w:sz w:val="24"/>
          <w:szCs w:val="24"/>
          <w:lang w:eastAsia="hi-IN" w:bidi="hi-IN"/>
        </w:rPr>
        <w:lastRenderedPageBreak/>
        <w:t xml:space="preserve">A 11499-12 </w:t>
      </w:r>
      <w:r w:rsidRPr="00375E5B">
        <w:rPr>
          <w:rFonts w:ascii="Times New Roman" w:hAnsi="Times New Roman"/>
          <w:sz w:val="24"/>
          <w:szCs w:val="24"/>
        </w:rPr>
        <w:t>azonosító számú, Foglalkoztatás II. megnevezésű szakmai követelmény</w:t>
      </w:r>
      <w:r w:rsidRPr="00375E5B">
        <w:rPr>
          <w:rFonts w:ascii="Times New Roman" w:hAnsi="Times New Roman"/>
          <w:kern w:val="1"/>
          <w:sz w:val="24"/>
          <w:szCs w:val="24"/>
          <w:lang w:eastAsia="hi-IN" w:bidi="hi-IN"/>
        </w:rPr>
        <w:t>modulhoz tartozó tantárgyak és a témakörök oktatása során fejlesztendő kompetenciák</w:t>
      </w:r>
    </w:p>
    <w:p w:rsidR="00956363" w:rsidRPr="00375E5B" w:rsidRDefault="00956363" w:rsidP="000E0745">
      <w:pPr>
        <w:widowControl w:val="0"/>
        <w:suppressAutoHyphens/>
        <w:jc w:val="both"/>
        <w:rPr>
          <w:rFonts w:ascii="Times New Roman" w:hAnsi="Times New Roman"/>
          <w:b/>
          <w:kern w:val="1"/>
          <w:sz w:val="24"/>
          <w:szCs w:val="24"/>
          <w:lang w:eastAsia="hi-IN" w:bidi="hi-IN"/>
        </w:rPr>
      </w:pPr>
    </w:p>
    <w:tbl>
      <w:tblPr>
        <w:tblW w:w="8000" w:type="dxa"/>
        <w:jc w:val="center"/>
        <w:tblCellMar>
          <w:left w:w="70" w:type="dxa"/>
          <w:right w:w="70" w:type="dxa"/>
        </w:tblCellMar>
        <w:tblLook w:val="0000" w:firstRow="0" w:lastRow="0" w:firstColumn="0" w:lastColumn="0" w:noHBand="0" w:noVBand="0"/>
      </w:tblPr>
      <w:tblGrid>
        <w:gridCol w:w="5040"/>
        <w:gridCol w:w="740"/>
        <w:gridCol w:w="740"/>
        <w:gridCol w:w="740"/>
        <w:gridCol w:w="740"/>
      </w:tblGrid>
      <w:tr w:rsidR="00D26588" w:rsidRPr="00375E5B" w:rsidTr="001E0B73">
        <w:trPr>
          <w:trHeight w:val="300"/>
          <w:jc w:val="center"/>
        </w:trPr>
        <w:tc>
          <w:tcPr>
            <w:tcW w:w="504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11499-12</w:t>
            </w:r>
            <w:r w:rsidRPr="00375E5B">
              <w:rPr>
                <w:rFonts w:ascii="Times New Roman" w:hAnsi="Times New Roman"/>
                <w:sz w:val="20"/>
                <w:szCs w:val="20"/>
              </w:rPr>
              <w:br/>
              <w:t>Foglalkoztatás II.</w:t>
            </w:r>
          </w:p>
        </w:tc>
        <w:tc>
          <w:tcPr>
            <w:tcW w:w="2960" w:type="dxa"/>
            <w:gridSpan w:val="4"/>
            <w:tcBorders>
              <w:top w:val="single" w:sz="4" w:space="0" w:color="auto"/>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Foglalkoztatás II.</w:t>
            </w:r>
          </w:p>
        </w:tc>
      </w:tr>
      <w:tr w:rsidR="00D26588" w:rsidRPr="00375E5B" w:rsidTr="001E0B73">
        <w:trPr>
          <w:trHeight w:val="1690"/>
          <w:jc w:val="center"/>
        </w:trPr>
        <w:tc>
          <w:tcPr>
            <w:tcW w:w="5040" w:type="dxa"/>
            <w:vMerge/>
            <w:tcBorders>
              <w:top w:val="single" w:sz="4" w:space="0" w:color="auto"/>
              <w:left w:val="single" w:sz="4" w:space="0" w:color="auto"/>
              <w:bottom w:val="single" w:sz="4" w:space="0" w:color="000000"/>
              <w:right w:val="single" w:sz="4" w:space="0" w:color="auto"/>
            </w:tcBorders>
            <w:vAlign w:val="center"/>
          </w:tcPr>
          <w:p w:rsidR="000E0745" w:rsidRPr="00375E5B" w:rsidRDefault="000E0745" w:rsidP="001E0B73">
            <w:pP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375E5B" w:rsidRDefault="000E0745" w:rsidP="001E0B73">
            <w:pPr>
              <w:ind w:left="57"/>
              <w:rPr>
                <w:rFonts w:ascii="Times New Roman" w:hAnsi="Times New Roman"/>
                <w:sz w:val="20"/>
                <w:szCs w:val="20"/>
              </w:rPr>
            </w:pPr>
            <w:r w:rsidRPr="00375E5B">
              <w:rPr>
                <w:rFonts w:ascii="Times New Roman" w:hAnsi="Times New Roman"/>
                <w:sz w:val="20"/>
                <w:szCs w:val="20"/>
              </w:rPr>
              <w:t>Munkajogi alapismeretek</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375E5B" w:rsidRDefault="000E0745" w:rsidP="001E0B73">
            <w:pPr>
              <w:ind w:left="57"/>
              <w:rPr>
                <w:rFonts w:ascii="Times New Roman" w:hAnsi="Times New Roman"/>
                <w:sz w:val="20"/>
                <w:szCs w:val="20"/>
              </w:rPr>
            </w:pPr>
            <w:r w:rsidRPr="00375E5B">
              <w:rPr>
                <w:rFonts w:ascii="Times New Roman" w:hAnsi="Times New Roman"/>
                <w:sz w:val="20"/>
                <w:szCs w:val="20"/>
              </w:rPr>
              <w:t>Munkaviszony létesítése</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375E5B" w:rsidRDefault="000E0745" w:rsidP="001E0B73">
            <w:pPr>
              <w:ind w:left="57"/>
              <w:rPr>
                <w:rFonts w:ascii="Times New Roman" w:hAnsi="Times New Roman"/>
                <w:sz w:val="20"/>
                <w:szCs w:val="20"/>
              </w:rPr>
            </w:pPr>
            <w:r w:rsidRPr="00375E5B">
              <w:rPr>
                <w:rFonts w:ascii="Times New Roman" w:hAnsi="Times New Roman"/>
                <w:sz w:val="20"/>
                <w:szCs w:val="20"/>
              </w:rPr>
              <w:t>Álláskeresés</w:t>
            </w:r>
          </w:p>
        </w:tc>
        <w:tc>
          <w:tcPr>
            <w:tcW w:w="740" w:type="dxa"/>
            <w:tcBorders>
              <w:top w:val="nil"/>
              <w:left w:val="nil"/>
              <w:bottom w:val="single" w:sz="4" w:space="0" w:color="auto"/>
              <w:right w:val="single" w:sz="4" w:space="0" w:color="auto"/>
            </w:tcBorders>
            <w:shd w:val="clear" w:color="auto" w:fill="auto"/>
            <w:textDirection w:val="btLr"/>
            <w:vAlign w:val="center"/>
          </w:tcPr>
          <w:p w:rsidR="000E0745" w:rsidRPr="00375E5B" w:rsidRDefault="000E0745" w:rsidP="001E0B73">
            <w:pPr>
              <w:ind w:left="57"/>
              <w:rPr>
                <w:rFonts w:ascii="Times New Roman" w:hAnsi="Times New Roman"/>
                <w:sz w:val="20"/>
                <w:szCs w:val="20"/>
              </w:rPr>
            </w:pPr>
            <w:r w:rsidRPr="00375E5B">
              <w:rPr>
                <w:rFonts w:ascii="Times New Roman" w:hAnsi="Times New Roman"/>
                <w:sz w:val="20"/>
                <w:szCs w:val="20"/>
              </w:rPr>
              <w:t>Munkanélküliség</w:t>
            </w:r>
          </w:p>
        </w:tc>
      </w:tr>
      <w:tr w:rsidR="00D26588" w:rsidRPr="00375E5B"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Munkaviszonyt létesít</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Alkalmazza a munkaerőpiaci technikákat</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Feltérképezi a karrierlehetőségeket</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Vállalkozást hoz létre és működtet</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Motivációs levelet és önéletrajzot készít</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Diákmunkát végez</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Munkavállaló jogai, munkavállaló kötelezettségei, munkavállaló felelőssége</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Munkajogi alapok, foglalkoztatási formák</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vAlign w:val="center"/>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Speciális jogviszonyok (önkéntes munka, diákmunka)</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Álláskeresési módszerek</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Vállalkozások létrehozása és működtetése</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Munkaügyi szervezetek</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Munkavállaláshoz szükséges iratok</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Munkaviszony létrejötte</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r>
      <w:tr w:rsidR="00D26588" w:rsidRPr="00375E5B"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A munkaviszony adózási, biztosítási, egészség- és nyugdíjbiztosítási összefüggései</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r>
      <w:tr w:rsidR="00D26588" w:rsidRPr="00375E5B"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 xml:space="preserve">A munkanélküli (álláskereső) jogai, kötelezettségei és lehetőségei </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600"/>
          <w:jc w:val="center"/>
        </w:trPr>
        <w:tc>
          <w:tcPr>
            <w:tcW w:w="5040" w:type="dxa"/>
            <w:tcBorders>
              <w:top w:val="nil"/>
              <w:left w:val="single" w:sz="4" w:space="0" w:color="auto"/>
              <w:bottom w:val="single" w:sz="4" w:space="0" w:color="auto"/>
              <w:right w:val="single" w:sz="4" w:space="0" w:color="auto"/>
            </w:tcBorders>
            <w:shd w:val="clear" w:color="auto" w:fill="auto"/>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 xml:space="preserve">A munkaerőpiac sajátosságai (állásbörzék és pályaválasztási tanácsadás) </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Köznyelvi olvasott szöveg megértése</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Köznyelvi szöveg fogalmazása írásban</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Elemi szintű számítógép használat</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Információforrások kezelése</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Köznyelvi beszédkészség</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Önfejlesztés</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Szervezőkészség</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1E0B73">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Kapcsolatteremtő készség</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50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lastRenderedPageBreak/>
              <w:t>Határozottság</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single" w:sz="4" w:space="0" w:color="auto"/>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1E0B73">
        <w:trPr>
          <w:trHeight w:val="300"/>
          <w:jc w:val="center"/>
        </w:trPr>
        <w:tc>
          <w:tcPr>
            <w:tcW w:w="800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vAlign w:val="bottom"/>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Logikus gondolkodás</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r w:rsidR="000E0745" w:rsidRPr="00375E5B" w:rsidTr="001E0B73">
        <w:trPr>
          <w:trHeight w:val="300"/>
          <w:jc w:val="center"/>
        </w:trPr>
        <w:tc>
          <w:tcPr>
            <w:tcW w:w="5040" w:type="dxa"/>
            <w:tcBorders>
              <w:top w:val="nil"/>
              <w:left w:val="single" w:sz="4" w:space="0" w:color="auto"/>
              <w:bottom w:val="single" w:sz="4" w:space="0" w:color="auto"/>
              <w:right w:val="single" w:sz="4" w:space="0" w:color="auto"/>
            </w:tcBorders>
            <w:shd w:val="clear" w:color="auto" w:fill="auto"/>
            <w:noWrap/>
            <w:vAlign w:val="bottom"/>
          </w:tcPr>
          <w:p w:rsidR="000E0745" w:rsidRPr="00375E5B" w:rsidRDefault="000E0745" w:rsidP="001E0B73">
            <w:pPr>
              <w:jc w:val="both"/>
              <w:rPr>
                <w:rFonts w:ascii="Times New Roman" w:hAnsi="Times New Roman"/>
                <w:sz w:val="20"/>
                <w:szCs w:val="20"/>
              </w:rPr>
            </w:pPr>
            <w:r w:rsidRPr="00375E5B">
              <w:rPr>
                <w:rFonts w:ascii="Times New Roman" w:hAnsi="Times New Roman"/>
                <w:sz w:val="20"/>
                <w:szCs w:val="20"/>
              </w:rPr>
              <w:t>Információgyűjtés</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40" w:type="dxa"/>
            <w:tcBorders>
              <w:top w:val="nil"/>
              <w:left w:val="nil"/>
              <w:bottom w:val="single" w:sz="4" w:space="0" w:color="auto"/>
              <w:right w:val="single" w:sz="4" w:space="0" w:color="auto"/>
            </w:tcBorders>
            <w:shd w:val="clear" w:color="auto" w:fill="auto"/>
            <w:noWrap/>
            <w:vAlign w:val="bottom"/>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r>
    </w:tbl>
    <w:p w:rsidR="000E0745" w:rsidRPr="00375E5B" w:rsidRDefault="000E0745" w:rsidP="000E0745">
      <w:pPr>
        <w:widowControl w:val="0"/>
        <w:suppressAutoHyphens/>
        <w:ind w:left="-15"/>
        <w:jc w:val="both"/>
        <w:rPr>
          <w:rFonts w:ascii="Times New Roman" w:hAnsi="Times New Roman"/>
          <w:sz w:val="24"/>
          <w:szCs w:val="24"/>
        </w:rPr>
      </w:pPr>
    </w:p>
    <w:p w:rsidR="000E0745" w:rsidRPr="00375E5B" w:rsidRDefault="000E0745" w:rsidP="000E0745">
      <w:pPr>
        <w:widowControl w:val="0"/>
        <w:suppressAutoHyphens/>
        <w:ind w:left="-15"/>
        <w:jc w:val="both"/>
        <w:rPr>
          <w:rFonts w:ascii="Times New Roman" w:hAnsi="Times New Roman"/>
          <w:b/>
          <w:sz w:val="24"/>
          <w:szCs w:val="24"/>
        </w:rPr>
      </w:pPr>
    </w:p>
    <w:p w:rsidR="000E0745" w:rsidRPr="00375E5B" w:rsidRDefault="000E0745" w:rsidP="000E0745">
      <w:pPr>
        <w:widowControl w:val="0"/>
        <w:suppressAutoHyphens/>
        <w:rPr>
          <w:rFonts w:ascii="Times New Roman" w:hAnsi="Times New Roman"/>
          <w:b/>
          <w:bCs/>
          <w:iCs/>
          <w:sz w:val="24"/>
          <w:szCs w:val="24"/>
        </w:rPr>
      </w:pPr>
      <w:r w:rsidRPr="00375E5B">
        <w:rPr>
          <w:rFonts w:ascii="Times New Roman" w:hAnsi="Times New Roman"/>
          <w:b/>
          <w:sz w:val="24"/>
          <w:szCs w:val="24"/>
        </w:rPr>
        <w:br w:type="page"/>
      </w:r>
    </w:p>
    <w:p w:rsidR="000E0745" w:rsidRPr="00375E5B" w:rsidRDefault="000E0745" w:rsidP="00811BAA">
      <w:pPr>
        <w:widowControl w:val="0"/>
        <w:numPr>
          <w:ilvl w:val="0"/>
          <w:numId w:val="13"/>
        </w:numPr>
        <w:suppressAutoHyphens/>
        <w:jc w:val="right"/>
        <w:rPr>
          <w:rFonts w:ascii="Times New Roman" w:hAnsi="Times New Roman"/>
          <w:b/>
          <w:bCs/>
          <w:iCs/>
          <w:sz w:val="24"/>
          <w:szCs w:val="24"/>
        </w:rPr>
      </w:pPr>
      <w:r w:rsidRPr="00375E5B">
        <w:rPr>
          <w:rFonts w:ascii="Times New Roman" w:eastAsia="Lucida Sans Unicode" w:hAnsi="Times New Roman"/>
          <w:b/>
          <w:kern w:val="1"/>
          <w:sz w:val="24"/>
          <w:szCs w:val="24"/>
          <w:lang w:eastAsia="hi-IN" w:bidi="hi-IN"/>
        </w:rPr>
        <w:lastRenderedPageBreak/>
        <w:t>Foglalkoztatás II. tantárgy</w:t>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t xml:space="preserve">          </w:t>
      </w:r>
      <w:r w:rsidR="00FA22F0" w:rsidRPr="00375E5B">
        <w:rPr>
          <w:rFonts w:ascii="Times New Roman" w:hAnsi="Times New Roman"/>
          <w:b/>
          <w:sz w:val="24"/>
          <w:szCs w:val="24"/>
        </w:rPr>
        <w:t>18</w:t>
      </w:r>
      <w:r w:rsidRPr="00375E5B">
        <w:rPr>
          <w:rFonts w:ascii="Times New Roman" w:hAnsi="Times New Roman"/>
          <w:b/>
          <w:sz w:val="24"/>
          <w:szCs w:val="24"/>
        </w:rPr>
        <w:t xml:space="preserve"> óra</w:t>
      </w:r>
    </w:p>
    <w:p w:rsidR="000E0745" w:rsidRPr="00375E5B" w:rsidRDefault="000E0745" w:rsidP="000E0745">
      <w:pPr>
        <w:rPr>
          <w:rFonts w:ascii="Times New Roman" w:hAnsi="Times New Roman"/>
          <w:b/>
          <w:sz w:val="24"/>
          <w:szCs w:val="24"/>
        </w:rPr>
      </w:pPr>
    </w:p>
    <w:p w:rsidR="000E0745" w:rsidRPr="00375E5B" w:rsidRDefault="000E0745" w:rsidP="00811BAA">
      <w:pPr>
        <w:widowControl w:val="0"/>
        <w:numPr>
          <w:ilvl w:val="1"/>
          <w:numId w:val="14"/>
        </w:numPr>
        <w:suppressAutoHyphens/>
        <w:ind w:hanging="153"/>
        <w:rPr>
          <w:rFonts w:ascii="Times New Roman" w:hAnsi="Times New Roman"/>
          <w:b/>
          <w:sz w:val="24"/>
          <w:szCs w:val="24"/>
        </w:rPr>
      </w:pPr>
      <w:r w:rsidRPr="00375E5B">
        <w:rPr>
          <w:rFonts w:ascii="Times New Roman" w:hAnsi="Times New Roman"/>
          <w:b/>
          <w:sz w:val="24"/>
          <w:szCs w:val="24"/>
        </w:rPr>
        <w:t>A tantárgy tanításának célja</w:t>
      </w:r>
    </w:p>
    <w:p w:rsidR="000E0745" w:rsidRPr="00375E5B" w:rsidRDefault="000E0745" w:rsidP="000E0745">
      <w:pPr>
        <w:ind w:left="567"/>
        <w:jc w:val="both"/>
        <w:rPr>
          <w:rFonts w:ascii="Times New Roman" w:hAnsi="Times New Roman"/>
          <w:sz w:val="24"/>
          <w:szCs w:val="24"/>
        </w:rPr>
      </w:pPr>
      <w:r w:rsidRPr="00375E5B">
        <w:rPr>
          <w:rFonts w:ascii="Times New Roman" w:hAnsi="Times New Roman"/>
          <w:sz w:val="24"/>
          <w:szCs w:val="24"/>
        </w:rPr>
        <w:t>A tanuló általános felkészítése az álláskeresés módszereire, technikáira, valamint a munkavállaláshoz, munkaviszony létesítéséhez szükséges alapismeretek elsajátítására.</w:t>
      </w:r>
    </w:p>
    <w:p w:rsidR="000E0745" w:rsidRPr="00375E5B" w:rsidRDefault="000E0745" w:rsidP="000E0745">
      <w:pPr>
        <w:rPr>
          <w:rFonts w:ascii="Times New Roman" w:hAnsi="Times New Roman"/>
          <w:sz w:val="24"/>
          <w:szCs w:val="24"/>
        </w:rPr>
      </w:pPr>
    </w:p>
    <w:p w:rsidR="000E0745" w:rsidRPr="00375E5B" w:rsidRDefault="000E0745" w:rsidP="00811BAA">
      <w:pPr>
        <w:widowControl w:val="0"/>
        <w:numPr>
          <w:ilvl w:val="1"/>
          <w:numId w:val="14"/>
        </w:numPr>
        <w:suppressAutoHyphens/>
        <w:ind w:hanging="153"/>
        <w:rPr>
          <w:rFonts w:ascii="Times New Roman" w:hAnsi="Times New Roman"/>
          <w:b/>
          <w:sz w:val="24"/>
          <w:szCs w:val="24"/>
        </w:rPr>
      </w:pPr>
      <w:r w:rsidRPr="00375E5B">
        <w:rPr>
          <w:rFonts w:ascii="Times New Roman" w:hAnsi="Times New Roman"/>
          <w:b/>
          <w:sz w:val="24"/>
          <w:szCs w:val="24"/>
        </w:rPr>
        <w:t>Kapcsolódó közismereti, szakmai tartalmak</w:t>
      </w:r>
    </w:p>
    <w:p w:rsidR="000E0745" w:rsidRPr="00375E5B" w:rsidRDefault="000E0745" w:rsidP="000E0745">
      <w:pPr>
        <w:ind w:firstLine="567"/>
        <w:rPr>
          <w:rFonts w:ascii="Times New Roman" w:hAnsi="Times New Roman"/>
          <w:bCs/>
          <w:iCs/>
          <w:sz w:val="24"/>
          <w:szCs w:val="24"/>
        </w:rPr>
      </w:pPr>
      <w:r w:rsidRPr="00375E5B">
        <w:rPr>
          <w:rFonts w:ascii="Times New Roman" w:hAnsi="Times New Roman"/>
          <w:bCs/>
          <w:iCs/>
          <w:sz w:val="24"/>
          <w:szCs w:val="24"/>
        </w:rPr>
        <w:t>-</w:t>
      </w:r>
    </w:p>
    <w:p w:rsidR="000E0745" w:rsidRPr="00375E5B" w:rsidRDefault="000E0745" w:rsidP="000E0745">
      <w:pPr>
        <w:rPr>
          <w:rFonts w:ascii="Times New Roman" w:hAnsi="Times New Roman"/>
          <w:b/>
          <w:bCs/>
          <w:iCs/>
          <w:sz w:val="24"/>
          <w:szCs w:val="24"/>
        </w:rPr>
      </w:pPr>
    </w:p>
    <w:p w:rsidR="000E0745" w:rsidRPr="00375E5B" w:rsidRDefault="000E0745" w:rsidP="00811BAA">
      <w:pPr>
        <w:widowControl w:val="0"/>
        <w:numPr>
          <w:ilvl w:val="1"/>
          <w:numId w:val="14"/>
        </w:numPr>
        <w:suppressAutoHyphens/>
        <w:ind w:hanging="153"/>
        <w:rPr>
          <w:rFonts w:ascii="Times New Roman" w:hAnsi="Times New Roman"/>
          <w:b/>
          <w:bCs/>
          <w:iCs/>
          <w:sz w:val="24"/>
          <w:szCs w:val="24"/>
        </w:rPr>
      </w:pPr>
      <w:r w:rsidRPr="00375E5B">
        <w:rPr>
          <w:rFonts w:ascii="Times New Roman" w:hAnsi="Times New Roman"/>
          <w:b/>
          <w:sz w:val="24"/>
          <w:szCs w:val="24"/>
        </w:rPr>
        <w:t xml:space="preserve">Témakörök </w:t>
      </w:r>
    </w:p>
    <w:p w:rsidR="000E0745" w:rsidRPr="00375E5B" w:rsidRDefault="000E0745" w:rsidP="000E0745">
      <w:pPr>
        <w:rPr>
          <w:rFonts w:ascii="Times New Roman" w:hAnsi="Times New Roman"/>
          <w:b/>
          <w:bCs/>
          <w:iCs/>
          <w:sz w:val="24"/>
          <w:szCs w:val="24"/>
        </w:rPr>
      </w:pPr>
    </w:p>
    <w:p w:rsidR="000E0745" w:rsidRPr="00375E5B" w:rsidRDefault="000E0745" w:rsidP="00811BAA">
      <w:pPr>
        <w:numPr>
          <w:ilvl w:val="2"/>
          <w:numId w:val="14"/>
        </w:numPr>
        <w:ind w:hanging="873"/>
        <w:jc w:val="right"/>
        <w:rPr>
          <w:rFonts w:ascii="Times New Roman" w:hAnsi="Times New Roman"/>
          <w:b/>
          <w:sz w:val="24"/>
          <w:szCs w:val="24"/>
        </w:rPr>
      </w:pPr>
      <w:r w:rsidRPr="00375E5B">
        <w:rPr>
          <w:rFonts w:ascii="Times New Roman" w:hAnsi="Times New Roman"/>
          <w:b/>
          <w:sz w:val="24"/>
          <w:szCs w:val="24"/>
        </w:rPr>
        <w:t>Munkajogi alapismeretek</w:t>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t xml:space="preserve">            </w:t>
      </w:r>
      <w:r w:rsidR="00FA22F0" w:rsidRPr="00375E5B">
        <w:rPr>
          <w:rFonts w:ascii="Times New Roman" w:hAnsi="Times New Roman"/>
          <w:b/>
          <w:i/>
          <w:sz w:val="24"/>
          <w:szCs w:val="24"/>
        </w:rPr>
        <w:t>5</w:t>
      </w:r>
      <w:r w:rsidRPr="00375E5B">
        <w:rPr>
          <w:rFonts w:ascii="Times New Roman" w:hAnsi="Times New Roman"/>
          <w:b/>
          <w:i/>
          <w:sz w:val="24"/>
          <w:szCs w:val="24"/>
        </w:rPr>
        <w:t xml:space="preserve"> óra</w:t>
      </w:r>
    </w:p>
    <w:p w:rsidR="000E0745" w:rsidRPr="00375E5B" w:rsidRDefault="000E0745" w:rsidP="000E0745">
      <w:pPr>
        <w:ind w:left="708"/>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0E0745" w:rsidRPr="00375E5B" w:rsidRDefault="000E0745" w:rsidP="000E0745">
      <w:pPr>
        <w:ind w:left="720"/>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Munkajogi alapok: felek a munkajogviszonyban, munkaviszony létesítése, munkakör, munkaszerződés módosítása, megszűnése, megszüntetése, felmondás, végkielégítés, pihenőidők, szabadság.</w:t>
      </w:r>
    </w:p>
    <w:p w:rsidR="000E0745" w:rsidRPr="00375E5B" w:rsidRDefault="000E0745" w:rsidP="000E0745">
      <w:pPr>
        <w:ind w:left="720"/>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Foglalkoztatási formák: munkaviszony, megbízási jogviszony, vállalkozási jogviszony, közalkalmazotti jogviszony, közszolgálati jogviszony.</w:t>
      </w:r>
    </w:p>
    <w:p w:rsidR="000E0745" w:rsidRPr="00375E5B" w:rsidRDefault="000E0745" w:rsidP="000E0745">
      <w:pPr>
        <w:ind w:left="720"/>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 xml:space="preserve">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 </w:t>
      </w:r>
    </w:p>
    <w:p w:rsidR="000E0745" w:rsidRPr="00375E5B" w:rsidRDefault="000E0745" w:rsidP="000E0745">
      <w:pPr>
        <w:ind w:firstLine="540"/>
        <w:rPr>
          <w:rFonts w:ascii="Times New Roman" w:hAnsi="Times New Roman"/>
          <w:sz w:val="24"/>
          <w:szCs w:val="24"/>
        </w:rPr>
      </w:pPr>
    </w:p>
    <w:p w:rsidR="000E0745" w:rsidRPr="00375E5B" w:rsidRDefault="000E0745" w:rsidP="00811BAA">
      <w:pPr>
        <w:numPr>
          <w:ilvl w:val="2"/>
          <w:numId w:val="14"/>
        </w:numPr>
        <w:ind w:hanging="873"/>
        <w:jc w:val="right"/>
        <w:rPr>
          <w:rFonts w:ascii="Times New Roman" w:hAnsi="Times New Roman"/>
          <w:b/>
          <w:sz w:val="24"/>
          <w:szCs w:val="24"/>
        </w:rPr>
      </w:pPr>
      <w:r w:rsidRPr="00375E5B">
        <w:rPr>
          <w:rFonts w:ascii="Times New Roman" w:eastAsia="Lucida Sans Unicode" w:hAnsi="Times New Roman"/>
          <w:b/>
          <w:kern w:val="1"/>
          <w:sz w:val="24"/>
          <w:szCs w:val="24"/>
          <w:lang w:eastAsia="hi-IN" w:bidi="hi-IN"/>
        </w:rPr>
        <w:t>Munkaviszony létesítése</w:t>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00FA22F0" w:rsidRPr="00375E5B">
        <w:rPr>
          <w:rFonts w:ascii="Times New Roman" w:hAnsi="Times New Roman"/>
          <w:b/>
          <w:i/>
          <w:sz w:val="24"/>
          <w:szCs w:val="24"/>
        </w:rPr>
        <w:t>5</w:t>
      </w:r>
      <w:r w:rsidRPr="00375E5B">
        <w:rPr>
          <w:rFonts w:ascii="Times New Roman" w:hAnsi="Times New Roman"/>
          <w:b/>
          <w:i/>
          <w:sz w:val="24"/>
          <w:szCs w:val="24"/>
        </w:rPr>
        <w:t xml:space="preserve"> óra</w:t>
      </w:r>
    </w:p>
    <w:p w:rsidR="000E0745" w:rsidRPr="00375E5B" w:rsidRDefault="000E0745" w:rsidP="000E0745">
      <w:pPr>
        <w:ind w:left="708"/>
        <w:jc w:val="both"/>
        <w:rPr>
          <w:rFonts w:ascii="Times New Roman" w:hAnsi="Times New Roman"/>
          <w:sz w:val="24"/>
          <w:szCs w:val="24"/>
        </w:rPr>
      </w:pPr>
      <w:r w:rsidRPr="00375E5B">
        <w:rPr>
          <w:rFonts w:ascii="Times New Roman" w:hAnsi="Times New Roman"/>
          <w:sz w:val="24"/>
          <w:szCs w:val="24"/>
        </w:rPr>
        <w:t>Munkaviszony létrejötte, fajtái: munkaszerződés, teljes- és részmunkaidő, határozott és határozatlan munkaviszony, minimálbér és garantált bérminimum, képviselet szabályai, elállás szabályai, próbaidő.</w:t>
      </w:r>
    </w:p>
    <w:p w:rsidR="000E0745" w:rsidRPr="00375E5B" w:rsidRDefault="000E0745" w:rsidP="000E0745">
      <w:pPr>
        <w:ind w:left="708"/>
        <w:jc w:val="both"/>
        <w:rPr>
          <w:rFonts w:ascii="Times New Roman" w:hAnsi="Times New Roman"/>
          <w:sz w:val="24"/>
          <w:szCs w:val="24"/>
        </w:rPr>
      </w:pPr>
      <w:r w:rsidRPr="00375E5B">
        <w:rPr>
          <w:rFonts w:ascii="Times New Roman" w:hAnsi="Times New Roman"/>
          <w:sz w:val="24"/>
          <w:szCs w:val="24"/>
        </w:rPr>
        <w:t>Munkavállaláshoz szükséges iratok, munkaviszony megszűnésekor a munkáltató által kiadandó dokumentumok.</w:t>
      </w:r>
    </w:p>
    <w:p w:rsidR="000E0745" w:rsidRPr="00375E5B" w:rsidRDefault="000E0745" w:rsidP="000E0745">
      <w:pPr>
        <w:ind w:left="708"/>
        <w:jc w:val="both"/>
        <w:rPr>
          <w:rFonts w:ascii="Times New Roman" w:hAnsi="Times New Roman"/>
          <w:sz w:val="24"/>
          <w:szCs w:val="24"/>
        </w:rPr>
      </w:pPr>
      <w:r w:rsidRPr="00375E5B">
        <w:rPr>
          <w:rFonts w:ascii="Times New Roman" w:hAnsi="Times New Roman"/>
          <w:sz w:val="24"/>
          <w:szCs w:val="24"/>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0E0745" w:rsidRPr="00375E5B" w:rsidRDefault="000E0745" w:rsidP="000E0745">
      <w:pPr>
        <w:ind w:left="708"/>
        <w:jc w:val="both"/>
        <w:rPr>
          <w:rFonts w:ascii="Times New Roman" w:hAnsi="Times New Roman"/>
          <w:sz w:val="24"/>
          <w:szCs w:val="24"/>
        </w:rPr>
      </w:pPr>
    </w:p>
    <w:p w:rsidR="000E0745" w:rsidRPr="00375E5B" w:rsidRDefault="000E0745" w:rsidP="00811BAA">
      <w:pPr>
        <w:numPr>
          <w:ilvl w:val="2"/>
          <w:numId w:val="14"/>
        </w:numPr>
        <w:jc w:val="right"/>
        <w:rPr>
          <w:rFonts w:ascii="Times New Roman" w:hAnsi="Times New Roman"/>
          <w:b/>
          <w:sz w:val="24"/>
          <w:szCs w:val="24"/>
        </w:rPr>
      </w:pPr>
      <w:r w:rsidRPr="00375E5B">
        <w:rPr>
          <w:rFonts w:ascii="Times New Roman" w:eastAsia="Lucida Sans Unicode" w:hAnsi="Times New Roman"/>
          <w:b/>
          <w:kern w:val="1"/>
          <w:sz w:val="24"/>
          <w:szCs w:val="24"/>
          <w:lang w:eastAsia="hi-IN" w:bidi="hi-IN"/>
        </w:rPr>
        <w:t>Álláskeresés</w:t>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i/>
          <w:sz w:val="24"/>
          <w:szCs w:val="24"/>
        </w:rPr>
        <w:t>4 óra</w:t>
      </w:r>
    </w:p>
    <w:p w:rsidR="000E0745" w:rsidRPr="00375E5B" w:rsidRDefault="000E0745" w:rsidP="000E0745">
      <w:pPr>
        <w:ind w:left="720"/>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Karrierlehetőségek feltérképezése: önismeret, reális célkitűzések, helyi munkaerőpiac ismerete, mobilitás szerepe, képzések szerepe, foglalkoztatási támogatások ismerete.</w:t>
      </w:r>
    </w:p>
    <w:p w:rsidR="000E0745" w:rsidRPr="00375E5B" w:rsidRDefault="000E0745" w:rsidP="000E0745">
      <w:pPr>
        <w:ind w:left="720"/>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0E0745" w:rsidRPr="00375E5B" w:rsidRDefault="000E0745" w:rsidP="000E0745">
      <w:pPr>
        <w:ind w:left="720"/>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 xml:space="preserve">Álláskeresési módszerek: újsághirdetés, internetes álláskereső oldalak, személyes kapcsolatok, kapcsolati hálózat fontossága, EURES (Európai Foglalkoztatási Szolgálat az Európai unióban történő álláskeresésben), munkaügyi szervezet segítségével </w:t>
      </w:r>
      <w:r w:rsidRPr="00375E5B">
        <w:rPr>
          <w:rFonts w:ascii="Times New Roman" w:eastAsia="Lucida Sans Unicode" w:hAnsi="Times New Roman"/>
          <w:kern w:val="1"/>
          <w:sz w:val="24"/>
          <w:szCs w:val="24"/>
          <w:lang w:eastAsia="hi-IN" w:bidi="hi-IN"/>
        </w:rPr>
        <w:lastRenderedPageBreak/>
        <w:t>történő álláskeresés, cégek adatbázisába történő jelentkezés, közösségi portálok szerepe.</w:t>
      </w:r>
    </w:p>
    <w:p w:rsidR="000E0745" w:rsidRPr="00375E5B" w:rsidRDefault="000E0745" w:rsidP="000E0745">
      <w:pPr>
        <w:ind w:left="720"/>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 xml:space="preserve">Munkaerő piaci technikák alkalmazása: Foglalkozási Információs Tanácsadó (FIT), Foglalkoztatási Információs Pontok (FIP), Nemzeti Pályaorientációs Portál (NPP). </w:t>
      </w:r>
    </w:p>
    <w:p w:rsidR="000E0745" w:rsidRPr="00375E5B" w:rsidRDefault="000E0745" w:rsidP="000E0745">
      <w:pPr>
        <w:ind w:left="720"/>
        <w:jc w:val="both"/>
        <w:rPr>
          <w:rFonts w:ascii="Times New Roman" w:eastAsia="Lucida Sans Unicode" w:hAnsi="Times New Roman"/>
          <w:kern w:val="1"/>
          <w:sz w:val="24"/>
          <w:szCs w:val="24"/>
          <w:lang w:eastAsia="hi-IN" w:bidi="hi-IN"/>
        </w:rPr>
      </w:pPr>
      <w:r w:rsidRPr="00375E5B">
        <w:rPr>
          <w:rFonts w:ascii="Times New Roman" w:eastAsia="Lucida Sans Unicode" w:hAnsi="Times New Roman"/>
          <w:kern w:val="1"/>
          <w:sz w:val="24"/>
          <w:szCs w:val="24"/>
          <w:lang w:eastAsia="hi-IN" w:bidi="hi-IN"/>
        </w:rPr>
        <w:t>Állásinterjú: felkészülés, megjelenés, szereplés az állásinterjún, testbeszéd szerepe.</w:t>
      </w:r>
    </w:p>
    <w:p w:rsidR="000E0745" w:rsidRPr="00375E5B" w:rsidRDefault="000E0745" w:rsidP="000E0745">
      <w:pPr>
        <w:ind w:left="720"/>
        <w:rPr>
          <w:rFonts w:ascii="Times New Roman" w:hAnsi="Times New Roman"/>
          <w:sz w:val="24"/>
          <w:szCs w:val="24"/>
        </w:rPr>
      </w:pPr>
    </w:p>
    <w:p w:rsidR="000E0745" w:rsidRPr="00375E5B" w:rsidRDefault="000E0745" w:rsidP="00811BAA">
      <w:pPr>
        <w:numPr>
          <w:ilvl w:val="2"/>
          <w:numId w:val="14"/>
        </w:numPr>
        <w:jc w:val="right"/>
        <w:rPr>
          <w:rFonts w:ascii="Times New Roman" w:hAnsi="Times New Roman"/>
          <w:b/>
          <w:sz w:val="24"/>
          <w:szCs w:val="24"/>
        </w:rPr>
      </w:pPr>
      <w:r w:rsidRPr="00375E5B">
        <w:rPr>
          <w:rFonts w:ascii="Times New Roman" w:eastAsia="Lucida Sans Unicode" w:hAnsi="Times New Roman"/>
          <w:b/>
          <w:kern w:val="1"/>
          <w:sz w:val="24"/>
          <w:szCs w:val="24"/>
          <w:lang w:eastAsia="hi-IN" w:bidi="hi-IN"/>
        </w:rPr>
        <w:t>Munkanélküliség</w:t>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eastAsia="Lucida Sans Unicode" w:hAnsi="Times New Roman"/>
          <w:b/>
          <w:kern w:val="1"/>
          <w:sz w:val="24"/>
          <w:szCs w:val="24"/>
          <w:lang w:eastAsia="hi-IN" w:bidi="hi-IN"/>
        </w:rPr>
        <w:tab/>
      </w:r>
      <w:r w:rsidRPr="00375E5B">
        <w:rPr>
          <w:rFonts w:ascii="Times New Roman" w:hAnsi="Times New Roman"/>
          <w:b/>
          <w:sz w:val="24"/>
          <w:szCs w:val="24"/>
        </w:rPr>
        <w:tab/>
      </w:r>
      <w:r w:rsidRPr="00375E5B">
        <w:rPr>
          <w:rFonts w:ascii="Times New Roman" w:hAnsi="Times New Roman"/>
          <w:b/>
          <w:sz w:val="24"/>
          <w:szCs w:val="24"/>
        </w:rPr>
        <w:tab/>
      </w:r>
      <w:r w:rsidRPr="00375E5B">
        <w:rPr>
          <w:rFonts w:ascii="Times New Roman" w:hAnsi="Times New Roman"/>
          <w:b/>
          <w:i/>
          <w:sz w:val="24"/>
          <w:szCs w:val="24"/>
        </w:rPr>
        <w:t>4 óra</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 xml:space="preserve">Álláskeresési ellátások („passzív eszközök”): álláskeresési járadék és nyugdíj előtti álláskeresési segély. Utazási költségtérítés. </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 xml:space="preserve">Foglalkoztatást helyettesítő támogatás. </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Közfoglalkoztatás: a közfoglalkoztatás célja, közfoglalkozatás célcsoportja, közfoglalkozatás főbb szabályai</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 xml:space="preserve">Munkaügyi szervezet: Nemzeti Foglalkoztatási Szervezet (NFSZ) felépítése, Nemzeti Munkaügyi Hivatal, munkaügyi központ, kirendeltség feladatai. </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Az álláskeresők részére nyújtott támogatások („aktív eszközök”): önfoglalkoztatás támogatása, foglalkoztatást elősegítő támogatások (képzések, béralapú támogatások, mobilitási támogatások).</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Vállalkozások létrehozása és működtetése: társas vállalkozási formák, egyéni vállalkozás, mezőgazdasági őstermelő, nyilvántartásba vétel, működés, vállalkozás megszűnésének, megszüntetésének szabályai.</w:t>
      </w:r>
    </w:p>
    <w:p w:rsidR="000E0745" w:rsidRPr="00375E5B" w:rsidRDefault="000E0745" w:rsidP="000E0745">
      <w:pPr>
        <w:ind w:left="720"/>
        <w:jc w:val="both"/>
        <w:rPr>
          <w:rFonts w:ascii="Times New Roman" w:hAnsi="Times New Roman"/>
          <w:sz w:val="24"/>
          <w:szCs w:val="24"/>
        </w:rPr>
      </w:pPr>
      <w:r w:rsidRPr="00375E5B">
        <w:rPr>
          <w:rFonts w:ascii="Times New Roman" w:hAnsi="Times New Roman"/>
          <w:sz w:val="24"/>
          <w:szCs w:val="24"/>
        </w:rPr>
        <w:t>A munkaerőpiac sajátosságai, NFSZ szolgáltatásai: pályaválasztási tanácsadás, munka- és pályatanácsadás, álláskeresési tanácsadás, álláskereső klub, pszichológiai tanácsadás.</w:t>
      </w:r>
    </w:p>
    <w:p w:rsidR="000E0745" w:rsidRPr="00375E5B" w:rsidRDefault="000E0745" w:rsidP="000E0745">
      <w:pPr>
        <w:jc w:val="both"/>
        <w:rPr>
          <w:rFonts w:ascii="Times New Roman" w:hAnsi="Times New Roman"/>
          <w:sz w:val="24"/>
          <w:szCs w:val="24"/>
        </w:rPr>
      </w:pPr>
    </w:p>
    <w:p w:rsidR="000E0745" w:rsidRPr="00375E5B" w:rsidRDefault="000E0745" w:rsidP="00811BAA">
      <w:pPr>
        <w:widowControl w:val="0"/>
        <w:numPr>
          <w:ilvl w:val="1"/>
          <w:numId w:val="14"/>
        </w:numPr>
        <w:suppressAutoHyphens/>
        <w:ind w:hanging="153"/>
        <w:jc w:val="both"/>
        <w:rPr>
          <w:rFonts w:ascii="Times New Roman" w:hAnsi="Times New Roman"/>
          <w:b/>
          <w:i/>
          <w:sz w:val="24"/>
          <w:szCs w:val="24"/>
        </w:rPr>
      </w:pPr>
      <w:r w:rsidRPr="00375E5B">
        <w:rPr>
          <w:rFonts w:ascii="Times New Roman" w:hAnsi="Times New Roman"/>
          <w:b/>
          <w:i/>
          <w:sz w:val="24"/>
          <w:szCs w:val="24"/>
        </w:rPr>
        <w:t xml:space="preserve">A képzés javasolt helyszíne </w:t>
      </w:r>
      <w:r w:rsidRPr="00375E5B">
        <w:rPr>
          <w:rFonts w:ascii="Times New Roman" w:hAnsi="Times New Roman"/>
          <w:b/>
          <w:i/>
          <w:kern w:val="1"/>
          <w:sz w:val="24"/>
          <w:szCs w:val="24"/>
          <w:lang w:eastAsia="hi-IN" w:bidi="hi-IN"/>
        </w:rPr>
        <w:t>(ajánlás)</w:t>
      </w:r>
    </w:p>
    <w:p w:rsidR="000E0745" w:rsidRPr="00375E5B" w:rsidRDefault="000E0745" w:rsidP="00811BAA">
      <w:pPr>
        <w:numPr>
          <w:ilvl w:val="0"/>
          <w:numId w:val="6"/>
        </w:numPr>
        <w:ind w:hanging="502"/>
        <w:jc w:val="both"/>
        <w:rPr>
          <w:rFonts w:ascii="Times New Roman" w:hAnsi="Times New Roman"/>
          <w:b/>
          <w:bCs/>
          <w:sz w:val="24"/>
          <w:szCs w:val="24"/>
        </w:rPr>
      </w:pPr>
    </w:p>
    <w:p w:rsidR="000E0745" w:rsidRPr="00375E5B" w:rsidRDefault="000E0745" w:rsidP="000E0745">
      <w:pPr>
        <w:widowControl w:val="0"/>
        <w:suppressAutoHyphens/>
        <w:ind w:left="720"/>
        <w:jc w:val="both"/>
        <w:rPr>
          <w:rFonts w:ascii="Times New Roman" w:hAnsi="Times New Roman"/>
          <w:b/>
          <w:bCs/>
          <w:sz w:val="24"/>
          <w:szCs w:val="24"/>
        </w:rPr>
      </w:pPr>
    </w:p>
    <w:p w:rsidR="000E0745" w:rsidRPr="00375E5B" w:rsidRDefault="000E0745" w:rsidP="00811BAA">
      <w:pPr>
        <w:widowControl w:val="0"/>
        <w:numPr>
          <w:ilvl w:val="1"/>
          <w:numId w:val="14"/>
        </w:numPr>
        <w:suppressAutoHyphens/>
        <w:ind w:hanging="153"/>
        <w:jc w:val="both"/>
        <w:rPr>
          <w:rFonts w:ascii="Times New Roman" w:hAnsi="Times New Roman"/>
          <w:b/>
          <w:bCs/>
          <w:sz w:val="24"/>
          <w:szCs w:val="24"/>
        </w:rPr>
      </w:pPr>
      <w:r w:rsidRPr="00375E5B">
        <w:rPr>
          <w:rFonts w:ascii="Times New Roman" w:hAnsi="Times New Roman"/>
          <w:b/>
          <w:bCs/>
          <w:i/>
          <w:sz w:val="24"/>
          <w:szCs w:val="24"/>
        </w:rPr>
        <w:t>A tantárgy elsajátítása során alkalmazható sajátos módszerek, tanulói tevékenységformák (ajánlás)</w:t>
      </w:r>
    </w:p>
    <w:p w:rsidR="000E0745" w:rsidRPr="00375E5B" w:rsidRDefault="000E0745" w:rsidP="000E0745">
      <w:pPr>
        <w:widowControl w:val="0"/>
        <w:suppressAutoHyphens/>
        <w:jc w:val="both"/>
        <w:rPr>
          <w:rFonts w:ascii="Times New Roman" w:hAnsi="Times New Roman"/>
          <w:b/>
          <w:bCs/>
          <w:sz w:val="24"/>
          <w:szCs w:val="24"/>
        </w:rPr>
      </w:pPr>
    </w:p>
    <w:p w:rsidR="000E0745" w:rsidRPr="00375E5B" w:rsidRDefault="000E0745" w:rsidP="00811BAA">
      <w:pPr>
        <w:widowControl w:val="0"/>
        <w:numPr>
          <w:ilvl w:val="2"/>
          <w:numId w:val="14"/>
        </w:numPr>
        <w:suppressAutoHyphens/>
        <w:jc w:val="both"/>
        <w:rPr>
          <w:rFonts w:ascii="Times New Roman" w:hAnsi="Times New Roman"/>
          <w:b/>
          <w:bCs/>
          <w:i/>
          <w:sz w:val="24"/>
          <w:szCs w:val="24"/>
        </w:rPr>
      </w:pPr>
      <w:r w:rsidRPr="00375E5B">
        <w:rPr>
          <w:rFonts w:ascii="Times New Roman" w:hAnsi="Times New Roman"/>
          <w:b/>
          <w:bCs/>
          <w:i/>
          <w:sz w:val="24"/>
          <w:szCs w:val="24"/>
        </w:rPr>
        <w:t>A tantárgy elsajátítása során alkalmazható sajátos módszerek (ajánlás)</w:t>
      </w:r>
    </w:p>
    <w:p w:rsidR="00956363" w:rsidRPr="00375E5B" w:rsidRDefault="00956363" w:rsidP="00956363">
      <w:pPr>
        <w:widowControl w:val="0"/>
        <w:suppressAutoHyphens/>
        <w:ind w:left="720"/>
        <w:jc w:val="both"/>
        <w:rPr>
          <w:rFonts w:ascii="Times New Roman" w:hAnsi="Times New Roman"/>
          <w:b/>
          <w:bCs/>
          <w:i/>
          <w:sz w:val="24"/>
          <w:szCs w:val="24"/>
        </w:rPr>
      </w:pP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2800"/>
        <w:gridCol w:w="945"/>
        <w:gridCol w:w="945"/>
        <w:gridCol w:w="945"/>
        <w:gridCol w:w="2659"/>
      </w:tblGrid>
      <w:tr w:rsidR="00D26588" w:rsidRPr="00375E5B" w:rsidTr="001E0B73">
        <w:trPr>
          <w:jc w:val="center"/>
        </w:trPr>
        <w:tc>
          <w:tcPr>
            <w:tcW w:w="994"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Sorszám</w:t>
            </w:r>
          </w:p>
        </w:tc>
        <w:tc>
          <w:tcPr>
            <w:tcW w:w="2800"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 xml:space="preserve">Alkalmazott oktatási </w:t>
            </w:r>
          </w:p>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módszer neve</w:t>
            </w:r>
          </w:p>
        </w:tc>
        <w:tc>
          <w:tcPr>
            <w:tcW w:w="2835" w:type="dxa"/>
            <w:gridSpan w:val="3"/>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A tanulói tevékenység szervezeti kerete</w:t>
            </w:r>
          </w:p>
        </w:tc>
        <w:tc>
          <w:tcPr>
            <w:tcW w:w="2659"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 xml:space="preserve">Alkalmazandó eszközök és felszerelések </w:t>
            </w:r>
          </w:p>
        </w:tc>
      </w:tr>
      <w:tr w:rsidR="00D26588" w:rsidRPr="00375E5B" w:rsidTr="001E0B73">
        <w:trPr>
          <w:jc w:val="center"/>
        </w:trPr>
        <w:tc>
          <w:tcPr>
            <w:tcW w:w="994" w:type="dxa"/>
            <w:vMerge/>
            <w:vAlign w:val="center"/>
          </w:tcPr>
          <w:p w:rsidR="000E0745" w:rsidRPr="00375E5B" w:rsidRDefault="000E0745" w:rsidP="001E0B73">
            <w:pPr>
              <w:jc w:val="center"/>
              <w:rPr>
                <w:rFonts w:ascii="Times New Roman" w:hAnsi="Times New Roman"/>
                <w:b/>
                <w:sz w:val="20"/>
                <w:szCs w:val="20"/>
              </w:rPr>
            </w:pPr>
          </w:p>
        </w:tc>
        <w:tc>
          <w:tcPr>
            <w:tcW w:w="2800" w:type="dxa"/>
            <w:vMerge/>
            <w:vAlign w:val="center"/>
          </w:tcPr>
          <w:p w:rsidR="000E0745" w:rsidRPr="00375E5B" w:rsidRDefault="000E0745" w:rsidP="001E0B73">
            <w:pPr>
              <w:rPr>
                <w:rFonts w:ascii="Times New Roman" w:hAnsi="Times New Roman"/>
                <w:b/>
                <w:sz w:val="20"/>
                <w:szCs w:val="20"/>
              </w:rPr>
            </w:pPr>
          </w:p>
        </w:tc>
        <w:tc>
          <w:tcPr>
            <w:tcW w:w="945" w:type="dxa"/>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egyéni</w:t>
            </w:r>
          </w:p>
        </w:tc>
        <w:tc>
          <w:tcPr>
            <w:tcW w:w="945" w:type="dxa"/>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csoport</w:t>
            </w:r>
          </w:p>
        </w:tc>
        <w:tc>
          <w:tcPr>
            <w:tcW w:w="945" w:type="dxa"/>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osztály</w:t>
            </w:r>
          </w:p>
        </w:tc>
        <w:tc>
          <w:tcPr>
            <w:tcW w:w="2659" w:type="dxa"/>
            <w:vMerge/>
            <w:vAlign w:val="center"/>
          </w:tcPr>
          <w:p w:rsidR="000E0745" w:rsidRPr="00375E5B" w:rsidRDefault="000E0745" w:rsidP="001E0B73">
            <w:pPr>
              <w:jc w:val="center"/>
              <w:rPr>
                <w:rFonts w:ascii="Times New Roman" w:hAnsi="Times New Roman"/>
                <w:b/>
                <w:sz w:val="20"/>
                <w:szCs w:val="20"/>
              </w:rPr>
            </w:pPr>
          </w:p>
        </w:tc>
      </w:tr>
      <w:tr w:rsidR="00D26588"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1.1.</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magyarázat</w:t>
            </w: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p>
        </w:tc>
        <w:tc>
          <w:tcPr>
            <w:tcW w:w="2659"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1.2.</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megbeszélés</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945" w:type="dxa"/>
            <w:vAlign w:val="center"/>
          </w:tcPr>
          <w:p w:rsidR="000E0745" w:rsidRPr="00375E5B" w:rsidRDefault="000E0745" w:rsidP="001E0B73">
            <w:pPr>
              <w:jc w:val="center"/>
              <w:rPr>
                <w:rFonts w:ascii="Times New Roman" w:hAnsi="Times New Roman"/>
                <w:sz w:val="20"/>
                <w:szCs w:val="20"/>
              </w:rPr>
            </w:pPr>
          </w:p>
        </w:tc>
        <w:tc>
          <w:tcPr>
            <w:tcW w:w="2659"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1.3.</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vita</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945" w:type="dxa"/>
            <w:vAlign w:val="center"/>
          </w:tcPr>
          <w:p w:rsidR="000E0745" w:rsidRPr="00375E5B" w:rsidRDefault="000E0745" w:rsidP="001E0B73">
            <w:pPr>
              <w:jc w:val="center"/>
              <w:rPr>
                <w:rFonts w:ascii="Times New Roman" w:hAnsi="Times New Roman"/>
                <w:sz w:val="20"/>
                <w:szCs w:val="20"/>
              </w:rPr>
            </w:pPr>
          </w:p>
        </w:tc>
        <w:tc>
          <w:tcPr>
            <w:tcW w:w="2659" w:type="dxa"/>
            <w:vAlign w:val="center"/>
          </w:tcPr>
          <w:p w:rsidR="000E0745" w:rsidRPr="00375E5B" w:rsidRDefault="000E0745" w:rsidP="001E0B73">
            <w:pPr>
              <w:jc w:val="center"/>
              <w:rPr>
                <w:rFonts w:ascii="Times New Roman" w:hAnsi="Times New Roman"/>
                <w:sz w:val="20"/>
                <w:szCs w:val="20"/>
              </w:rPr>
            </w:pPr>
          </w:p>
        </w:tc>
      </w:tr>
      <w:tr w:rsidR="000E0745" w:rsidRPr="00375E5B" w:rsidTr="001E0B73">
        <w:trPr>
          <w:jc w:val="center"/>
        </w:trPr>
        <w:tc>
          <w:tcPr>
            <w:tcW w:w="994"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1.4</w:t>
            </w:r>
          </w:p>
        </w:tc>
        <w:tc>
          <w:tcPr>
            <w:tcW w:w="2800"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szemléltetés</w:t>
            </w: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p>
        </w:tc>
        <w:tc>
          <w:tcPr>
            <w:tcW w:w="945"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2659" w:type="dxa"/>
            <w:vAlign w:val="center"/>
          </w:tcPr>
          <w:p w:rsidR="000E0745" w:rsidRPr="00375E5B" w:rsidRDefault="000E0745" w:rsidP="001E0B73">
            <w:pPr>
              <w:jc w:val="center"/>
              <w:rPr>
                <w:rFonts w:ascii="Times New Roman" w:hAnsi="Times New Roman"/>
                <w:sz w:val="20"/>
                <w:szCs w:val="20"/>
              </w:rPr>
            </w:pPr>
          </w:p>
        </w:tc>
      </w:tr>
    </w:tbl>
    <w:p w:rsidR="000E0745" w:rsidRPr="00375E5B" w:rsidRDefault="000E0745" w:rsidP="000E0745">
      <w:pPr>
        <w:widowControl w:val="0"/>
        <w:suppressAutoHyphens/>
        <w:ind w:left="1440"/>
        <w:jc w:val="both"/>
        <w:rPr>
          <w:rFonts w:ascii="Times New Roman" w:hAnsi="Times New Roman"/>
          <w:b/>
          <w:bCs/>
          <w:i/>
          <w:sz w:val="24"/>
          <w:szCs w:val="24"/>
        </w:rPr>
      </w:pPr>
    </w:p>
    <w:p w:rsidR="000E0745" w:rsidRPr="00375E5B" w:rsidRDefault="000E0745" w:rsidP="00811BAA">
      <w:pPr>
        <w:widowControl w:val="0"/>
        <w:numPr>
          <w:ilvl w:val="2"/>
          <w:numId w:val="14"/>
        </w:numPr>
        <w:suppressAutoHyphens/>
        <w:jc w:val="both"/>
        <w:rPr>
          <w:rFonts w:ascii="Times New Roman" w:hAnsi="Times New Roman"/>
          <w:b/>
          <w:bCs/>
          <w:i/>
          <w:sz w:val="24"/>
          <w:szCs w:val="24"/>
        </w:rPr>
      </w:pPr>
      <w:r w:rsidRPr="00375E5B">
        <w:rPr>
          <w:rFonts w:ascii="Times New Roman" w:hAnsi="Times New Roman"/>
          <w:b/>
          <w:bCs/>
          <w:i/>
          <w:sz w:val="24"/>
          <w:szCs w:val="24"/>
        </w:rPr>
        <w:t>A tantárgy elsajátítása során alkalmazható tanulói tevékenységformák (ajánlás)</w:t>
      </w:r>
    </w:p>
    <w:tbl>
      <w:tblPr>
        <w:tblW w:w="90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28"/>
        <w:gridCol w:w="3621"/>
        <w:gridCol w:w="809"/>
        <w:gridCol w:w="798"/>
        <w:gridCol w:w="763"/>
        <w:gridCol w:w="2190"/>
      </w:tblGrid>
      <w:tr w:rsidR="00D26588" w:rsidRPr="00375E5B" w:rsidTr="001E0B73">
        <w:trPr>
          <w:cantSplit/>
          <w:trHeight w:val="921"/>
          <w:jc w:val="center"/>
        </w:trPr>
        <w:tc>
          <w:tcPr>
            <w:tcW w:w="828"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lastRenderedPageBreak/>
              <w:t>Sor-szám</w:t>
            </w:r>
          </w:p>
        </w:tc>
        <w:tc>
          <w:tcPr>
            <w:tcW w:w="3621"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Tanulói tevékenységforma</w:t>
            </w:r>
          </w:p>
        </w:tc>
        <w:tc>
          <w:tcPr>
            <w:tcW w:w="2370" w:type="dxa"/>
            <w:gridSpan w:val="3"/>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Tanulói tevékenység szervezési kerete</w:t>
            </w:r>
          </w:p>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(differenciálási módok)</w:t>
            </w:r>
          </w:p>
        </w:tc>
        <w:tc>
          <w:tcPr>
            <w:tcW w:w="2190" w:type="dxa"/>
            <w:vMerge w:val="restart"/>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 xml:space="preserve">Alkalmazandó eszközök és felszerelések </w:t>
            </w:r>
          </w:p>
        </w:tc>
      </w:tr>
      <w:tr w:rsidR="00D26588" w:rsidRPr="00375E5B" w:rsidTr="001E0B73">
        <w:trPr>
          <w:cantSplit/>
          <w:trHeight w:val="1076"/>
          <w:jc w:val="center"/>
        </w:trPr>
        <w:tc>
          <w:tcPr>
            <w:tcW w:w="828" w:type="dxa"/>
            <w:vMerge/>
            <w:vAlign w:val="center"/>
          </w:tcPr>
          <w:p w:rsidR="000E0745" w:rsidRPr="00375E5B" w:rsidRDefault="000E0745" w:rsidP="001E0B73">
            <w:pPr>
              <w:jc w:val="center"/>
              <w:rPr>
                <w:rFonts w:ascii="Times New Roman" w:hAnsi="Times New Roman"/>
                <w:b/>
                <w:sz w:val="20"/>
                <w:szCs w:val="20"/>
              </w:rPr>
            </w:pPr>
          </w:p>
        </w:tc>
        <w:tc>
          <w:tcPr>
            <w:tcW w:w="3621" w:type="dxa"/>
            <w:vMerge/>
            <w:vAlign w:val="center"/>
          </w:tcPr>
          <w:p w:rsidR="000E0745" w:rsidRPr="00375E5B" w:rsidRDefault="000E0745" w:rsidP="001E0B73">
            <w:pPr>
              <w:rPr>
                <w:rFonts w:ascii="Times New Roman" w:hAnsi="Times New Roman"/>
                <w:b/>
                <w:sz w:val="20"/>
                <w:szCs w:val="20"/>
              </w:rPr>
            </w:pPr>
          </w:p>
        </w:tc>
        <w:tc>
          <w:tcPr>
            <w:tcW w:w="809" w:type="dxa"/>
            <w:textDirection w:val="btLr"/>
            <w:vAlign w:val="center"/>
          </w:tcPr>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Egyéni</w:t>
            </w:r>
          </w:p>
        </w:tc>
        <w:tc>
          <w:tcPr>
            <w:tcW w:w="798" w:type="dxa"/>
            <w:textDirection w:val="btLr"/>
            <w:vAlign w:val="center"/>
          </w:tcPr>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Csoport-</w:t>
            </w:r>
          </w:p>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bontás</w:t>
            </w:r>
          </w:p>
        </w:tc>
        <w:tc>
          <w:tcPr>
            <w:tcW w:w="763" w:type="dxa"/>
            <w:textDirection w:val="btLr"/>
            <w:vAlign w:val="center"/>
          </w:tcPr>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Osztály-</w:t>
            </w:r>
          </w:p>
          <w:p w:rsidR="000E0745" w:rsidRPr="00375E5B" w:rsidRDefault="000E0745" w:rsidP="001E0B73">
            <w:pPr>
              <w:ind w:left="113" w:right="113"/>
              <w:jc w:val="center"/>
              <w:rPr>
                <w:rFonts w:ascii="Times New Roman" w:hAnsi="Times New Roman"/>
                <w:b/>
                <w:sz w:val="20"/>
                <w:szCs w:val="20"/>
              </w:rPr>
            </w:pPr>
            <w:r w:rsidRPr="00375E5B">
              <w:rPr>
                <w:rFonts w:ascii="Times New Roman" w:hAnsi="Times New Roman"/>
                <w:b/>
                <w:sz w:val="20"/>
                <w:szCs w:val="20"/>
              </w:rPr>
              <w:t>keret</w:t>
            </w:r>
          </w:p>
        </w:tc>
        <w:tc>
          <w:tcPr>
            <w:tcW w:w="2190" w:type="dxa"/>
            <w:vMerge/>
            <w:vAlign w:val="center"/>
          </w:tcPr>
          <w:p w:rsidR="000E0745" w:rsidRPr="00375E5B" w:rsidRDefault="000E0745" w:rsidP="001E0B73">
            <w:pPr>
              <w:jc w:val="center"/>
              <w:rPr>
                <w:rFonts w:ascii="Times New Roman" w:hAnsi="Times New Roman"/>
                <w:b/>
                <w:sz w:val="20"/>
                <w:szCs w:val="20"/>
              </w:rPr>
            </w:pPr>
          </w:p>
        </w:tc>
      </w:tr>
      <w:tr w:rsidR="00D26588" w:rsidRPr="00375E5B" w:rsidTr="001E0B73">
        <w:trPr>
          <w:jc w:val="center"/>
        </w:trPr>
        <w:tc>
          <w:tcPr>
            <w:tcW w:w="828" w:type="dxa"/>
            <w:shd w:val="clear" w:color="auto" w:fill="D9D9D9"/>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1.</w:t>
            </w:r>
          </w:p>
        </w:tc>
        <w:tc>
          <w:tcPr>
            <w:tcW w:w="3621" w:type="dxa"/>
            <w:shd w:val="clear" w:color="auto" w:fill="D9D9D9"/>
            <w:vAlign w:val="center"/>
          </w:tcPr>
          <w:p w:rsidR="000E0745" w:rsidRPr="00375E5B" w:rsidRDefault="000E0745" w:rsidP="001E0B73">
            <w:pPr>
              <w:rPr>
                <w:rFonts w:ascii="Times New Roman" w:hAnsi="Times New Roman"/>
                <w:b/>
                <w:sz w:val="20"/>
                <w:szCs w:val="20"/>
              </w:rPr>
            </w:pPr>
            <w:r w:rsidRPr="00375E5B">
              <w:rPr>
                <w:rFonts w:ascii="Times New Roman" w:hAnsi="Times New Roman"/>
                <w:b/>
                <w:sz w:val="20"/>
                <w:szCs w:val="20"/>
              </w:rPr>
              <w:t>Információ feldolgozó tevékenységek</w:t>
            </w:r>
          </w:p>
        </w:tc>
        <w:tc>
          <w:tcPr>
            <w:tcW w:w="809"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98"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63"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2190" w:type="dxa"/>
            <w:shd w:val="clear" w:color="auto" w:fill="D9D9D9"/>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1.1.</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Olvasott szöveg önálló feldolgozása</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1.2.</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1.3.</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1.4.</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Írott szöveg feldolgozása jegyzeteléssel</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1.5.</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Írott szöveg feladattal vezetett feldolgozása</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1.6.</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Információk önálló rendszerezése</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1.7.</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809"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98" w:type="dxa"/>
            <w:vAlign w:val="center"/>
          </w:tcPr>
          <w:p w:rsidR="000E0745" w:rsidRPr="00375E5B" w:rsidRDefault="000E0745" w:rsidP="001E0B73">
            <w:pPr>
              <w:jc w:val="center"/>
              <w:rPr>
                <w:rFonts w:ascii="Times New Roman" w:hAnsi="Times New Roman"/>
                <w:sz w:val="20"/>
                <w:szCs w:val="20"/>
              </w:rPr>
            </w:pP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shd w:val="clear" w:color="auto" w:fill="D9D9D9"/>
            <w:vAlign w:val="center"/>
          </w:tcPr>
          <w:p w:rsidR="000E0745" w:rsidRPr="00375E5B" w:rsidRDefault="000E0745" w:rsidP="001E0B73">
            <w:pPr>
              <w:jc w:val="center"/>
              <w:rPr>
                <w:rFonts w:ascii="Times New Roman" w:hAnsi="Times New Roman"/>
                <w:b/>
                <w:sz w:val="20"/>
                <w:szCs w:val="20"/>
              </w:rPr>
            </w:pPr>
            <w:r w:rsidRPr="00375E5B">
              <w:rPr>
                <w:rFonts w:ascii="Times New Roman" w:hAnsi="Times New Roman"/>
                <w:b/>
                <w:sz w:val="20"/>
                <w:szCs w:val="20"/>
              </w:rPr>
              <w:t>2.</w:t>
            </w:r>
          </w:p>
        </w:tc>
        <w:tc>
          <w:tcPr>
            <w:tcW w:w="3621" w:type="dxa"/>
            <w:shd w:val="clear" w:color="auto" w:fill="D9D9D9"/>
            <w:vAlign w:val="center"/>
          </w:tcPr>
          <w:p w:rsidR="000E0745" w:rsidRPr="00375E5B" w:rsidRDefault="000E0745" w:rsidP="001E0B73">
            <w:pPr>
              <w:rPr>
                <w:rFonts w:ascii="Times New Roman" w:hAnsi="Times New Roman"/>
                <w:b/>
                <w:sz w:val="20"/>
                <w:szCs w:val="20"/>
              </w:rPr>
            </w:pPr>
            <w:r w:rsidRPr="00375E5B">
              <w:rPr>
                <w:rFonts w:ascii="Times New Roman" w:hAnsi="Times New Roman"/>
                <w:b/>
                <w:sz w:val="20"/>
                <w:szCs w:val="20"/>
              </w:rPr>
              <w:t>Ismeretalkalmazási gyakorló tevékenységek, feladatok</w:t>
            </w:r>
          </w:p>
        </w:tc>
        <w:tc>
          <w:tcPr>
            <w:tcW w:w="809"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98"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763" w:type="dxa"/>
            <w:shd w:val="clear" w:color="auto" w:fill="D9D9D9"/>
            <w:vAlign w:val="center"/>
          </w:tcPr>
          <w:p w:rsidR="000E0745" w:rsidRPr="00375E5B" w:rsidRDefault="000E0745" w:rsidP="001E0B73">
            <w:pPr>
              <w:jc w:val="center"/>
              <w:rPr>
                <w:rFonts w:ascii="Times New Roman" w:hAnsi="Times New Roman"/>
                <w:sz w:val="20"/>
                <w:szCs w:val="20"/>
              </w:rPr>
            </w:pPr>
          </w:p>
        </w:tc>
        <w:tc>
          <w:tcPr>
            <w:tcW w:w="2190" w:type="dxa"/>
            <w:shd w:val="clear" w:color="auto" w:fill="D9D9D9"/>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2.2.</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Leírás készítése</w:t>
            </w:r>
          </w:p>
        </w:tc>
        <w:tc>
          <w:tcPr>
            <w:tcW w:w="809" w:type="dxa"/>
            <w:vAlign w:val="center"/>
          </w:tcPr>
          <w:p w:rsidR="000E0745" w:rsidRPr="00375E5B" w:rsidRDefault="000E0745" w:rsidP="001E0B73">
            <w:pPr>
              <w:jc w:val="center"/>
              <w:rPr>
                <w:rFonts w:ascii="Times New Roman" w:hAnsi="Times New Roman"/>
                <w:sz w:val="20"/>
                <w:szCs w:val="20"/>
              </w:rPr>
            </w:pPr>
          </w:p>
        </w:tc>
        <w:tc>
          <w:tcPr>
            <w:tcW w:w="79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D26588"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2.3.</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809" w:type="dxa"/>
            <w:vAlign w:val="center"/>
          </w:tcPr>
          <w:p w:rsidR="000E0745" w:rsidRPr="00375E5B" w:rsidRDefault="000E0745" w:rsidP="001E0B73">
            <w:pPr>
              <w:jc w:val="center"/>
              <w:rPr>
                <w:rFonts w:ascii="Times New Roman" w:hAnsi="Times New Roman"/>
                <w:sz w:val="20"/>
                <w:szCs w:val="20"/>
              </w:rPr>
            </w:pPr>
          </w:p>
        </w:tc>
        <w:tc>
          <w:tcPr>
            <w:tcW w:w="79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r w:rsidR="000E0745" w:rsidRPr="00375E5B" w:rsidTr="001E0B73">
        <w:trPr>
          <w:jc w:val="center"/>
        </w:trPr>
        <w:tc>
          <w:tcPr>
            <w:tcW w:w="82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2.4.</w:t>
            </w:r>
          </w:p>
        </w:tc>
        <w:tc>
          <w:tcPr>
            <w:tcW w:w="3621" w:type="dxa"/>
            <w:vAlign w:val="center"/>
          </w:tcPr>
          <w:p w:rsidR="000E0745" w:rsidRPr="00375E5B" w:rsidRDefault="000E0745" w:rsidP="001E0B73">
            <w:pPr>
              <w:rPr>
                <w:rFonts w:ascii="Times New Roman" w:hAnsi="Times New Roman"/>
                <w:sz w:val="20"/>
                <w:szCs w:val="20"/>
              </w:rPr>
            </w:pPr>
            <w:r w:rsidRPr="00375E5B">
              <w:rPr>
                <w:rFonts w:ascii="Times New Roman" w:hAnsi="Times New Roman"/>
                <w:sz w:val="20"/>
                <w:szCs w:val="20"/>
              </w:rPr>
              <w:t>Tesztfeladat megoldása</w:t>
            </w:r>
          </w:p>
        </w:tc>
        <w:tc>
          <w:tcPr>
            <w:tcW w:w="809" w:type="dxa"/>
            <w:vAlign w:val="center"/>
          </w:tcPr>
          <w:p w:rsidR="000E0745" w:rsidRPr="00375E5B" w:rsidRDefault="000E0745" w:rsidP="001E0B73">
            <w:pPr>
              <w:jc w:val="center"/>
              <w:rPr>
                <w:rFonts w:ascii="Times New Roman" w:hAnsi="Times New Roman"/>
                <w:sz w:val="20"/>
                <w:szCs w:val="20"/>
              </w:rPr>
            </w:pPr>
          </w:p>
        </w:tc>
        <w:tc>
          <w:tcPr>
            <w:tcW w:w="798" w:type="dxa"/>
            <w:vAlign w:val="center"/>
          </w:tcPr>
          <w:p w:rsidR="000E0745" w:rsidRPr="00375E5B" w:rsidRDefault="000E0745" w:rsidP="001E0B73">
            <w:pPr>
              <w:jc w:val="center"/>
              <w:rPr>
                <w:rFonts w:ascii="Times New Roman" w:hAnsi="Times New Roman"/>
                <w:sz w:val="20"/>
                <w:szCs w:val="20"/>
              </w:rPr>
            </w:pPr>
            <w:r w:rsidRPr="00375E5B">
              <w:rPr>
                <w:rFonts w:ascii="Times New Roman" w:hAnsi="Times New Roman"/>
                <w:sz w:val="20"/>
                <w:szCs w:val="20"/>
              </w:rPr>
              <w:t>x</w:t>
            </w:r>
          </w:p>
        </w:tc>
        <w:tc>
          <w:tcPr>
            <w:tcW w:w="763" w:type="dxa"/>
            <w:vAlign w:val="center"/>
          </w:tcPr>
          <w:p w:rsidR="000E0745" w:rsidRPr="00375E5B" w:rsidRDefault="000E0745" w:rsidP="001E0B73">
            <w:pPr>
              <w:jc w:val="center"/>
              <w:rPr>
                <w:rFonts w:ascii="Times New Roman" w:hAnsi="Times New Roman"/>
                <w:sz w:val="20"/>
                <w:szCs w:val="20"/>
              </w:rPr>
            </w:pPr>
          </w:p>
        </w:tc>
        <w:tc>
          <w:tcPr>
            <w:tcW w:w="2190" w:type="dxa"/>
            <w:vAlign w:val="center"/>
          </w:tcPr>
          <w:p w:rsidR="000E0745" w:rsidRPr="00375E5B" w:rsidRDefault="000E0745" w:rsidP="001E0B73">
            <w:pPr>
              <w:jc w:val="center"/>
              <w:rPr>
                <w:rFonts w:ascii="Times New Roman" w:hAnsi="Times New Roman"/>
                <w:sz w:val="20"/>
                <w:szCs w:val="20"/>
              </w:rPr>
            </w:pPr>
          </w:p>
        </w:tc>
      </w:tr>
    </w:tbl>
    <w:p w:rsidR="000E0745" w:rsidRPr="00375E5B" w:rsidRDefault="000E0745" w:rsidP="000E0745">
      <w:pPr>
        <w:ind w:left="1080"/>
        <w:jc w:val="both"/>
        <w:rPr>
          <w:rFonts w:ascii="Times New Roman" w:hAnsi="Times New Roman"/>
          <w:iCs/>
          <w:sz w:val="24"/>
          <w:szCs w:val="24"/>
        </w:rPr>
      </w:pPr>
    </w:p>
    <w:p w:rsidR="000E0745" w:rsidRPr="00375E5B" w:rsidRDefault="000E0745" w:rsidP="00811BAA">
      <w:pPr>
        <w:widowControl w:val="0"/>
        <w:numPr>
          <w:ilvl w:val="1"/>
          <w:numId w:val="14"/>
        </w:numPr>
        <w:suppressAutoHyphens/>
        <w:ind w:hanging="153"/>
        <w:rPr>
          <w:rFonts w:ascii="Times New Roman" w:hAnsi="Times New Roman"/>
          <w:b/>
          <w:bCs/>
          <w:sz w:val="24"/>
          <w:szCs w:val="24"/>
        </w:rPr>
      </w:pPr>
      <w:r w:rsidRPr="00375E5B">
        <w:rPr>
          <w:rFonts w:ascii="Times New Roman" w:hAnsi="Times New Roman"/>
          <w:b/>
          <w:bCs/>
          <w:sz w:val="24"/>
          <w:szCs w:val="24"/>
        </w:rPr>
        <w:t>A tantárgy értékelésének módja</w:t>
      </w:r>
    </w:p>
    <w:p w:rsidR="000E0745" w:rsidRPr="00375E5B" w:rsidRDefault="000E0745" w:rsidP="000E0745">
      <w:pPr>
        <w:widowControl w:val="0"/>
        <w:suppressAutoHyphens/>
        <w:ind w:left="567"/>
        <w:jc w:val="both"/>
        <w:rPr>
          <w:rFonts w:ascii="Times New Roman" w:hAnsi="Times New Roman"/>
          <w:b/>
          <w:bCs/>
          <w:sz w:val="24"/>
          <w:szCs w:val="24"/>
        </w:rPr>
      </w:pPr>
      <w:r w:rsidRPr="00375E5B">
        <w:rPr>
          <w:rFonts w:ascii="Times New Roman" w:hAnsi="Times New Roman"/>
          <w:sz w:val="24"/>
          <w:szCs w:val="24"/>
        </w:rPr>
        <w:t>A nemzeti köznevelésről szóló 2011. évi CXC. törvény 54. § (2) a) pontja szerinti értékeléssel.</w:t>
      </w:r>
      <w:r w:rsidRPr="00375E5B">
        <w:rPr>
          <w:rFonts w:ascii="Times New Roman" w:eastAsia="Lucida Sans Unicode" w:hAnsi="Times New Roman"/>
          <w:kern w:val="1"/>
          <w:sz w:val="24"/>
          <w:szCs w:val="24"/>
          <w:lang w:eastAsia="hi-IN" w:bidi="hi-IN"/>
        </w:rPr>
        <w:t xml:space="preserve"> </w:t>
      </w:r>
    </w:p>
    <w:p w:rsidR="000E0745" w:rsidRPr="00375E5B" w:rsidRDefault="000E0745" w:rsidP="000E0745">
      <w:pPr>
        <w:widowControl w:val="0"/>
        <w:suppressAutoHyphens/>
        <w:jc w:val="both"/>
        <w:rPr>
          <w:rFonts w:ascii="Times New Roman" w:hAnsi="Times New Roman"/>
          <w:sz w:val="24"/>
          <w:szCs w:val="24"/>
        </w:rPr>
      </w:pPr>
      <w:r w:rsidRPr="00375E5B">
        <w:rPr>
          <w:rFonts w:ascii="Times New Roman" w:hAnsi="Times New Roman"/>
          <w:sz w:val="24"/>
          <w:szCs w:val="24"/>
        </w:rPr>
        <w:br w:type="page"/>
      </w:r>
    </w:p>
    <w:p w:rsidR="00956363" w:rsidRPr="00375E5B" w:rsidRDefault="00956363" w:rsidP="00F30BEC">
      <w:pPr>
        <w:spacing w:before="2880"/>
        <w:jc w:val="center"/>
        <w:rPr>
          <w:rFonts w:ascii="Times New Roman" w:hAnsi="Times New Roman"/>
          <w:b/>
          <w:sz w:val="44"/>
          <w:szCs w:val="44"/>
        </w:rPr>
      </w:pPr>
    </w:p>
    <w:p w:rsidR="00956363" w:rsidRPr="00375E5B" w:rsidRDefault="00956363" w:rsidP="00F30BEC">
      <w:pPr>
        <w:spacing w:before="2880"/>
        <w:jc w:val="center"/>
        <w:rPr>
          <w:rFonts w:ascii="Times New Roman" w:hAnsi="Times New Roman"/>
          <w:b/>
          <w:sz w:val="44"/>
          <w:szCs w:val="44"/>
        </w:rPr>
      </w:pPr>
    </w:p>
    <w:p w:rsidR="00F30BEC" w:rsidRPr="00375E5B" w:rsidRDefault="00F30BEC" w:rsidP="00F30BEC">
      <w:pPr>
        <w:spacing w:after="480"/>
        <w:jc w:val="center"/>
        <w:rPr>
          <w:rFonts w:ascii="Times New Roman" w:hAnsi="Times New Roman"/>
          <w:b/>
          <w:sz w:val="44"/>
          <w:szCs w:val="44"/>
        </w:rPr>
      </w:pPr>
      <w:r w:rsidRPr="00375E5B">
        <w:rPr>
          <w:rFonts w:ascii="Times New Roman" w:hAnsi="Times New Roman"/>
          <w:b/>
          <w:sz w:val="44"/>
          <w:szCs w:val="44"/>
        </w:rPr>
        <w:t>11613-16 azonosító számú</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Élelmiszeripari áruismeret kistermelőknek</w:t>
      </w:r>
    </w:p>
    <w:p w:rsidR="00F30BEC" w:rsidRPr="00375E5B" w:rsidRDefault="00F30BEC" w:rsidP="00F30BEC">
      <w:pPr>
        <w:jc w:val="center"/>
        <w:rPr>
          <w:rFonts w:ascii="Times New Roman" w:hAnsi="Times New Roman"/>
          <w:b/>
          <w:sz w:val="44"/>
          <w:szCs w:val="44"/>
        </w:rPr>
      </w:pP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megnevezésű</w:t>
      </w:r>
    </w:p>
    <w:p w:rsidR="00F30BEC" w:rsidRPr="00375E5B" w:rsidRDefault="00F30BEC" w:rsidP="00F30BEC">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tantárgyai, témakörei</w:t>
      </w: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556EF5">
      <w:pPr>
        <w:jc w:val="both"/>
        <w:rPr>
          <w:rFonts w:ascii="Times New Roman" w:hAnsi="Times New Roman"/>
          <w:sz w:val="24"/>
          <w:szCs w:val="24"/>
        </w:rPr>
      </w:pPr>
      <w:r w:rsidRPr="00375E5B">
        <w:rPr>
          <w:rFonts w:ascii="Times New Roman" w:hAnsi="Times New Roman"/>
          <w:sz w:val="24"/>
          <w:szCs w:val="24"/>
        </w:rPr>
        <w:lastRenderedPageBreak/>
        <w:t>A 11613-16 azonosító számú Élelmiszeripari áruismeret kistermelőknek megnevezésű szakmai követelménymodulhoz tartozó tantárgyak és témakörök oktatása során fejlesztendő kompetenciák</w:t>
      </w: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D26588" w:rsidRPr="00375E5B"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Áruismeret</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Mikrobiológia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Táplálkozás-élettan</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Meghatározza a kistermelői élelmiszerek előállításához szükséges jó minőségű nyersanyagok jellemző tulajdonságait (növényi eredetű és állati eredetű nyersanyagok)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Felismeri az élelmiszerek fizikai, mikrobiológiai, kémiai és biokémiai elváltozásait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Tisztában van az egészséges élelmiszerek táplálkozás-élettani jelentőségével</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Élelmiszer előállítása, étel készítése során alkalmazza az egészséges táplálkozásra vonatkozó eljárásokat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Alkalmazza az élelmiszerek előállítására vonatkozó jogszabályokat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Gyümölcsfélék, zöldségfélék, gabonafélék és egyéb növényi eredetű nyersanyagok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Hús (nagy vágóállatok, vadak, változó testhőmérsékletű állatok és baromfifélék), tojás, tej és tejből készült élelmiszerek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Étkezési zsiradékok (állati és növényi eredetű)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Fűszerek jellemzői, hatásuk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Élelmiszerek fizikai elváltozásainak hatása, okai, megelőzésük (víztartalom és halmazállapot változások)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Élelmiszerek mikrobiológiai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Élelmiszerek kémiai és biokémiai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Fehérjék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Szénhidrátok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Zsírok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lastRenderedPageBreak/>
              <w:t>Vitaminok, ásványi anyagok és a víz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szervezet energia- és tápanyagszükséglete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Étrendtervezés, ételkészítési ajánlások, élelmiszerek összetételére, csomagolására, jelölésére vonatkozó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F30BEC"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bl>
    <w:p w:rsidR="00F30BEC" w:rsidRPr="00375E5B" w:rsidRDefault="00F30BEC" w:rsidP="00F30BEC">
      <w:pPr>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Áruismeret tantárgy</w:t>
      </w:r>
      <w:r w:rsidRPr="00375E5B">
        <w:rPr>
          <w:rFonts w:ascii="Times New Roman" w:hAnsi="Times New Roman"/>
          <w:b/>
          <w:sz w:val="24"/>
          <w:szCs w:val="24"/>
        </w:rPr>
        <w:tab/>
      </w:r>
      <w:r w:rsidR="00A356FE" w:rsidRPr="00375E5B">
        <w:rPr>
          <w:rFonts w:ascii="Times New Roman" w:hAnsi="Times New Roman"/>
          <w:b/>
          <w:sz w:val="24"/>
          <w:szCs w:val="24"/>
        </w:rPr>
        <w:t xml:space="preserve">108 </w:t>
      </w:r>
      <w:r w:rsidRPr="00375E5B">
        <w:rPr>
          <w:rFonts w:ascii="Times New Roman" w:hAnsi="Times New Roman"/>
          <w:b/>
          <w:sz w:val="24"/>
          <w:szCs w:val="24"/>
        </w:rPr>
        <w:t>ó</w:t>
      </w:r>
      <w:r w:rsidR="00A356FE"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956363">
      <w:pPr>
        <w:ind w:left="426"/>
        <w:jc w:val="both"/>
        <w:rPr>
          <w:rFonts w:ascii="Times New Roman" w:hAnsi="Times New Roman"/>
          <w:kern w:val="1"/>
          <w:sz w:val="24"/>
          <w:szCs w:val="24"/>
        </w:rPr>
      </w:pPr>
      <w:r w:rsidRPr="00375E5B">
        <w:rPr>
          <w:rFonts w:ascii="Times New Roman" w:hAnsi="Times New Roman"/>
          <w:sz w:val="24"/>
          <w:szCs w:val="24"/>
        </w:rPr>
        <w:t>Az áruismeret tantárgy tanításának célja, hogy megismertesse az élelmiszeripar növényi és állati eredetű alapanyagait és egyéb alkotókat. Célja továbbá, hogy a t</w:t>
      </w:r>
      <w:r w:rsidRPr="00375E5B">
        <w:rPr>
          <w:rFonts w:ascii="Times New Roman" w:hAnsi="Times New Roman"/>
          <w:bCs/>
          <w:kern w:val="1"/>
          <w:sz w:val="24"/>
          <w:szCs w:val="24"/>
        </w:rPr>
        <w:t xml:space="preserve">anulók megismerjék a szabad szemmel nem látható mikroorganizmusokat a mikrobák tulajdonságait a mikroba-ember, mikroba környezet kapcsolatot. Ismereteket szerezzenek, azon mikroorganizmusokról, melyek szerepet játszanak az élelmiszerek előállításánál, tartósításánál, romlásánál. </w:t>
      </w:r>
      <w:r w:rsidRPr="00375E5B">
        <w:rPr>
          <w:rFonts w:ascii="Times New Roman" w:hAnsi="Times New Roman"/>
          <w:kern w:val="1"/>
          <w:sz w:val="24"/>
          <w:szCs w:val="24"/>
        </w:rPr>
        <w:t>Fontos, hogy a tanulók megismerkedjenek a táplálkozás jelentőségével, folyamataival, az élelmiszerek táplálkozásélettani szerepével, a helyes táplálkozással.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F30BEC">
      <w:pPr>
        <w:ind w:left="426"/>
        <w:rPr>
          <w:rFonts w:ascii="Times New Roman" w:hAnsi="Times New Roman"/>
          <w:sz w:val="24"/>
          <w:szCs w:val="24"/>
        </w:rPr>
      </w:pPr>
      <w:r w:rsidRPr="00375E5B">
        <w:rPr>
          <w:rFonts w:ascii="Times New Roman" w:hAnsi="Times New Roman"/>
          <w:bCs/>
          <w:iCs/>
          <w:sz w:val="24"/>
          <w:szCs w:val="24"/>
        </w:rPr>
        <w:t>Kémia, biológia, mikrobiológia, higiénia</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Növényi eredetű alapanyagok</w:t>
      </w:r>
      <w:r w:rsidRPr="00375E5B">
        <w:rPr>
          <w:rFonts w:ascii="Times New Roman" w:hAnsi="Times New Roman"/>
          <w:b/>
          <w:i/>
          <w:sz w:val="24"/>
          <w:szCs w:val="24"/>
        </w:rPr>
        <w:tab/>
      </w:r>
      <w:r w:rsidR="00A356FE" w:rsidRPr="00375E5B">
        <w:rPr>
          <w:rFonts w:ascii="Times New Roman" w:hAnsi="Times New Roman"/>
          <w:b/>
          <w:i/>
          <w:sz w:val="24"/>
          <w:szCs w:val="24"/>
        </w:rPr>
        <w:t>38</w:t>
      </w:r>
      <w:r w:rsidRPr="00375E5B">
        <w:rPr>
          <w:rFonts w:ascii="Times New Roman" w:hAnsi="Times New Roman"/>
          <w:b/>
          <w:i/>
          <w:sz w:val="24"/>
          <w:szCs w:val="24"/>
        </w:rPr>
        <w:t xml:space="preserve"> ó</w:t>
      </w:r>
      <w:r w:rsidR="00A356FE"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Gyümölcsfélék csoportosítása, főbb jellemzőik, tulajdonságaik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Zöldségfélék csoportosítása, főbb jellemzőik, tulajdonságaik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Gabonafélék csoportosítása, főbb jellemzőik, tulajdonságaik</w:t>
      </w:r>
    </w:p>
    <w:p w:rsidR="00F30BEC" w:rsidRPr="00375E5B" w:rsidRDefault="00F30BEC" w:rsidP="00F30BEC">
      <w:pPr>
        <w:tabs>
          <w:tab w:val="left" w:pos="1418"/>
          <w:tab w:val="right" w:pos="9072"/>
        </w:tabs>
        <w:ind w:left="851"/>
        <w:rPr>
          <w:rFonts w:ascii="Times New Roman" w:hAnsi="Times New Roman"/>
          <w:sz w:val="24"/>
          <w:szCs w:val="24"/>
        </w:rPr>
      </w:pPr>
      <w:r w:rsidRPr="00375E5B">
        <w:rPr>
          <w:rFonts w:ascii="Times New Roman" w:hAnsi="Times New Roman"/>
          <w:sz w:val="24"/>
          <w:szCs w:val="24"/>
        </w:rPr>
        <w:t>Egyéb növényi eredetű nyersanyagok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Állati eredetű alapanyagok</w:t>
      </w:r>
      <w:r w:rsidRPr="00375E5B">
        <w:rPr>
          <w:rFonts w:ascii="Times New Roman" w:hAnsi="Times New Roman"/>
          <w:b/>
          <w:i/>
          <w:sz w:val="24"/>
          <w:szCs w:val="24"/>
        </w:rPr>
        <w:tab/>
      </w:r>
      <w:r w:rsidR="00A356FE" w:rsidRPr="00375E5B">
        <w:rPr>
          <w:rFonts w:ascii="Times New Roman" w:hAnsi="Times New Roman"/>
          <w:b/>
          <w:i/>
          <w:sz w:val="24"/>
          <w:szCs w:val="24"/>
        </w:rPr>
        <w:t>38</w:t>
      </w:r>
      <w:r w:rsidRPr="00375E5B">
        <w:rPr>
          <w:rFonts w:ascii="Times New Roman" w:hAnsi="Times New Roman"/>
          <w:b/>
          <w:i/>
          <w:sz w:val="24"/>
          <w:szCs w:val="24"/>
        </w:rPr>
        <w:t xml:space="preserve"> ó</w:t>
      </w:r>
      <w:r w:rsidR="00A356FE"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Vágóállatok fajtái, csoportosításuk, jellemzői, tulajdonságaik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Hús szerkezete, tulajdonságai, részei, felhasználhatóságuk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Tojás felépítése, jelentősége, táplálkozásban betöltött szerepe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Tej összetétele, jelentősége, táplálkozásban betöltött szerepe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Egyéb alkotók</w:t>
      </w:r>
      <w:r w:rsidRPr="00375E5B">
        <w:rPr>
          <w:rFonts w:ascii="Times New Roman" w:hAnsi="Times New Roman"/>
          <w:b/>
          <w:i/>
          <w:sz w:val="24"/>
          <w:szCs w:val="24"/>
        </w:rPr>
        <w:tab/>
      </w:r>
      <w:r w:rsidR="00A356FE" w:rsidRPr="00375E5B">
        <w:rPr>
          <w:rFonts w:ascii="Times New Roman" w:hAnsi="Times New Roman"/>
          <w:b/>
          <w:i/>
          <w:sz w:val="24"/>
          <w:szCs w:val="24"/>
        </w:rPr>
        <w:t>32 óra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Étkezési zsiradékok (állati és növényi eredetű) jellemzői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Fűszerek jellemzői, hatásaik, szerepük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Adalékanyagok (tartósítószerek, színezékek, aromák)</w:t>
      </w:r>
    </w:p>
    <w:p w:rsidR="00F30BEC" w:rsidRPr="00375E5B" w:rsidRDefault="00F30BEC" w:rsidP="00F30BEC">
      <w:pPr>
        <w:tabs>
          <w:tab w:val="left" w:pos="1418"/>
          <w:tab w:val="right" w:pos="9072"/>
        </w:tabs>
        <w:ind w:left="851"/>
        <w:rPr>
          <w:rFonts w:ascii="Times New Roman" w:hAnsi="Times New Roman"/>
          <w:sz w:val="24"/>
          <w:szCs w:val="24"/>
        </w:rPr>
      </w:pPr>
      <w:r w:rsidRPr="00375E5B">
        <w:rPr>
          <w:rFonts w:ascii="Times New Roman" w:hAnsi="Times New Roman"/>
          <w:sz w:val="24"/>
          <w:szCs w:val="24"/>
        </w:rPr>
        <w:t>Természetes és mesterséges csomagolóanyagok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lastRenderedPageBreak/>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C50B97">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ind w:left="426"/>
        <w:rPr>
          <w:rFonts w:ascii="Times New Roman" w:hAnsi="Times New Roman"/>
          <w:sz w:val="24"/>
          <w:szCs w:val="24"/>
        </w:rPr>
      </w:pP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Mikrobiológia tantárgy</w:t>
      </w:r>
      <w:r w:rsidRPr="00375E5B">
        <w:rPr>
          <w:rFonts w:ascii="Times New Roman" w:hAnsi="Times New Roman"/>
          <w:b/>
          <w:sz w:val="24"/>
          <w:szCs w:val="24"/>
        </w:rPr>
        <w:tab/>
      </w:r>
      <w:r w:rsidR="00A356FE" w:rsidRPr="00375E5B">
        <w:rPr>
          <w:rFonts w:ascii="Times New Roman" w:hAnsi="Times New Roman"/>
          <w:b/>
          <w:sz w:val="24"/>
          <w:szCs w:val="24"/>
        </w:rPr>
        <w:t>72</w:t>
      </w:r>
      <w:r w:rsidRPr="00375E5B">
        <w:rPr>
          <w:rFonts w:ascii="Times New Roman" w:hAnsi="Times New Roman"/>
          <w:b/>
          <w:sz w:val="24"/>
          <w:szCs w:val="24"/>
        </w:rPr>
        <w:t xml:space="preserve"> ó</w:t>
      </w:r>
      <w:r w:rsidR="00A356FE"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727BF2">
      <w:pPr>
        <w:ind w:left="426"/>
        <w:jc w:val="both"/>
        <w:rPr>
          <w:rFonts w:ascii="Times New Roman" w:hAnsi="Times New Roman"/>
          <w:sz w:val="24"/>
          <w:szCs w:val="24"/>
        </w:rPr>
      </w:pPr>
      <w:r w:rsidRPr="00375E5B">
        <w:rPr>
          <w:rFonts w:ascii="Times New Roman" w:hAnsi="Times New Roman"/>
          <w:bCs/>
          <w:kern w:val="1"/>
          <w:sz w:val="24"/>
          <w:szCs w:val="24"/>
        </w:rPr>
        <w:t>A tantárgy tanításának célja, hogy a tanulók megismerjék a szabad szemmel nem látható, mikroszkopikus méretű mikroorganizmusokat, a mikrobák tulajdonságait a mikroba-ember, mikroba környezet kapcsolatot. Ismereteket szerezzenek, azon mikroorganizmusokról, melyek szerepet játszanak az élelmiszerek előállításánál, tartósításánál, romlásánál. A tantárgy foglalkozik a hasznos mikroorganizmusok szaporításával, valamint a károsak elpusztításának megismertetésével</w:t>
      </w:r>
      <w:r w:rsidRPr="00375E5B">
        <w:rPr>
          <w:rFonts w:ascii="Times New Roman" w:hAnsi="Times New Roman"/>
          <w:sz w:val="24"/>
          <w:szCs w:val="24"/>
        </w:rPr>
        <w:t>.</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F30BEC">
      <w:pPr>
        <w:ind w:left="426"/>
        <w:rPr>
          <w:rFonts w:ascii="Times New Roman" w:hAnsi="Times New Roman"/>
          <w:sz w:val="24"/>
          <w:szCs w:val="24"/>
        </w:rPr>
      </w:pPr>
      <w:r w:rsidRPr="00375E5B">
        <w:rPr>
          <w:rFonts w:ascii="Times New Roman" w:hAnsi="Times New Roman"/>
          <w:sz w:val="24"/>
          <w:szCs w:val="24"/>
        </w:rPr>
        <w:t>Kémia, élelmiszer-kémia, fizika, biológia, matematika</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A mikroorganizmusok jellemzése</w:t>
      </w:r>
      <w:r w:rsidRPr="00375E5B">
        <w:rPr>
          <w:rFonts w:ascii="Times New Roman" w:hAnsi="Times New Roman"/>
          <w:b/>
          <w:i/>
          <w:sz w:val="24"/>
          <w:szCs w:val="24"/>
        </w:rPr>
        <w:tab/>
      </w:r>
      <w:r w:rsidR="00A356FE" w:rsidRPr="00375E5B">
        <w:rPr>
          <w:rFonts w:ascii="Times New Roman" w:hAnsi="Times New Roman"/>
          <w:b/>
          <w:i/>
          <w:sz w:val="24"/>
          <w:szCs w:val="24"/>
        </w:rPr>
        <w:t>10</w:t>
      </w:r>
      <w:r w:rsidRPr="00375E5B">
        <w:rPr>
          <w:rFonts w:ascii="Times New Roman" w:hAnsi="Times New Roman"/>
          <w:b/>
          <w:i/>
          <w:sz w:val="24"/>
          <w:szCs w:val="24"/>
        </w:rPr>
        <w:t xml:space="preserve"> ó</w:t>
      </w:r>
      <w:r w:rsidR="00A356FE"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A mikrobiológia története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A mikroorganizmusok elterjedése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Baktériumok jellemzői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Gombák jellemzői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Vírusok jellemzői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Mikroorganizmusok élettevékenysége</w:t>
      </w:r>
      <w:r w:rsidRPr="00375E5B">
        <w:rPr>
          <w:rFonts w:ascii="Times New Roman" w:hAnsi="Times New Roman"/>
          <w:b/>
          <w:i/>
          <w:sz w:val="24"/>
          <w:szCs w:val="24"/>
        </w:rPr>
        <w:tab/>
      </w:r>
      <w:r w:rsidR="00A356FE" w:rsidRPr="00375E5B">
        <w:rPr>
          <w:rFonts w:ascii="Times New Roman" w:hAnsi="Times New Roman"/>
          <w:b/>
          <w:i/>
          <w:sz w:val="24"/>
          <w:szCs w:val="24"/>
        </w:rPr>
        <w:t>15</w:t>
      </w:r>
      <w:r w:rsidRPr="00375E5B">
        <w:rPr>
          <w:rFonts w:ascii="Times New Roman" w:hAnsi="Times New Roman"/>
          <w:b/>
          <w:i/>
          <w:sz w:val="24"/>
          <w:szCs w:val="24"/>
        </w:rPr>
        <w:t xml:space="preserve"> ó</w:t>
      </w:r>
      <w:r w:rsidR="00A356FE"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Víz szerepe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Tápanyagok szerepe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Oxigén szerepe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Kémhatás jelentősége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A hőmérséklet szerepe</w:t>
      </w:r>
    </w:p>
    <w:p w:rsidR="00F30BEC" w:rsidRPr="00375E5B" w:rsidRDefault="00F30BEC" w:rsidP="00F30BEC">
      <w:pPr>
        <w:tabs>
          <w:tab w:val="left" w:pos="1418"/>
          <w:tab w:val="right" w:pos="9072"/>
        </w:tabs>
        <w:ind w:left="851"/>
        <w:rPr>
          <w:rFonts w:ascii="Times New Roman" w:hAnsi="Times New Roman"/>
          <w:sz w:val="24"/>
          <w:szCs w:val="24"/>
        </w:rPr>
      </w:pPr>
      <w:r w:rsidRPr="00375E5B">
        <w:rPr>
          <w:rFonts w:ascii="Times New Roman" w:hAnsi="Times New Roman"/>
          <w:sz w:val="24"/>
          <w:szCs w:val="24"/>
        </w:rPr>
        <w:t>Mikroorganizmusok szaporodása, anyagcsere folyamatok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Káros és hasznos mikrobák</w:t>
      </w:r>
      <w:r w:rsidRPr="00375E5B">
        <w:rPr>
          <w:rFonts w:ascii="Times New Roman" w:hAnsi="Times New Roman"/>
          <w:b/>
          <w:i/>
          <w:sz w:val="24"/>
          <w:szCs w:val="24"/>
        </w:rPr>
        <w:tab/>
      </w:r>
      <w:r w:rsidR="00A356FE" w:rsidRPr="00375E5B">
        <w:rPr>
          <w:rFonts w:ascii="Times New Roman" w:hAnsi="Times New Roman"/>
          <w:b/>
          <w:i/>
          <w:sz w:val="24"/>
          <w:szCs w:val="24"/>
        </w:rPr>
        <w:t>15</w:t>
      </w:r>
      <w:r w:rsidRPr="00375E5B">
        <w:rPr>
          <w:rFonts w:ascii="Times New Roman" w:hAnsi="Times New Roman"/>
          <w:b/>
          <w:i/>
          <w:sz w:val="24"/>
          <w:szCs w:val="24"/>
        </w:rPr>
        <w:t xml:space="preserve"> ó</w:t>
      </w:r>
      <w:r w:rsidR="00A356FE"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Élelmiszeripar áganként a káros és hasznos mikrobák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Tevékenységük jellemzése, felismerése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Megelőzésük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Mikrobák elpusztításának lehetőségei</w:t>
      </w:r>
      <w:r w:rsidRPr="00375E5B">
        <w:rPr>
          <w:rFonts w:ascii="Times New Roman" w:hAnsi="Times New Roman"/>
          <w:b/>
          <w:i/>
          <w:sz w:val="24"/>
          <w:szCs w:val="24"/>
        </w:rPr>
        <w:tab/>
      </w:r>
      <w:r w:rsidR="00A356FE" w:rsidRPr="00375E5B">
        <w:rPr>
          <w:rFonts w:ascii="Times New Roman" w:hAnsi="Times New Roman"/>
          <w:b/>
          <w:i/>
          <w:sz w:val="24"/>
          <w:szCs w:val="24"/>
        </w:rPr>
        <w:t>20</w:t>
      </w:r>
      <w:r w:rsidRPr="00375E5B">
        <w:rPr>
          <w:rFonts w:ascii="Times New Roman" w:hAnsi="Times New Roman"/>
          <w:b/>
          <w:i/>
          <w:sz w:val="24"/>
          <w:szCs w:val="24"/>
        </w:rPr>
        <w:t xml:space="preserve"> ó</w:t>
      </w:r>
      <w:r w:rsidR="00A356FE"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A mikrobák szaporodási fázisainak élelmiszerbiztonsági jelentősége</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Mikrobák szaporodásának gátlása (hűtés, fagyasztás, szárítás, cukor-, sótartalom változtatás)</w:t>
      </w:r>
    </w:p>
    <w:p w:rsidR="00F30BEC" w:rsidRPr="00375E5B" w:rsidRDefault="00F30BEC" w:rsidP="00727BF2">
      <w:pPr>
        <w:tabs>
          <w:tab w:val="left" w:pos="1418"/>
          <w:tab w:val="right" w:pos="9072"/>
        </w:tabs>
        <w:ind w:left="851"/>
        <w:jc w:val="both"/>
        <w:rPr>
          <w:rFonts w:ascii="Times New Roman" w:hAnsi="Times New Roman"/>
          <w:sz w:val="24"/>
          <w:szCs w:val="24"/>
        </w:rPr>
      </w:pPr>
      <w:r w:rsidRPr="00375E5B">
        <w:rPr>
          <w:rFonts w:ascii="Times New Roman" w:hAnsi="Times New Roman"/>
          <w:sz w:val="24"/>
          <w:szCs w:val="24"/>
        </w:rPr>
        <w:t>Mikrobák elpusztításának módszerei (pasztőrözés, sterilezés, steril szűrés, vegyi anyagok stb.)</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Élelmiszerek romlása</w:t>
      </w:r>
      <w:r w:rsidRPr="00375E5B">
        <w:rPr>
          <w:rFonts w:ascii="Times New Roman" w:hAnsi="Times New Roman"/>
          <w:b/>
          <w:i/>
          <w:sz w:val="24"/>
          <w:szCs w:val="24"/>
        </w:rPr>
        <w:tab/>
      </w:r>
      <w:r w:rsidR="00A356FE" w:rsidRPr="00375E5B">
        <w:rPr>
          <w:rFonts w:ascii="Times New Roman" w:hAnsi="Times New Roman"/>
          <w:b/>
          <w:i/>
          <w:sz w:val="24"/>
          <w:szCs w:val="24"/>
        </w:rPr>
        <w:t>12</w:t>
      </w:r>
      <w:r w:rsidRPr="00375E5B">
        <w:rPr>
          <w:rFonts w:ascii="Times New Roman" w:hAnsi="Times New Roman"/>
          <w:b/>
          <w:i/>
          <w:sz w:val="24"/>
          <w:szCs w:val="24"/>
        </w:rPr>
        <w:t xml:space="preserve"> ó</w:t>
      </w:r>
      <w:r w:rsidR="00A356FE"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Élelmiszerek minőségét meghatározó mikroorganizmusok</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Romlások okai, fajtái</w:t>
      </w:r>
    </w:p>
    <w:p w:rsidR="00F30BEC" w:rsidRPr="00375E5B" w:rsidRDefault="00F30BEC" w:rsidP="00F30BEC">
      <w:pPr>
        <w:tabs>
          <w:tab w:val="left" w:pos="1418"/>
          <w:tab w:val="right" w:pos="9072"/>
        </w:tabs>
        <w:ind w:left="851"/>
        <w:rPr>
          <w:rFonts w:ascii="Times New Roman" w:hAnsi="Times New Roman"/>
          <w:sz w:val="24"/>
          <w:szCs w:val="24"/>
        </w:rPr>
      </w:pPr>
      <w:r w:rsidRPr="00375E5B">
        <w:rPr>
          <w:rFonts w:ascii="Times New Roman" w:hAnsi="Times New Roman"/>
          <w:sz w:val="24"/>
          <w:szCs w:val="24"/>
        </w:rPr>
        <w:t>Megelőzésük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lastRenderedPageBreak/>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lastRenderedPageBreak/>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C50B97">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Táplálkozásélettan tantárgy</w:t>
      </w:r>
      <w:r w:rsidRPr="00375E5B">
        <w:rPr>
          <w:rFonts w:ascii="Times New Roman" w:hAnsi="Times New Roman"/>
          <w:b/>
          <w:sz w:val="24"/>
          <w:szCs w:val="24"/>
        </w:rPr>
        <w:tab/>
        <w:t>36 ó</w:t>
      </w:r>
      <w:r w:rsidR="00A356FE"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727BF2">
      <w:pPr>
        <w:ind w:left="426"/>
        <w:jc w:val="both"/>
        <w:rPr>
          <w:rFonts w:ascii="Times New Roman" w:hAnsi="Times New Roman"/>
          <w:kern w:val="1"/>
          <w:sz w:val="24"/>
          <w:szCs w:val="24"/>
        </w:rPr>
      </w:pPr>
      <w:r w:rsidRPr="00375E5B">
        <w:rPr>
          <w:rFonts w:ascii="Times New Roman" w:hAnsi="Times New Roman"/>
          <w:kern w:val="1"/>
          <w:sz w:val="24"/>
          <w:szCs w:val="24"/>
        </w:rPr>
        <w:t>A táplálkozásélettan tantárgy tanításának célja, hogy a tanulók megismerkedjenek a táplálkozás jelentőségével, folyamataival, az élelmiszerek táplálkozásélettani szerepével, a helyes táplálkozás fontosságával.</w:t>
      </w:r>
    </w:p>
    <w:p w:rsidR="00F30BEC" w:rsidRPr="00375E5B" w:rsidRDefault="00F30BEC" w:rsidP="00727BF2">
      <w:pPr>
        <w:ind w:left="426"/>
        <w:jc w:val="both"/>
        <w:rPr>
          <w:rFonts w:ascii="Times New Roman" w:hAnsi="Times New Roman"/>
          <w:kern w:val="1"/>
          <w:sz w:val="24"/>
          <w:szCs w:val="24"/>
        </w:rPr>
      </w:pPr>
      <w:r w:rsidRPr="00375E5B">
        <w:rPr>
          <w:rFonts w:ascii="Times New Roman" w:hAnsi="Times New Roman"/>
          <w:kern w:val="1"/>
          <w:sz w:val="24"/>
          <w:szCs w:val="24"/>
        </w:rPr>
        <w:t>Képesek legyenek a tanulók az elsajátított kompetenciák birtokában az elméletben tanult eljárásokat alkalmazni majd a gyakorlati, munkahelyi feladatok megoldása során.</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F30BEC">
      <w:pPr>
        <w:ind w:left="426"/>
        <w:rPr>
          <w:rFonts w:ascii="Times New Roman" w:hAnsi="Times New Roman"/>
          <w:sz w:val="24"/>
          <w:szCs w:val="24"/>
        </w:rPr>
      </w:pPr>
      <w:r w:rsidRPr="00375E5B">
        <w:rPr>
          <w:rFonts w:ascii="Times New Roman" w:hAnsi="Times New Roman"/>
          <w:sz w:val="24"/>
          <w:szCs w:val="24"/>
        </w:rPr>
        <w:t>Biológia, kémia</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Táplálkozás jelentősége</w:t>
      </w:r>
      <w:r w:rsidRPr="00375E5B">
        <w:rPr>
          <w:rFonts w:ascii="Times New Roman" w:hAnsi="Times New Roman"/>
          <w:b/>
          <w:i/>
          <w:sz w:val="24"/>
          <w:szCs w:val="24"/>
        </w:rPr>
        <w:tab/>
      </w:r>
      <w:r w:rsidR="00A356FE" w:rsidRPr="00375E5B">
        <w:rPr>
          <w:rFonts w:ascii="Times New Roman" w:hAnsi="Times New Roman"/>
          <w:b/>
          <w:i/>
          <w:sz w:val="24"/>
          <w:szCs w:val="24"/>
        </w:rPr>
        <w:t>8</w:t>
      </w:r>
      <w:r w:rsidRPr="00375E5B">
        <w:rPr>
          <w:rFonts w:ascii="Times New Roman" w:hAnsi="Times New Roman"/>
          <w:b/>
          <w:i/>
          <w:sz w:val="24"/>
          <w:szCs w:val="24"/>
        </w:rPr>
        <w:t xml:space="preserve"> ó</w:t>
      </w:r>
      <w:r w:rsidR="00A356FE" w:rsidRPr="00375E5B">
        <w:rPr>
          <w:rFonts w:ascii="Times New Roman" w:hAnsi="Times New Roman"/>
          <w:b/>
          <w:i/>
          <w:sz w:val="24"/>
          <w:szCs w:val="24"/>
        </w:rPr>
        <w:t>ra</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Élelmiszerek alapvető alkotórészei</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Fehérjék</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Szénhidrátok</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Zsírok</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Vitaminok, ásványi anyagok</w:t>
      </w:r>
    </w:p>
    <w:p w:rsidR="00F30BEC" w:rsidRPr="00375E5B" w:rsidRDefault="00F30BEC" w:rsidP="00F30BEC">
      <w:pPr>
        <w:tabs>
          <w:tab w:val="left" w:pos="1418"/>
          <w:tab w:val="right" w:pos="9072"/>
        </w:tabs>
        <w:ind w:left="851"/>
        <w:rPr>
          <w:rFonts w:ascii="Times New Roman" w:hAnsi="Times New Roman"/>
          <w:sz w:val="24"/>
          <w:szCs w:val="24"/>
        </w:rPr>
      </w:pPr>
      <w:r w:rsidRPr="00375E5B">
        <w:rPr>
          <w:rFonts w:ascii="Times New Roman" w:hAnsi="Times New Roman"/>
          <w:sz w:val="24"/>
          <w:szCs w:val="24"/>
        </w:rPr>
        <w:t>Víz</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Táplálék felvétele, emésztés, anyagcsere folyamatok</w:t>
      </w:r>
      <w:r w:rsidRPr="00375E5B">
        <w:rPr>
          <w:rFonts w:ascii="Times New Roman" w:hAnsi="Times New Roman"/>
          <w:b/>
          <w:i/>
          <w:sz w:val="24"/>
          <w:szCs w:val="24"/>
        </w:rPr>
        <w:tab/>
      </w:r>
      <w:r w:rsidR="00A356FE" w:rsidRPr="00375E5B">
        <w:rPr>
          <w:rFonts w:ascii="Times New Roman" w:hAnsi="Times New Roman"/>
          <w:b/>
          <w:i/>
          <w:sz w:val="24"/>
          <w:szCs w:val="24"/>
        </w:rPr>
        <w:t>10</w:t>
      </w:r>
      <w:r w:rsidRPr="00375E5B">
        <w:rPr>
          <w:rFonts w:ascii="Times New Roman" w:hAnsi="Times New Roman"/>
          <w:b/>
          <w:i/>
          <w:sz w:val="24"/>
          <w:szCs w:val="24"/>
        </w:rPr>
        <w:t xml:space="preserve"> ó</w:t>
      </w:r>
      <w:r w:rsidR="00A356FE" w:rsidRPr="00375E5B">
        <w:rPr>
          <w:rFonts w:ascii="Times New Roman" w:hAnsi="Times New Roman"/>
          <w:b/>
          <w:i/>
          <w:sz w:val="24"/>
          <w:szCs w:val="24"/>
        </w:rPr>
        <w:t>ra</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Táplálkozás folyamata, tápcsatorna felépítése, részei</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Emésztés enzimei</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Fehérjék lebontása és felszívódása</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Szénhidrátok lebontása és felszívódása</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Zsírok lebontása és felszívódása</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Vitaminok és ásványi anyagok felszívódása</w:t>
      </w:r>
    </w:p>
    <w:p w:rsidR="00F30BEC" w:rsidRPr="00375E5B" w:rsidRDefault="00F30BEC" w:rsidP="00F30BEC">
      <w:pPr>
        <w:tabs>
          <w:tab w:val="left" w:pos="1418"/>
          <w:tab w:val="right" w:pos="9072"/>
        </w:tabs>
        <w:ind w:left="851"/>
        <w:rPr>
          <w:rFonts w:ascii="Times New Roman" w:hAnsi="Times New Roman"/>
          <w:sz w:val="24"/>
          <w:szCs w:val="24"/>
        </w:rPr>
      </w:pPr>
      <w:r w:rsidRPr="00375E5B">
        <w:rPr>
          <w:rFonts w:ascii="Times New Roman" w:hAnsi="Times New Roman"/>
          <w:sz w:val="24"/>
          <w:szCs w:val="24"/>
        </w:rPr>
        <w:t>Sejtanyagcsere a szöveteken belül</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Élelmiszerek táplálkozásélettani értékelése</w:t>
      </w:r>
      <w:r w:rsidRPr="00375E5B">
        <w:rPr>
          <w:rFonts w:ascii="Times New Roman" w:hAnsi="Times New Roman"/>
          <w:b/>
          <w:i/>
          <w:sz w:val="24"/>
          <w:szCs w:val="24"/>
        </w:rPr>
        <w:tab/>
      </w:r>
      <w:r w:rsidR="00286D0F" w:rsidRPr="00375E5B">
        <w:rPr>
          <w:rFonts w:ascii="Times New Roman" w:hAnsi="Times New Roman"/>
          <w:b/>
          <w:i/>
          <w:sz w:val="24"/>
          <w:szCs w:val="24"/>
        </w:rPr>
        <w:t>10</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727BF2">
      <w:pPr>
        <w:pStyle w:val="Listaszerbekezds4"/>
        <w:spacing w:after="0" w:line="240" w:lineRule="auto"/>
        <w:ind w:left="851"/>
        <w:jc w:val="both"/>
        <w:rPr>
          <w:rFonts w:ascii="Times New Roman" w:hAnsi="Times New Roman" w:cs="Times New Roman"/>
          <w:sz w:val="24"/>
          <w:szCs w:val="24"/>
        </w:rPr>
      </w:pPr>
      <w:r w:rsidRPr="00375E5B">
        <w:rPr>
          <w:rFonts w:ascii="Times New Roman" w:hAnsi="Times New Roman" w:cs="Times New Roman"/>
          <w:sz w:val="24"/>
          <w:szCs w:val="24"/>
        </w:rPr>
        <w:t>Növényi eredetű élelmiszerek: zöldségek, gyümölcsök, gabonák (ipari növények), olajos tartalmú magvak</w:t>
      </w:r>
    </w:p>
    <w:p w:rsidR="00F30BEC" w:rsidRPr="00375E5B" w:rsidRDefault="00F30BEC" w:rsidP="00727BF2">
      <w:pPr>
        <w:pStyle w:val="Listaszerbekezds4"/>
        <w:spacing w:after="0" w:line="240" w:lineRule="auto"/>
        <w:ind w:left="851"/>
        <w:jc w:val="both"/>
        <w:rPr>
          <w:rFonts w:ascii="Times New Roman" w:hAnsi="Times New Roman" w:cs="Times New Roman"/>
          <w:sz w:val="24"/>
          <w:szCs w:val="24"/>
        </w:rPr>
      </w:pPr>
      <w:r w:rsidRPr="00375E5B">
        <w:rPr>
          <w:rFonts w:ascii="Times New Roman" w:hAnsi="Times New Roman" w:cs="Times New Roman"/>
          <w:sz w:val="24"/>
          <w:szCs w:val="24"/>
        </w:rPr>
        <w:t>Állati eredetű élelmiszerek: húsok és húskészítmények, tojás, tej és tejtermékek</w:t>
      </w:r>
    </w:p>
    <w:p w:rsidR="00F30BEC" w:rsidRPr="00375E5B" w:rsidRDefault="00F30BEC" w:rsidP="00727BF2">
      <w:pPr>
        <w:tabs>
          <w:tab w:val="left" w:pos="1418"/>
          <w:tab w:val="right" w:pos="9072"/>
        </w:tabs>
        <w:ind w:left="851"/>
        <w:jc w:val="both"/>
        <w:rPr>
          <w:rFonts w:ascii="Times New Roman" w:hAnsi="Times New Roman"/>
          <w:sz w:val="24"/>
          <w:szCs w:val="24"/>
        </w:rPr>
      </w:pPr>
      <w:r w:rsidRPr="00375E5B">
        <w:rPr>
          <w:rFonts w:ascii="Times New Roman" w:hAnsi="Times New Roman"/>
          <w:sz w:val="24"/>
          <w:szCs w:val="24"/>
        </w:rPr>
        <w:t>Adalékanyagok: csoportosításuk, hatásaik, felhasználhatóságuk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Táplálkozási szokások, helyes táplálkozás</w:t>
      </w:r>
      <w:r w:rsidRPr="00375E5B">
        <w:rPr>
          <w:rFonts w:ascii="Times New Roman" w:hAnsi="Times New Roman"/>
          <w:b/>
          <w:i/>
          <w:sz w:val="24"/>
          <w:szCs w:val="24"/>
        </w:rPr>
        <w:tab/>
      </w:r>
      <w:r w:rsidR="00286D0F" w:rsidRPr="00375E5B">
        <w:rPr>
          <w:rFonts w:ascii="Times New Roman" w:hAnsi="Times New Roman"/>
          <w:b/>
          <w:i/>
          <w:sz w:val="24"/>
          <w:szCs w:val="24"/>
        </w:rPr>
        <w:t>8</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lastRenderedPageBreak/>
        <w:t>Gyermekek helyes táplálkozása</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Felnőttek helyes táplálkozása</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Idősek helyes táplálkozása</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Fizikai erőnlét és a táplálkozás összefüggései</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Testedzés jelentősége</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Az alkohol élettani hatása, alkoholizmus és következményei</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Alternatív táplálkozási módok (vegetáriánus, makrobiotikus stb.)</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Az elhízás okai, következményei</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Élelmiszerallergiák</w:t>
      </w:r>
    </w:p>
    <w:p w:rsidR="00F30BEC" w:rsidRPr="00375E5B" w:rsidRDefault="00F30BEC" w:rsidP="00F30BEC">
      <w:pPr>
        <w:pStyle w:val="Listaszerbekezds4"/>
        <w:spacing w:after="0" w:line="240" w:lineRule="auto"/>
        <w:ind w:left="851"/>
        <w:rPr>
          <w:rFonts w:ascii="Times New Roman" w:hAnsi="Times New Roman" w:cs="Times New Roman"/>
          <w:sz w:val="24"/>
          <w:szCs w:val="24"/>
        </w:rPr>
      </w:pPr>
      <w:r w:rsidRPr="00375E5B">
        <w:rPr>
          <w:rFonts w:ascii="Times New Roman" w:hAnsi="Times New Roman" w:cs="Times New Roman"/>
          <w:sz w:val="24"/>
          <w:szCs w:val="24"/>
        </w:rPr>
        <w:t>Egészséges életmód kialakítása</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727BF2">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727BF2" w:rsidRPr="00375E5B" w:rsidRDefault="00727BF2" w:rsidP="00F30BEC">
      <w:pPr>
        <w:spacing w:before="2880"/>
        <w:jc w:val="center"/>
        <w:rPr>
          <w:rFonts w:ascii="Times New Roman" w:hAnsi="Times New Roman"/>
          <w:b/>
          <w:sz w:val="44"/>
          <w:szCs w:val="44"/>
        </w:rPr>
      </w:pPr>
    </w:p>
    <w:p w:rsidR="00F30BEC" w:rsidRPr="00375E5B" w:rsidRDefault="00F30BEC" w:rsidP="00F30BEC">
      <w:pPr>
        <w:spacing w:before="2880"/>
        <w:jc w:val="center"/>
        <w:rPr>
          <w:rFonts w:ascii="Times New Roman" w:hAnsi="Times New Roman"/>
          <w:b/>
          <w:sz w:val="44"/>
          <w:szCs w:val="44"/>
        </w:rPr>
      </w:pPr>
      <w:r w:rsidRPr="00375E5B">
        <w:rPr>
          <w:rFonts w:ascii="Times New Roman" w:hAnsi="Times New Roman"/>
          <w:b/>
          <w:sz w:val="44"/>
          <w:szCs w:val="44"/>
        </w:rPr>
        <w:t>A</w:t>
      </w:r>
    </w:p>
    <w:p w:rsidR="00F30BEC" w:rsidRPr="00375E5B" w:rsidRDefault="00F30BEC" w:rsidP="00F30BEC">
      <w:pPr>
        <w:spacing w:after="480"/>
        <w:jc w:val="center"/>
        <w:rPr>
          <w:rFonts w:ascii="Times New Roman" w:hAnsi="Times New Roman"/>
          <w:b/>
          <w:sz w:val="44"/>
          <w:szCs w:val="44"/>
        </w:rPr>
      </w:pPr>
      <w:r w:rsidRPr="00375E5B">
        <w:rPr>
          <w:rFonts w:ascii="Times New Roman" w:hAnsi="Times New Roman"/>
          <w:b/>
          <w:sz w:val="44"/>
          <w:szCs w:val="44"/>
        </w:rPr>
        <w:t>11614-16 azonosító számú</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Kistermelői tartósítási módok</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megnevezésű</w:t>
      </w:r>
    </w:p>
    <w:p w:rsidR="00F30BEC" w:rsidRPr="00375E5B" w:rsidRDefault="00F30BEC" w:rsidP="00F30BEC">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F30BEC" w:rsidRPr="00375E5B" w:rsidRDefault="00F30BEC" w:rsidP="00F30BEC">
      <w:pPr>
        <w:jc w:val="center"/>
        <w:rPr>
          <w:rFonts w:ascii="Times New Roman" w:hAnsi="Times New Roman"/>
          <w:b/>
          <w:sz w:val="24"/>
          <w:szCs w:val="24"/>
        </w:rPr>
      </w:pPr>
      <w:r w:rsidRPr="00375E5B">
        <w:rPr>
          <w:rFonts w:ascii="Times New Roman" w:hAnsi="Times New Roman"/>
          <w:b/>
          <w:sz w:val="44"/>
          <w:szCs w:val="44"/>
        </w:rPr>
        <w:t>tantárgyai, témakörei</w:t>
      </w: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556EF5">
      <w:pPr>
        <w:jc w:val="both"/>
        <w:rPr>
          <w:rFonts w:ascii="Times New Roman" w:hAnsi="Times New Roman"/>
          <w:sz w:val="24"/>
          <w:szCs w:val="24"/>
        </w:rPr>
      </w:pPr>
      <w:r w:rsidRPr="00375E5B">
        <w:rPr>
          <w:rFonts w:ascii="Times New Roman" w:hAnsi="Times New Roman"/>
          <w:sz w:val="24"/>
          <w:szCs w:val="24"/>
        </w:rPr>
        <w:lastRenderedPageBreak/>
        <w:t>A 11614-16 azonosító számú Kistermelői tartósítási módok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D26588" w:rsidRPr="00375E5B"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Tartósítás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Tartósítás gyakorlat</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Hőközléssel tartósított termékeket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Hőelvonással tartósított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Biológiai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Kémiai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Elvégzi a kistermelői élelmiszerek csomagolását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Vizsgálja az elkészült élelmiszereket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Növényi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Állati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Segéd-és adalékanyagok fajtái, jellemzői, alkalmazásuk feltételei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Szárítás, aszalás, besűrítés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Hűtés, fagyasztás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Sütés, főzés, párolás, pörkölés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Sózás, pácolás, füstölés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Tejsavas, ecetsavas, alkoholos és egyéb biokémiai tartósítási módok és kistermelői alkalmazásuk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Hasznos és káros mikroorganizmusok életfeltételei, élelmiszerre gyakorolt hatásaik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Csomagolóanyagok és a különböző csomagolási módok hatása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Érzékszervi bírálat menete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lastRenderedPageBreak/>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F30BEC"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bl>
    <w:p w:rsidR="00F30BEC" w:rsidRPr="00375E5B" w:rsidRDefault="00F30BEC" w:rsidP="00F30BEC">
      <w:pPr>
        <w:jc w:val="center"/>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Tartósítás tantárgy</w:t>
      </w:r>
      <w:r w:rsidRPr="00375E5B">
        <w:rPr>
          <w:rFonts w:ascii="Times New Roman" w:hAnsi="Times New Roman"/>
          <w:b/>
          <w:sz w:val="24"/>
          <w:szCs w:val="24"/>
        </w:rPr>
        <w:tab/>
      </w:r>
      <w:r w:rsidR="00286D0F" w:rsidRPr="00375E5B">
        <w:rPr>
          <w:rFonts w:ascii="Times New Roman" w:hAnsi="Times New Roman"/>
          <w:b/>
          <w:sz w:val="24"/>
          <w:szCs w:val="24"/>
        </w:rPr>
        <w:t>108</w:t>
      </w:r>
      <w:r w:rsidRPr="00375E5B">
        <w:rPr>
          <w:rFonts w:ascii="Times New Roman" w:hAnsi="Times New Roman"/>
          <w:b/>
          <w:sz w:val="24"/>
          <w:szCs w:val="24"/>
        </w:rPr>
        <w:t xml:space="preserve"> ó</w:t>
      </w:r>
      <w:r w:rsidR="00286D0F"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727BF2">
      <w:pPr>
        <w:ind w:left="284"/>
        <w:jc w:val="both"/>
        <w:rPr>
          <w:rFonts w:ascii="Times New Roman" w:hAnsi="Times New Roman"/>
          <w:kern w:val="1"/>
          <w:sz w:val="24"/>
          <w:szCs w:val="24"/>
        </w:rPr>
      </w:pPr>
      <w:r w:rsidRPr="00375E5B">
        <w:rPr>
          <w:rFonts w:ascii="Times New Roman" w:hAnsi="Times New Roman"/>
          <w:sz w:val="24"/>
          <w:szCs w:val="24"/>
        </w:rPr>
        <w:t>A tartósítás tantárgy tanításának célja, hogy megismertesse a tanulót az élelmiszerek tartósításának jelentőségével, tisztában legyenek a fizikai, kémiai és biológiai tartósítási módok alapelveivel, kivitelezésével, melyet munkája során kellő biztonsággal tud alkalmazni</w:t>
      </w:r>
      <w:r w:rsidRPr="00375E5B">
        <w:rPr>
          <w:rFonts w:ascii="Times New Roman" w:hAnsi="Times New Roman"/>
          <w:kern w:val="1"/>
          <w:sz w:val="24"/>
          <w:szCs w:val="24"/>
        </w:rPr>
        <w:t>.</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727BF2">
      <w:pPr>
        <w:ind w:left="426"/>
        <w:jc w:val="both"/>
        <w:rPr>
          <w:rFonts w:ascii="Times New Roman" w:hAnsi="Times New Roman"/>
          <w:sz w:val="24"/>
          <w:szCs w:val="24"/>
        </w:rPr>
      </w:pPr>
      <w:r w:rsidRPr="00375E5B">
        <w:rPr>
          <w:rFonts w:ascii="Times New Roman" w:hAnsi="Times New Roman"/>
          <w:sz w:val="24"/>
          <w:szCs w:val="24"/>
        </w:rPr>
        <w:t>Biológia, kémia, fizika, matematika, higiénia, mikrobiológia</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Fizikai tartósítás</w:t>
      </w:r>
      <w:r w:rsidRPr="00375E5B">
        <w:rPr>
          <w:rFonts w:ascii="Times New Roman" w:hAnsi="Times New Roman"/>
          <w:b/>
          <w:i/>
          <w:sz w:val="24"/>
          <w:szCs w:val="24"/>
        </w:rPr>
        <w:tab/>
      </w:r>
      <w:r w:rsidR="00286D0F" w:rsidRPr="00375E5B">
        <w:rPr>
          <w:rFonts w:ascii="Times New Roman" w:hAnsi="Times New Roman"/>
          <w:b/>
          <w:i/>
          <w:sz w:val="24"/>
          <w:szCs w:val="24"/>
        </w:rPr>
        <w:t>24</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Hőközlés, hőelvonás alapfogalmai</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Hűtés művelete, hűtés folyamán lejátszódó folyamatok</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Fagyasztás folyamata, fagyasztás során lejátszódó folyamatok</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Vízelvonás módjai, műveletei, menete, hatása az élelmiszerre:</w:t>
      </w:r>
    </w:p>
    <w:p w:rsidR="00F30BEC" w:rsidRPr="00375E5B" w:rsidRDefault="00F30BEC" w:rsidP="00727BF2">
      <w:pPr>
        <w:pStyle w:val="Listaszerbekezds"/>
        <w:numPr>
          <w:ilvl w:val="0"/>
          <w:numId w:val="26"/>
        </w:numPr>
        <w:spacing w:after="0" w:line="240" w:lineRule="auto"/>
        <w:contextualSpacing/>
        <w:jc w:val="both"/>
        <w:rPr>
          <w:rFonts w:ascii="Times New Roman" w:hAnsi="Times New Roman"/>
          <w:sz w:val="24"/>
          <w:szCs w:val="24"/>
        </w:rPr>
      </w:pPr>
      <w:r w:rsidRPr="00375E5B">
        <w:rPr>
          <w:rFonts w:ascii="Times New Roman" w:hAnsi="Times New Roman"/>
          <w:sz w:val="24"/>
          <w:szCs w:val="24"/>
        </w:rPr>
        <w:t>besűrítés,</w:t>
      </w:r>
    </w:p>
    <w:p w:rsidR="00F30BEC" w:rsidRPr="00375E5B" w:rsidRDefault="00F30BEC" w:rsidP="00727BF2">
      <w:pPr>
        <w:pStyle w:val="Listaszerbekezds"/>
        <w:numPr>
          <w:ilvl w:val="0"/>
          <w:numId w:val="26"/>
        </w:numPr>
        <w:spacing w:after="0" w:line="240" w:lineRule="auto"/>
        <w:contextualSpacing/>
        <w:jc w:val="both"/>
        <w:rPr>
          <w:rFonts w:ascii="Times New Roman" w:hAnsi="Times New Roman"/>
          <w:sz w:val="24"/>
          <w:szCs w:val="24"/>
        </w:rPr>
      </w:pPr>
      <w:r w:rsidRPr="00375E5B">
        <w:rPr>
          <w:rFonts w:ascii="Times New Roman" w:hAnsi="Times New Roman"/>
          <w:sz w:val="24"/>
          <w:szCs w:val="24"/>
        </w:rPr>
        <w:t>aszalás,</w:t>
      </w:r>
    </w:p>
    <w:p w:rsidR="00F30BEC" w:rsidRPr="00375E5B" w:rsidRDefault="00F30BEC" w:rsidP="00727BF2">
      <w:pPr>
        <w:pStyle w:val="Listaszerbekezds"/>
        <w:numPr>
          <w:ilvl w:val="0"/>
          <w:numId w:val="26"/>
        </w:numPr>
        <w:spacing w:after="0" w:line="240" w:lineRule="auto"/>
        <w:contextualSpacing/>
        <w:jc w:val="both"/>
        <w:rPr>
          <w:rFonts w:ascii="Times New Roman" w:hAnsi="Times New Roman"/>
          <w:sz w:val="24"/>
          <w:szCs w:val="24"/>
        </w:rPr>
      </w:pPr>
      <w:r w:rsidRPr="00375E5B">
        <w:rPr>
          <w:rFonts w:ascii="Times New Roman" w:hAnsi="Times New Roman"/>
          <w:sz w:val="24"/>
          <w:szCs w:val="24"/>
        </w:rPr>
        <w:t>szárítás</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Hőközlés műveletei, hatásai, az élelmiszerben történő változások</w:t>
      </w:r>
    </w:p>
    <w:p w:rsidR="00F30BEC" w:rsidRPr="00375E5B"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előfőzés</w:t>
      </w:r>
    </w:p>
    <w:p w:rsidR="00F30BEC" w:rsidRPr="00375E5B"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főzés</w:t>
      </w:r>
    </w:p>
    <w:p w:rsidR="00F30BEC" w:rsidRPr="00375E5B"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párolás</w:t>
      </w:r>
    </w:p>
    <w:p w:rsidR="00F30BEC" w:rsidRPr="00375E5B"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sütés</w:t>
      </w:r>
    </w:p>
    <w:p w:rsidR="00F30BEC" w:rsidRPr="00375E5B"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pörkölés</w:t>
      </w:r>
    </w:p>
    <w:p w:rsidR="00F30BEC" w:rsidRPr="00375E5B"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pasztőrözés</w:t>
      </w:r>
    </w:p>
    <w:p w:rsidR="00F30BEC" w:rsidRPr="00375E5B" w:rsidRDefault="00F30BEC" w:rsidP="00727BF2">
      <w:pPr>
        <w:pStyle w:val="Listaszerbekezds"/>
        <w:numPr>
          <w:ilvl w:val="0"/>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sterilezés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Kémiai tartósítás</w:t>
      </w:r>
      <w:r w:rsidRPr="00375E5B">
        <w:rPr>
          <w:rFonts w:ascii="Times New Roman" w:hAnsi="Times New Roman"/>
          <w:b/>
          <w:i/>
          <w:sz w:val="24"/>
          <w:szCs w:val="24"/>
        </w:rPr>
        <w:tab/>
      </w:r>
      <w:r w:rsidR="00286D0F" w:rsidRPr="00375E5B">
        <w:rPr>
          <w:rFonts w:ascii="Times New Roman" w:hAnsi="Times New Roman"/>
          <w:b/>
          <w:i/>
          <w:sz w:val="24"/>
          <w:szCs w:val="24"/>
        </w:rPr>
        <w:t>30</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Kémiai tartósításhoz felhasználható anyagok, eszközök</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Sózás művelete, élelmiszerre gyakorolt hatása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Pácolás művelete, élelmiszerre gyakorolt hatása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Füstölés művelete, élelmiszerre gyakorolt hatása</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Biológiai tartósítás</w:t>
      </w:r>
      <w:r w:rsidRPr="00375E5B">
        <w:rPr>
          <w:rFonts w:ascii="Times New Roman" w:hAnsi="Times New Roman"/>
          <w:b/>
          <w:i/>
          <w:sz w:val="24"/>
          <w:szCs w:val="24"/>
        </w:rPr>
        <w:tab/>
      </w:r>
      <w:r w:rsidR="00286D0F" w:rsidRPr="00375E5B">
        <w:rPr>
          <w:rFonts w:ascii="Times New Roman" w:hAnsi="Times New Roman"/>
          <w:b/>
          <w:i/>
          <w:sz w:val="24"/>
          <w:szCs w:val="24"/>
        </w:rPr>
        <w:t>30</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Tejsavas erjedés jelentősége, alkalmazása, menete, élelmiszerre gyakorolt hatása, felhasználása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Ecetsavas erjedés jelentősége, alkalmazása, menete, élelmiszerre gyakorolt hatása, felhasználása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Alkoholos erjedés jelentősége, alkalmazása, menete, élelmiszerre gyakorolt hatása, felhasználása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Káros mikrobák okozta folyamatok, felismerésük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Csomagolás</w:t>
      </w:r>
      <w:r w:rsidRPr="00375E5B">
        <w:rPr>
          <w:rFonts w:ascii="Times New Roman" w:hAnsi="Times New Roman"/>
          <w:b/>
          <w:i/>
          <w:sz w:val="24"/>
          <w:szCs w:val="24"/>
        </w:rPr>
        <w:tab/>
      </w:r>
      <w:r w:rsidR="00286D0F" w:rsidRPr="00375E5B">
        <w:rPr>
          <w:rFonts w:ascii="Times New Roman" w:hAnsi="Times New Roman"/>
          <w:b/>
          <w:i/>
          <w:sz w:val="24"/>
          <w:szCs w:val="24"/>
        </w:rPr>
        <w:t>24</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Csomagolás alapfogalmai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Csomagoló anyagok csoportosítása, jellemző tulajdonságaik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lastRenderedPageBreak/>
        <w:t>Csomagolás feladatai, jelentősége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Újrahasznosítás, szelektív hulladékgyűjtés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Természetvédelem</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lastRenderedPageBreak/>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C50B97">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Tartósítás gyakorlat tantárgy</w:t>
      </w:r>
      <w:r w:rsidRPr="00375E5B">
        <w:rPr>
          <w:rFonts w:ascii="Times New Roman" w:hAnsi="Times New Roman"/>
          <w:b/>
          <w:sz w:val="24"/>
          <w:szCs w:val="24"/>
        </w:rPr>
        <w:tab/>
      </w:r>
      <w:r w:rsidR="00286D0F" w:rsidRPr="00375E5B">
        <w:rPr>
          <w:rFonts w:ascii="Times New Roman" w:hAnsi="Times New Roman"/>
          <w:b/>
          <w:sz w:val="24"/>
          <w:szCs w:val="24"/>
        </w:rPr>
        <w:t>216</w:t>
      </w:r>
      <w:r w:rsidRPr="00375E5B">
        <w:rPr>
          <w:rFonts w:ascii="Times New Roman" w:hAnsi="Times New Roman"/>
          <w:b/>
          <w:sz w:val="24"/>
          <w:szCs w:val="24"/>
        </w:rPr>
        <w:t xml:space="preserve"> ó</w:t>
      </w:r>
      <w:r w:rsidR="00286D0F"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727BF2">
      <w:pPr>
        <w:ind w:left="426"/>
        <w:jc w:val="both"/>
        <w:rPr>
          <w:rFonts w:ascii="Times New Roman" w:hAnsi="Times New Roman"/>
          <w:kern w:val="1"/>
          <w:sz w:val="24"/>
          <w:szCs w:val="24"/>
        </w:rPr>
      </w:pPr>
      <w:r w:rsidRPr="00375E5B">
        <w:rPr>
          <w:rFonts w:ascii="Times New Roman" w:hAnsi="Times New Roman"/>
          <w:sz w:val="24"/>
          <w:szCs w:val="24"/>
        </w:rPr>
        <w:t>A tartósítás tantárgy tanításának célja, hogy megismertesse a tanulót az élelmiszerek tartósításának jelentőségével, tisztában legyenek a fizikai, kémiai és biológiai tartósítási módok alapelveivel, kivitelezésével, melyet munkája során kellő biztonsággal tud alkalmazni</w:t>
      </w:r>
      <w:r w:rsidRPr="00375E5B">
        <w:rPr>
          <w:rFonts w:ascii="Times New Roman" w:hAnsi="Times New Roman"/>
          <w:kern w:val="1"/>
          <w:sz w:val="24"/>
          <w:szCs w:val="24"/>
        </w:rPr>
        <w:t>.</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727BF2">
      <w:pPr>
        <w:ind w:left="426"/>
        <w:jc w:val="both"/>
        <w:rPr>
          <w:rFonts w:ascii="Times New Roman" w:hAnsi="Times New Roman"/>
          <w:sz w:val="24"/>
          <w:szCs w:val="24"/>
        </w:rPr>
      </w:pPr>
      <w:r w:rsidRPr="00375E5B">
        <w:rPr>
          <w:rFonts w:ascii="Times New Roman" w:hAnsi="Times New Roman"/>
          <w:sz w:val="24"/>
          <w:szCs w:val="24"/>
        </w:rPr>
        <w:t>Biológia, kémia, fizika, matematika, higiénia, mikrobiológia</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Fizikai tartósítás</w:t>
      </w:r>
      <w:r w:rsidRPr="00375E5B">
        <w:rPr>
          <w:rFonts w:ascii="Times New Roman" w:hAnsi="Times New Roman"/>
          <w:b/>
          <w:i/>
          <w:sz w:val="24"/>
          <w:szCs w:val="24"/>
        </w:rPr>
        <w:tab/>
      </w:r>
      <w:r w:rsidR="00286D0F" w:rsidRPr="00375E5B">
        <w:rPr>
          <w:rFonts w:ascii="Times New Roman" w:hAnsi="Times New Roman"/>
          <w:b/>
          <w:i/>
          <w:sz w:val="24"/>
          <w:szCs w:val="24"/>
        </w:rPr>
        <w:t>49</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Anyagok, eszközök előkészítése</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Munkavédelmi előírások betartása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Hűtés, fagyasztás, besűrítés, aszalás, szárítás műveleteinek végrehajtása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Előfőzés, főzés, párolás, pörkölés műveleteinek végrehajtása</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Kémiai tartósítás</w:t>
      </w:r>
      <w:r w:rsidRPr="00375E5B">
        <w:rPr>
          <w:rFonts w:ascii="Times New Roman" w:hAnsi="Times New Roman"/>
          <w:b/>
          <w:i/>
          <w:sz w:val="24"/>
          <w:szCs w:val="24"/>
        </w:rPr>
        <w:tab/>
      </w:r>
      <w:r w:rsidR="00286D0F" w:rsidRPr="00375E5B">
        <w:rPr>
          <w:rFonts w:ascii="Times New Roman" w:hAnsi="Times New Roman"/>
          <w:b/>
          <w:i/>
          <w:sz w:val="24"/>
          <w:szCs w:val="24"/>
        </w:rPr>
        <w:t>49</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Anyagok, eszközök előkészítése</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Munkavédelmi előírások betartása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Sózás, pácolás, füstölés műveleteinek végrehajtása</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Vizsgálatok</w:t>
      </w:r>
      <w:r w:rsidRPr="00375E5B">
        <w:rPr>
          <w:rFonts w:ascii="Times New Roman" w:hAnsi="Times New Roman"/>
          <w:b/>
          <w:i/>
          <w:sz w:val="24"/>
          <w:szCs w:val="24"/>
        </w:rPr>
        <w:tab/>
      </w:r>
      <w:r w:rsidR="00286D0F" w:rsidRPr="00375E5B">
        <w:rPr>
          <w:rFonts w:ascii="Times New Roman" w:hAnsi="Times New Roman"/>
          <w:b/>
          <w:i/>
          <w:sz w:val="24"/>
          <w:szCs w:val="24"/>
        </w:rPr>
        <w:t>49</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Egyszerű laboratóriumi vizsgálatok: pl. savfok, sótartalom, pH mérés, szárazanyagtartalom meghatározás kézi refraktométerrel, alkoholtartalom mérés, sűrűségmérés, maghőmérséklet mérés, térfogatmérés stb.</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Érzékszervi bírálat</w:t>
      </w:r>
      <w:r w:rsidRPr="00375E5B">
        <w:rPr>
          <w:rFonts w:ascii="Times New Roman" w:hAnsi="Times New Roman"/>
          <w:b/>
          <w:i/>
          <w:sz w:val="24"/>
          <w:szCs w:val="24"/>
        </w:rPr>
        <w:tab/>
      </w:r>
      <w:r w:rsidR="00286D0F" w:rsidRPr="00375E5B">
        <w:rPr>
          <w:rFonts w:ascii="Times New Roman" w:hAnsi="Times New Roman"/>
          <w:b/>
          <w:i/>
          <w:sz w:val="24"/>
          <w:szCs w:val="24"/>
        </w:rPr>
        <w:t>35</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Érzékszervi bírálat menete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lastRenderedPageBreak/>
        <w:t>Alapanyagok, félkész- és késztermékek érzékszervi minősítése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Szakmai számítás</w:t>
      </w:r>
      <w:r w:rsidRPr="00375E5B">
        <w:rPr>
          <w:rFonts w:ascii="Times New Roman" w:hAnsi="Times New Roman"/>
          <w:b/>
          <w:i/>
          <w:sz w:val="24"/>
          <w:szCs w:val="24"/>
        </w:rPr>
        <w:tab/>
      </w:r>
      <w:r w:rsidR="00286D0F" w:rsidRPr="00375E5B">
        <w:rPr>
          <w:rFonts w:ascii="Times New Roman" w:hAnsi="Times New Roman"/>
          <w:b/>
          <w:i/>
          <w:sz w:val="24"/>
          <w:szCs w:val="24"/>
        </w:rPr>
        <w:t>34</w:t>
      </w:r>
      <w:r w:rsidRPr="00375E5B">
        <w:rPr>
          <w:rFonts w:ascii="Times New Roman" w:hAnsi="Times New Roman"/>
          <w:b/>
          <w:i/>
          <w:sz w:val="24"/>
          <w:szCs w:val="24"/>
        </w:rPr>
        <w:t xml:space="preserve"> ó</w:t>
      </w:r>
      <w:r w:rsidR="00286D0F" w:rsidRPr="00375E5B">
        <w:rPr>
          <w:rFonts w:ascii="Times New Roman" w:hAnsi="Times New Roman"/>
          <w:b/>
          <w:i/>
          <w:sz w:val="24"/>
          <w:szCs w:val="24"/>
        </w:rPr>
        <w:t>ra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Nyersanyagszükséglet meghatározása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Adalékanyag szükséglet meghatározása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Oldatkészítés kiszámítása</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Tömegszázalék, térfogatszáz</w:t>
      </w:r>
      <w:r w:rsidR="00727BF2" w:rsidRPr="00375E5B">
        <w:rPr>
          <w:rFonts w:ascii="Times New Roman" w:hAnsi="Times New Roman"/>
          <w:sz w:val="24"/>
          <w:szCs w:val="24"/>
        </w:rPr>
        <w:t>alék, vegyes százalék</w:t>
      </w:r>
      <w:r w:rsidRPr="00375E5B">
        <w:rPr>
          <w:rFonts w:ascii="Times New Roman" w:hAnsi="Times New Roman"/>
          <w:sz w:val="24"/>
          <w:szCs w:val="24"/>
        </w:rPr>
        <w:t>számítások</w:t>
      </w:r>
    </w:p>
    <w:p w:rsidR="00F30BEC" w:rsidRPr="00375E5B" w:rsidRDefault="00F30BEC" w:rsidP="00727BF2">
      <w:pPr>
        <w:ind w:left="851"/>
        <w:jc w:val="both"/>
        <w:rPr>
          <w:rFonts w:ascii="Times New Roman" w:hAnsi="Times New Roman"/>
          <w:sz w:val="24"/>
          <w:szCs w:val="24"/>
        </w:rPr>
      </w:pPr>
      <w:r w:rsidRPr="00375E5B">
        <w:rPr>
          <w:rFonts w:ascii="Times New Roman" w:hAnsi="Times New Roman"/>
          <w:sz w:val="24"/>
          <w:szCs w:val="24"/>
        </w:rPr>
        <w:t>Átváltások, mértékegységek, százalékszámítás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727BF2">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spacing w:before="2880"/>
        <w:jc w:val="center"/>
        <w:rPr>
          <w:rFonts w:ascii="Times New Roman" w:hAnsi="Times New Roman"/>
          <w:b/>
          <w:sz w:val="44"/>
          <w:szCs w:val="44"/>
        </w:rPr>
      </w:pPr>
      <w:r w:rsidRPr="00375E5B">
        <w:rPr>
          <w:rFonts w:ascii="Times New Roman" w:hAnsi="Times New Roman"/>
          <w:b/>
          <w:sz w:val="44"/>
          <w:szCs w:val="44"/>
        </w:rPr>
        <w:t>A</w:t>
      </w:r>
    </w:p>
    <w:p w:rsidR="00F30BEC" w:rsidRPr="00375E5B" w:rsidRDefault="00F30BEC" w:rsidP="00F30BEC">
      <w:pPr>
        <w:spacing w:after="480"/>
        <w:jc w:val="center"/>
        <w:rPr>
          <w:rFonts w:ascii="Times New Roman" w:hAnsi="Times New Roman"/>
          <w:b/>
          <w:sz w:val="44"/>
          <w:szCs w:val="44"/>
        </w:rPr>
      </w:pPr>
      <w:r w:rsidRPr="00375E5B">
        <w:rPr>
          <w:rFonts w:ascii="Times New Roman" w:hAnsi="Times New Roman"/>
          <w:b/>
          <w:sz w:val="44"/>
          <w:szCs w:val="44"/>
        </w:rPr>
        <w:t>11615-16 azonosító számú</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Kistermelői zöldség- és gyümölcsfeldolgozás</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megnevezésű</w:t>
      </w:r>
    </w:p>
    <w:p w:rsidR="00F30BEC" w:rsidRPr="00375E5B" w:rsidRDefault="00F30BEC" w:rsidP="00F30BEC">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tantárgyai, témakörei</w:t>
      </w:r>
    </w:p>
    <w:p w:rsidR="00F30BEC" w:rsidRPr="00375E5B" w:rsidRDefault="00F30BEC" w:rsidP="00F30BEC">
      <w:pPr>
        <w:spacing w:after="200" w:line="276" w:lineRule="auto"/>
        <w:rPr>
          <w:rFonts w:ascii="Times New Roman" w:hAnsi="Times New Roman"/>
          <w:sz w:val="44"/>
          <w:szCs w:val="44"/>
        </w:rPr>
      </w:pPr>
      <w:r w:rsidRPr="00375E5B">
        <w:rPr>
          <w:rFonts w:ascii="Times New Roman" w:hAnsi="Times New Roman"/>
          <w:sz w:val="44"/>
          <w:szCs w:val="44"/>
        </w:rPr>
        <w:br w:type="page"/>
      </w:r>
    </w:p>
    <w:p w:rsidR="00F30BEC" w:rsidRPr="00375E5B" w:rsidRDefault="00F30BEC" w:rsidP="00556EF5">
      <w:pPr>
        <w:jc w:val="both"/>
        <w:rPr>
          <w:rFonts w:ascii="Times New Roman" w:hAnsi="Times New Roman"/>
          <w:sz w:val="24"/>
          <w:szCs w:val="24"/>
        </w:rPr>
      </w:pPr>
      <w:r w:rsidRPr="00375E5B">
        <w:rPr>
          <w:rFonts w:ascii="Times New Roman" w:hAnsi="Times New Roman"/>
          <w:sz w:val="24"/>
          <w:szCs w:val="24"/>
        </w:rPr>
        <w:lastRenderedPageBreak/>
        <w:t>A 11615-16 azonosító számú Kistermelői zöldség- és gyümölcsfeldolgozás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D26588" w:rsidRPr="00375E5B"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Zöldség- gyümölcsfeldolgozás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Zöldség- gyümölcsfeldolgozás gyakorlat</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Paradicsomos 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Gyümölcsbefőtteket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Leveket, szörpöket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Lekvárféléket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Gyümölcs-, zöldségszárítmányokat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Cukrozott, kandírozott gyümölcsöket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Püréket-, krémeket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Savanyúságokat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Készterméket csomagol</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Zöldségfélék, gyümölcsök jellemzői, fajtái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nyersanyagok átmeneti tárolása, előkészítő műveletei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Jellegformáló műveletek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Dúsító műveletek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Befejező műveletek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Tartósító műveletek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lastRenderedPageBreak/>
              <w:t>MÓDSZERKOMPETENCIÁK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F30BEC"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bl>
    <w:p w:rsidR="00F30BEC" w:rsidRPr="00375E5B" w:rsidRDefault="00F30BEC" w:rsidP="00F30BEC">
      <w:pPr>
        <w:jc w:val="center"/>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Zöldség-, gyümölcsfeldolgozás tantárgy</w:t>
      </w:r>
      <w:r w:rsidRPr="00375E5B">
        <w:rPr>
          <w:rFonts w:ascii="Times New Roman" w:hAnsi="Times New Roman"/>
          <w:b/>
          <w:sz w:val="24"/>
          <w:szCs w:val="24"/>
        </w:rPr>
        <w:tab/>
      </w:r>
      <w:r w:rsidR="004970A4" w:rsidRPr="00375E5B">
        <w:rPr>
          <w:rFonts w:ascii="Times New Roman" w:hAnsi="Times New Roman"/>
          <w:b/>
          <w:sz w:val="24"/>
          <w:szCs w:val="24"/>
        </w:rPr>
        <w:t>72</w:t>
      </w:r>
      <w:r w:rsidRPr="00375E5B">
        <w:rPr>
          <w:rFonts w:ascii="Times New Roman" w:hAnsi="Times New Roman"/>
          <w:b/>
          <w:sz w:val="24"/>
          <w:szCs w:val="24"/>
        </w:rPr>
        <w:t xml:space="preserve"> ó</w:t>
      </w:r>
      <w:r w:rsidR="004970A4"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zöldség-, és gyümölcsfeldolgozás tantárgy tanításának célja, a zöldségek és gyümölcsök megismerésén keresztül eljutni a feldolgozásuk alkalmával használt eszközök, gépek, technológiák ismeretéig, ami végül különböző termékekben egyesül.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6E7163">
      <w:pPr>
        <w:tabs>
          <w:tab w:val="left" w:pos="7880"/>
        </w:tabs>
        <w:ind w:left="426"/>
        <w:jc w:val="both"/>
        <w:rPr>
          <w:rFonts w:ascii="Times New Roman" w:hAnsi="Times New Roman"/>
          <w:sz w:val="24"/>
          <w:szCs w:val="24"/>
        </w:rPr>
      </w:pPr>
      <w:r w:rsidRPr="00375E5B">
        <w:rPr>
          <w:rFonts w:ascii="Times New Roman" w:hAnsi="Times New Roman"/>
          <w:sz w:val="24"/>
          <w:szCs w:val="24"/>
        </w:rPr>
        <w:t>Biológia, kémia, fizika, műveletek, technológia, mikrobiológia, higiénia</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Zöldségfélék</w:t>
      </w:r>
      <w:r w:rsidRPr="00375E5B">
        <w:rPr>
          <w:rFonts w:ascii="Times New Roman" w:hAnsi="Times New Roman"/>
          <w:b/>
          <w:i/>
          <w:sz w:val="24"/>
          <w:szCs w:val="24"/>
        </w:rPr>
        <w:tab/>
      </w:r>
      <w:r w:rsidR="004970A4" w:rsidRPr="00375E5B">
        <w:rPr>
          <w:rFonts w:ascii="Times New Roman" w:hAnsi="Times New Roman"/>
          <w:b/>
          <w:i/>
          <w:sz w:val="24"/>
          <w:szCs w:val="24"/>
        </w:rPr>
        <w:t>13</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Csoportosításuk, fajtaismeret</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Zöldségfélék jellemzése, beltartalmi összetételük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Táplálkozásélettani jelentőségük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Gyümölcsök</w:t>
      </w:r>
      <w:r w:rsidRPr="00375E5B">
        <w:rPr>
          <w:rFonts w:ascii="Times New Roman" w:hAnsi="Times New Roman"/>
          <w:b/>
          <w:i/>
          <w:sz w:val="24"/>
          <w:szCs w:val="24"/>
        </w:rPr>
        <w:tab/>
      </w:r>
      <w:r w:rsidR="004970A4" w:rsidRPr="00375E5B">
        <w:rPr>
          <w:rFonts w:ascii="Times New Roman" w:hAnsi="Times New Roman"/>
          <w:b/>
          <w:i/>
          <w:sz w:val="24"/>
          <w:szCs w:val="24"/>
        </w:rPr>
        <w:t>13</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Csoportosításuk, fajtaismeret</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Gyümölcsök jellemzése, beltartalmi összetételük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Táplálkozásélettani jelentőségük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Zöldség-, gyümölcsfeldolgozás műveletei</w:t>
      </w:r>
      <w:r w:rsidRPr="00375E5B">
        <w:rPr>
          <w:rFonts w:ascii="Times New Roman" w:hAnsi="Times New Roman"/>
          <w:b/>
          <w:i/>
          <w:sz w:val="24"/>
          <w:szCs w:val="24"/>
        </w:rPr>
        <w:tab/>
      </w:r>
      <w:r w:rsidR="004970A4" w:rsidRPr="00375E5B">
        <w:rPr>
          <w:rFonts w:ascii="Times New Roman" w:hAnsi="Times New Roman"/>
          <w:b/>
          <w:i/>
          <w:sz w:val="24"/>
          <w:szCs w:val="24"/>
        </w:rPr>
        <w:t>16</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6E7163">
      <w:pPr>
        <w:ind w:left="851"/>
        <w:jc w:val="both"/>
        <w:rPr>
          <w:rFonts w:ascii="Times New Roman" w:hAnsi="Times New Roman"/>
          <w:sz w:val="24"/>
          <w:szCs w:val="24"/>
        </w:rPr>
      </w:pPr>
      <w:r w:rsidRPr="00375E5B">
        <w:rPr>
          <w:rFonts w:ascii="Times New Roman" w:hAnsi="Times New Roman"/>
          <w:sz w:val="24"/>
          <w:szCs w:val="24"/>
        </w:rPr>
        <w:t>Tárolás, előkészítés (válogatás, mosás, szár-, kocsány-, mageltávolítás, hámozás) műveletei</w:t>
      </w:r>
    </w:p>
    <w:p w:rsidR="00F30BEC" w:rsidRPr="00375E5B" w:rsidRDefault="00F30BEC" w:rsidP="006E7163">
      <w:pPr>
        <w:ind w:left="851"/>
        <w:jc w:val="both"/>
        <w:rPr>
          <w:rFonts w:ascii="Times New Roman" w:hAnsi="Times New Roman"/>
          <w:sz w:val="24"/>
          <w:szCs w:val="24"/>
        </w:rPr>
      </w:pPr>
      <w:r w:rsidRPr="00375E5B">
        <w:rPr>
          <w:rFonts w:ascii="Times New Roman" w:hAnsi="Times New Roman"/>
          <w:sz w:val="24"/>
          <w:szCs w:val="24"/>
        </w:rPr>
        <w:t>Aprítás, passzírozás, homogenizálás, keverés műveletei</w:t>
      </w:r>
    </w:p>
    <w:p w:rsidR="00F30BEC" w:rsidRPr="00375E5B" w:rsidRDefault="00F30BEC" w:rsidP="006E7163">
      <w:pPr>
        <w:ind w:left="851"/>
        <w:jc w:val="both"/>
        <w:rPr>
          <w:rFonts w:ascii="Times New Roman" w:hAnsi="Times New Roman"/>
          <w:sz w:val="24"/>
          <w:szCs w:val="24"/>
        </w:rPr>
      </w:pPr>
      <w:r w:rsidRPr="00375E5B">
        <w:rPr>
          <w:rFonts w:ascii="Times New Roman" w:hAnsi="Times New Roman"/>
          <w:sz w:val="24"/>
          <w:szCs w:val="24"/>
        </w:rPr>
        <w:t>Előfőzés, főzés, sütés, párolás műveletei</w:t>
      </w:r>
    </w:p>
    <w:p w:rsidR="00F30BEC" w:rsidRPr="00375E5B" w:rsidRDefault="00F30BEC" w:rsidP="006E7163">
      <w:pPr>
        <w:ind w:left="851"/>
        <w:jc w:val="both"/>
        <w:rPr>
          <w:rFonts w:ascii="Times New Roman" w:hAnsi="Times New Roman"/>
          <w:sz w:val="24"/>
          <w:szCs w:val="24"/>
        </w:rPr>
      </w:pPr>
      <w:r w:rsidRPr="00375E5B">
        <w:rPr>
          <w:rFonts w:ascii="Times New Roman" w:hAnsi="Times New Roman"/>
          <w:sz w:val="24"/>
          <w:szCs w:val="24"/>
        </w:rPr>
        <w:t>Csomagolás, zárás, tárolás műveletei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Zöldségfeldolgozás eszközei, gépei, munkavédelmi előírásai</w:t>
      </w:r>
      <w:r w:rsidRPr="00375E5B">
        <w:rPr>
          <w:rFonts w:ascii="Times New Roman" w:hAnsi="Times New Roman"/>
          <w:b/>
          <w:i/>
          <w:sz w:val="24"/>
          <w:szCs w:val="24"/>
        </w:rPr>
        <w:tab/>
      </w:r>
      <w:r w:rsidR="004970A4" w:rsidRPr="00375E5B">
        <w:rPr>
          <w:rFonts w:ascii="Times New Roman" w:hAnsi="Times New Roman"/>
          <w:b/>
          <w:i/>
          <w:sz w:val="24"/>
          <w:szCs w:val="24"/>
        </w:rPr>
        <w:t>15</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6E7163">
      <w:pPr>
        <w:ind w:left="851"/>
        <w:jc w:val="both"/>
        <w:rPr>
          <w:rFonts w:ascii="Times New Roman" w:hAnsi="Times New Roman"/>
          <w:sz w:val="24"/>
          <w:szCs w:val="24"/>
        </w:rPr>
      </w:pPr>
      <w:r w:rsidRPr="00375E5B">
        <w:rPr>
          <w:rFonts w:ascii="Times New Roman" w:hAnsi="Times New Roman"/>
          <w:sz w:val="24"/>
          <w:szCs w:val="24"/>
        </w:rPr>
        <w:t>Mosás, válogatás, osztályozás műveletei, eszközei, munkavédelmi előírásai</w:t>
      </w:r>
    </w:p>
    <w:p w:rsidR="00F30BEC" w:rsidRPr="00375E5B" w:rsidRDefault="00F30BEC" w:rsidP="006E7163">
      <w:pPr>
        <w:ind w:left="851"/>
        <w:jc w:val="both"/>
        <w:rPr>
          <w:rFonts w:ascii="Times New Roman" w:hAnsi="Times New Roman"/>
          <w:sz w:val="24"/>
          <w:szCs w:val="24"/>
        </w:rPr>
      </w:pPr>
      <w:r w:rsidRPr="00375E5B">
        <w:rPr>
          <w:rFonts w:ascii="Times New Roman" w:hAnsi="Times New Roman"/>
          <w:sz w:val="24"/>
          <w:szCs w:val="24"/>
        </w:rPr>
        <w:t>Szár, kocsány, mag eltávolításának műveletei, eszközei, munkavédelmi előírásai</w:t>
      </w:r>
    </w:p>
    <w:p w:rsidR="00F30BEC" w:rsidRPr="00375E5B" w:rsidRDefault="00F30BEC" w:rsidP="006E7163">
      <w:pPr>
        <w:tabs>
          <w:tab w:val="left" w:pos="1418"/>
          <w:tab w:val="right" w:pos="9072"/>
        </w:tabs>
        <w:ind w:left="851"/>
        <w:jc w:val="both"/>
        <w:rPr>
          <w:rFonts w:ascii="Times New Roman" w:hAnsi="Times New Roman"/>
          <w:sz w:val="24"/>
          <w:szCs w:val="24"/>
        </w:rPr>
      </w:pPr>
      <w:r w:rsidRPr="00375E5B">
        <w:rPr>
          <w:rFonts w:ascii="Times New Roman" w:hAnsi="Times New Roman"/>
          <w:sz w:val="24"/>
          <w:szCs w:val="24"/>
        </w:rPr>
        <w:t>Aprítás, passzírozás, homogenizálás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Zöldség-, gyümölcskészítmények technológiája</w:t>
      </w:r>
      <w:r w:rsidRPr="00375E5B">
        <w:rPr>
          <w:rFonts w:ascii="Times New Roman" w:hAnsi="Times New Roman"/>
          <w:b/>
          <w:i/>
          <w:sz w:val="24"/>
          <w:szCs w:val="24"/>
        </w:rPr>
        <w:tab/>
      </w:r>
      <w:r w:rsidR="004970A4" w:rsidRPr="00375E5B">
        <w:rPr>
          <w:rFonts w:ascii="Times New Roman" w:hAnsi="Times New Roman"/>
          <w:b/>
          <w:i/>
          <w:sz w:val="24"/>
          <w:szCs w:val="24"/>
        </w:rPr>
        <w:t>15</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Felöntőlevek készítése (cukros, ecetes, sós)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Paradicsomos készítmények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Zöldségpürék-, krémek, zöldséglevek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Ételízesítők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Savanyúságok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Befőttek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Gyümölcslevek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Lekvárfélék</w:t>
      </w:r>
    </w:p>
    <w:p w:rsidR="00F30BEC" w:rsidRPr="00375E5B" w:rsidRDefault="00F30BEC" w:rsidP="006E7163">
      <w:pPr>
        <w:ind w:left="851"/>
        <w:jc w:val="both"/>
        <w:rPr>
          <w:rFonts w:ascii="Times New Roman" w:hAnsi="Times New Roman"/>
          <w:sz w:val="24"/>
          <w:szCs w:val="24"/>
        </w:rPr>
      </w:pPr>
      <w:r w:rsidRPr="00375E5B">
        <w:rPr>
          <w:rFonts w:ascii="Times New Roman" w:hAnsi="Times New Roman"/>
          <w:sz w:val="24"/>
          <w:szCs w:val="24"/>
        </w:rPr>
        <w:t>Egyéb készítmények (kandírozott gyümölcsök, aszalványok stb.)</w:t>
      </w:r>
    </w:p>
    <w:p w:rsidR="00F30BEC" w:rsidRPr="00375E5B" w:rsidRDefault="00F30BEC" w:rsidP="00F30BEC">
      <w:pPr>
        <w:ind w:left="851"/>
        <w:rPr>
          <w:rFonts w:ascii="Times New Roman" w:hAnsi="Times New Roman"/>
          <w:sz w:val="24"/>
          <w:szCs w:val="24"/>
        </w:rPr>
      </w:pP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lastRenderedPageBreak/>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lastRenderedPageBreak/>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C50B97">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Zöldség-, gyümölcsfeldolgozás gyakorlat tantárgy</w:t>
      </w:r>
      <w:r w:rsidRPr="00375E5B">
        <w:rPr>
          <w:rFonts w:ascii="Times New Roman" w:hAnsi="Times New Roman"/>
          <w:b/>
          <w:sz w:val="24"/>
          <w:szCs w:val="24"/>
        </w:rPr>
        <w:tab/>
      </w:r>
      <w:r w:rsidR="004970A4" w:rsidRPr="00375E5B">
        <w:rPr>
          <w:rFonts w:ascii="Times New Roman" w:hAnsi="Times New Roman"/>
          <w:b/>
          <w:sz w:val="24"/>
          <w:szCs w:val="24"/>
        </w:rPr>
        <w:t>216</w:t>
      </w:r>
      <w:r w:rsidRPr="00375E5B">
        <w:rPr>
          <w:rFonts w:ascii="Times New Roman" w:hAnsi="Times New Roman"/>
          <w:b/>
          <w:sz w:val="24"/>
          <w:szCs w:val="24"/>
        </w:rPr>
        <w:t xml:space="preserve"> ó</w:t>
      </w:r>
      <w:r w:rsidR="004970A4"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zöldség- és gyümölcsfeldolgozás gyakorlati tantárgy tanításának célja, az elméletben megismert zöldség- és gyümölcsfeldolgozás műveleteinek, technológiáinak kipróbálása a gyakorlatban, mely során lehetősége nyílik a tanulónak már megismert receptek mellett saját recept kidolgozására és a termék elkészítésére, mellyel elősegíthető a kreativitás és növelhető a kötődés a szakmához.</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Biológia, kémia, fizika, műveletek, technológia, mikrobiológia, higiénia</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Zöldségkészítmények</w:t>
      </w:r>
      <w:r w:rsidRPr="00375E5B">
        <w:rPr>
          <w:rFonts w:ascii="Times New Roman" w:hAnsi="Times New Roman"/>
          <w:b/>
          <w:i/>
          <w:sz w:val="24"/>
          <w:szCs w:val="24"/>
        </w:rPr>
        <w:tab/>
      </w:r>
      <w:r w:rsidR="004970A4" w:rsidRPr="00375E5B">
        <w:rPr>
          <w:rFonts w:ascii="Times New Roman" w:hAnsi="Times New Roman"/>
          <w:b/>
          <w:i/>
          <w:sz w:val="24"/>
          <w:szCs w:val="24"/>
        </w:rPr>
        <w:t>47</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Zöldségpürék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Krémek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Levek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Befőttek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Szárítmányok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Gyümölcskészítmények</w:t>
      </w:r>
      <w:r w:rsidRPr="00375E5B">
        <w:rPr>
          <w:rFonts w:ascii="Times New Roman" w:hAnsi="Times New Roman"/>
          <w:b/>
          <w:i/>
          <w:sz w:val="24"/>
          <w:szCs w:val="24"/>
        </w:rPr>
        <w:tab/>
      </w:r>
      <w:r w:rsidR="004970A4" w:rsidRPr="00375E5B">
        <w:rPr>
          <w:rFonts w:ascii="Times New Roman" w:hAnsi="Times New Roman"/>
          <w:b/>
          <w:i/>
          <w:sz w:val="24"/>
          <w:szCs w:val="24"/>
        </w:rPr>
        <w:t>47</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Lekvárok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Befőttek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Levek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Pürék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Ízek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Pulpok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Szárítmányok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Aszalványok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Kandírozott termékek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Savanyúságok</w:t>
      </w:r>
      <w:r w:rsidRPr="00375E5B">
        <w:rPr>
          <w:rFonts w:ascii="Times New Roman" w:hAnsi="Times New Roman"/>
          <w:b/>
          <w:i/>
          <w:sz w:val="24"/>
          <w:szCs w:val="24"/>
        </w:rPr>
        <w:tab/>
      </w:r>
      <w:r w:rsidR="004970A4" w:rsidRPr="00375E5B">
        <w:rPr>
          <w:rFonts w:ascii="Times New Roman" w:hAnsi="Times New Roman"/>
          <w:b/>
          <w:i/>
          <w:sz w:val="24"/>
          <w:szCs w:val="24"/>
        </w:rPr>
        <w:t>47</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Hőkezeléssel tartósított termékek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Mesterséges savanyítással előállított termékek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Biológiai savanyítással előállított termékek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Házi receptek, újdonságok</w:t>
      </w:r>
      <w:r w:rsidRPr="00375E5B">
        <w:rPr>
          <w:rFonts w:ascii="Times New Roman" w:hAnsi="Times New Roman"/>
          <w:b/>
          <w:i/>
          <w:sz w:val="24"/>
          <w:szCs w:val="24"/>
        </w:rPr>
        <w:tab/>
      </w:r>
      <w:r w:rsidR="004970A4" w:rsidRPr="00375E5B">
        <w:rPr>
          <w:rFonts w:ascii="Times New Roman" w:hAnsi="Times New Roman"/>
          <w:b/>
          <w:i/>
          <w:sz w:val="24"/>
          <w:szCs w:val="24"/>
        </w:rPr>
        <w:t>28</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Hagyományos receptek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lastRenderedPageBreak/>
        <w:t>Receptek családi gyűjteményből</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Újdonságok, újítások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Saját elképzelések szerint pl. társított alapanyagokból készített készítmények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Szakmai számítás</w:t>
      </w:r>
      <w:r w:rsidRPr="00375E5B">
        <w:rPr>
          <w:rFonts w:ascii="Times New Roman" w:hAnsi="Times New Roman"/>
          <w:b/>
          <w:i/>
          <w:sz w:val="24"/>
          <w:szCs w:val="24"/>
        </w:rPr>
        <w:tab/>
      </w:r>
      <w:r w:rsidR="004970A4" w:rsidRPr="00375E5B">
        <w:rPr>
          <w:rFonts w:ascii="Times New Roman" w:hAnsi="Times New Roman"/>
          <w:b/>
          <w:i/>
          <w:sz w:val="24"/>
          <w:szCs w:val="24"/>
        </w:rPr>
        <w:t>47</w:t>
      </w:r>
      <w:r w:rsidRPr="00375E5B">
        <w:rPr>
          <w:rFonts w:ascii="Times New Roman" w:hAnsi="Times New Roman"/>
          <w:b/>
          <w:i/>
          <w:sz w:val="24"/>
          <w:szCs w:val="24"/>
        </w:rPr>
        <w:t xml:space="preserve"> ó</w:t>
      </w:r>
      <w:r w:rsidR="004970A4"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Nyersanyagszükséglet meghatározása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Adalékanyag szükséglet meghatározása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Oldatkészítés kiszámítása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Tömegszázalék, térfogatszázalék, vegyes százalékszámítások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Átváltások, mértékegységek, százalékszámítás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lastRenderedPageBreak/>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spacing w:before="2880"/>
        <w:jc w:val="center"/>
        <w:rPr>
          <w:rFonts w:ascii="Times New Roman" w:hAnsi="Times New Roman"/>
          <w:b/>
          <w:sz w:val="44"/>
          <w:szCs w:val="44"/>
        </w:rPr>
      </w:pPr>
      <w:r w:rsidRPr="00375E5B">
        <w:rPr>
          <w:rFonts w:ascii="Times New Roman" w:hAnsi="Times New Roman"/>
          <w:b/>
          <w:sz w:val="44"/>
          <w:szCs w:val="44"/>
        </w:rPr>
        <w:t>A</w:t>
      </w:r>
    </w:p>
    <w:p w:rsidR="00F30BEC" w:rsidRPr="00375E5B" w:rsidRDefault="00F30BEC" w:rsidP="00F30BEC">
      <w:pPr>
        <w:spacing w:after="480"/>
        <w:jc w:val="center"/>
        <w:rPr>
          <w:rFonts w:ascii="Times New Roman" w:hAnsi="Times New Roman"/>
          <w:b/>
          <w:sz w:val="44"/>
          <w:szCs w:val="44"/>
        </w:rPr>
      </w:pPr>
      <w:r w:rsidRPr="00375E5B">
        <w:rPr>
          <w:rFonts w:ascii="Times New Roman" w:hAnsi="Times New Roman"/>
          <w:b/>
          <w:sz w:val="44"/>
          <w:szCs w:val="44"/>
        </w:rPr>
        <w:t>11616-16 azonosító számú</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Kistermelői húsfeldolgozás</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megnevezésű</w:t>
      </w:r>
    </w:p>
    <w:p w:rsidR="00F30BEC" w:rsidRPr="00375E5B" w:rsidRDefault="00F30BEC" w:rsidP="00F30BEC">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tantárgyai, témakörei</w:t>
      </w:r>
    </w:p>
    <w:p w:rsidR="00F30BEC" w:rsidRPr="00375E5B" w:rsidRDefault="00F30BEC" w:rsidP="00F30BEC">
      <w:pPr>
        <w:spacing w:after="200" w:line="276" w:lineRule="auto"/>
        <w:rPr>
          <w:rFonts w:ascii="Times New Roman" w:hAnsi="Times New Roman"/>
          <w:sz w:val="44"/>
          <w:szCs w:val="44"/>
        </w:rPr>
      </w:pPr>
      <w:r w:rsidRPr="00375E5B">
        <w:rPr>
          <w:rFonts w:ascii="Times New Roman" w:hAnsi="Times New Roman"/>
          <w:sz w:val="44"/>
          <w:szCs w:val="44"/>
        </w:rPr>
        <w:br w:type="page"/>
      </w:r>
    </w:p>
    <w:p w:rsidR="00F30BEC" w:rsidRPr="00375E5B" w:rsidRDefault="00F30BEC" w:rsidP="00556EF5">
      <w:pPr>
        <w:jc w:val="both"/>
        <w:rPr>
          <w:rFonts w:ascii="Times New Roman" w:hAnsi="Times New Roman"/>
          <w:sz w:val="24"/>
          <w:szCs w:val="24"/>
        </w:rPr>
      </w:pPr>
      <w:r w:rsidRPr="00375E5B">
        <w:rPr>
          <w:rFonts w:ascii="Times New Roman" w:hAnsi="Times New Roman"/>
          <w:sz w:val="24"/>
          <w:szCs w:val="24"/>
        </w:rPr>
        <w:lastRenderedPageBreak/>
        <w:t>A 11616-16 azonosító számú Kistermelői húsfeldolgozás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D26588" w:rsidRPr="00375E5B"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Húsipar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Húsipari gyakorlat</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Kistermelői állományból származó állat vágását végzi el falusi vendégasztal vagy rendezvény keretében történő ételkészítés céljából</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Elvégzi az állatok elsődleges feldolgozását (kábítás, szúrás, elvéreztetés, szőrtelenítés, perzselését, bőrfejtés, bontás, hasítás, húsvizsgálatot végeztet, hűti a húst és a belsőségeket)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Húskészítményeket állít elő (sonkák, szalámik, érlelt kolbászok, felvágottak, belsőségből készített húskészítmények, étkezési szalonnák, pástétomok)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Zsírt olvaszt, töpörtyűt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Tárolja, csomagolja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Elvégzi a szükséges konyhatechnikai műveleteket, (darabolás, csontozás, formázás, kivágás, sütés, főzés, stb.) az elkészített ételt felkínálja helyben fogyasztásra</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Vágóállatok szervei, testtájai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Vágóállatok külső és belső tulajdonságainak főbb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Vágóállat fajok csoportjai, fontosabb állatbetegségei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Vágóállatok elsődleges feldolgozása kistermelői körülmények között, szükséges eszközök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Másodlagos feldolgozáshoz szükséges anyagok, jellemzői, hatásai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Húskészítmények csoportjai, jellemzői, gyártásuk műveleti lépései, szükséges eszközök, 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lastRenderedPageBreak/>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F30BEC"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bl>
    <w:p w:rsidR="00F30BEC" w:rsidRPr="00375E5B" w:rsidRDefault="00F30BEC" w:rsidP="00F30BEC">
      <w:pPr>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Húsipar alapjai tantárgy</w:t>
      </w:r>
      <w:r w:rsidRPr="00375E5B">
        <w:rPr>
          <w:rFonts w:ascii="Times New Roman" w:hAnsi="Times New Roman"/>
          <w:b/>
          <w:sz w:val="24"/>
          <w:szCs w:val="24"/>
        </w:rPr>
        <w:tab/>
        <w:t>72 ó</w:t>
      </w:r>
      <w:r w:rsidR="00326A08"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húsipar alapjai tantárgy tanításának célja, hogy megismertesse a tanulót a vágóállatok tulajdonságaival, fajtáival, testtájaival. Tisztában legyenek az elsődleges és másodlagos feldolgozásával, konyhatechnikai készítési módokkal, mindezt az élelmiszerbiztonsági és munkavédelmi előírások betartása mellett és megfelelő higiéniai szemlélet kialakításával sajátítsák el.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Vágóállatok szervezeti felépítése</w:t>
      </w:r>
      <w:r w:rsidRPr="00375E5B">
        <w:rPr>
          <w:rFonts w:ascii="Times New Roman" w:hAnsi="Times New Roman"/>
          <w:b/>
          <w:i/>
          <w:sz w:val="24"/>
          <w:szCs w:val="24"/>
        </w:rPr>
        <w:tab/>
      </w:r>
      <w:r w:rsidR="00326A08" w:rsidRPr="00375E5B">
        <w:rPr>
          <w:rFonts w:ascii="Times New Roman" w:hAnsi="Times New Roman"/>
          <w:b/>
          <w:i/>
          <w:sz w:val="24"/>
          <w:szCs w:val="24"/>
        </w:rPr>
        <w:t>20</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Állati test szervei és szervrendszerei (bőr, koponyaüregi szervek, mellüregi és hasüregi szervek)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Kiválasztás szervrendszere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Szaporodás szervrendszere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Emésztés, tápcsatorna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Mozgás szervrendszere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Vágóállatok testtájai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Állati test szövetei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Vágóállat fajok, fajták</w:t>
      </w:r>
      <w:r w:rsidRPr="00375E5B">
        <w:rPr>
          <w:rFonts w:ascii="Times New Roman" w:hAnsi="Times New Roman"/>
          <w:b/>
          <w:i/>
          <w:sz w:val="24"/>
          <w:szCs w:val="24"/>
        </w:rPr>
        <w:tab/>
      </w:r>
      <w:r w:rsidR="00326A08" w:rsidRPr="00375E5B">
        <w:rPr>
          <w:rFonts w:ascii="Times New Roman" w:hAnsi="Times New Roman"/>
          <w:b/>
          <w:i/>
          <w:sz w:val="24"/>
          <w:szCs w:val="24"/>
        </w:rPr>
        <w:t>20</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Külső tulajdonságok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Belső tulajdonságok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Szarvasmarha, sertés, juh és ló fajták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Baromfi és viziszárnyas fajták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Kis- és nagyvadak</w:t>
      </w:r>
    </w:p>
    <w:p w:rsidR="00F30BEC" w:rsidRPr="00375E5B" w:rsidRDefault="00F30BEC" w:rsidP="00F30BEC">
      <w:pPr>
        <w:ind w:left="851"/>
        <w:rPr>
          <w:rFonts w:ascii="Times New Roman" w:hAnsi="Times New Roman"/>
          <w:sz w:val="24"/>
          <w:szCs w:val="24"/>
        </w:rPr>
      </w:pP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Vágóüzem munkavédelmi és balesetvédelmi előírásai</w:t>
      </w:r>
      <w:r w:rsidRPr="00375E5B">
        <w:rPr>
          <w:rFonts w:ascii="Times New Roman" w:hAnsi="Times New Roman"/>
          <w:b/>
          <w:i/>
          <w:sz w:val="24"/>
          <w:szCs w:val="24"/>
        </w:rPr>
        <w:tab/>
      </w:r>
      <w:r w:rsidR="00326A08" w:rsidRPr="00375E5B">
        <w:rPr>
          <w:rFonts w:ascii="Times New Roman" w:hAnsi="Times New Roman"/>
          <w:b/>
          <w:i/>
          <w:sz w:val="24"/>
          <w:szCs w:val="24"/>
        </w:rPr>
        <w:t>6</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Vágóüzemek, vágópontok kialakítása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Eszközök, gépek, berendezések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Eszközök, gépek, berendezések munkavédelmi előírásai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Vágástechnológiák</w:t>
      </w:r>
      <w:r w:rsidRPr="00375E5B">
        <w:rPr>
          <w:rFonts w:ascii="Times New Roman" w:hAnsi="Times New Roman"/>
          <w:b/>
          <w:i/>
          <w:sz w:val="24"/>
          <w:szCs w:val="24"/>
        </w:rPr>
        <w:tab/>
      </w:r>
      <w:r w:rsidR="00326A08" w:rsidRPr="00375E5B">
        <w:rPr>
          <w:rFonts w:ascii="Times New Roman" w:hAnsi="Times New Roman"/>
          <w:b/>
          <w:i/>
          <w:sz w:val="24"/>
          <w:szCs w:val="24"/>
        </w:rPr>
        <w:t>20</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Előkészítő műveletek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Kábítás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Szúrás, véreztetés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Szőrtelenítés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Testmosás, forrázás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Lelángolás, perzselés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Bőrfejtés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Bontás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Húsvizsgálat</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Hűtés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Elsődleges feldolgozás termékei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Vágási fő és melléktermékek felhasználhatósága</w:t>
      </w:r>
      <w:r w:rsidRPr="00375E5B">
        <w:rPr>
          <w:rFonts w:ascii="Times New Roman" w:hAnsi="Times New Roman"/>
          <w:b/>
          <w:i/>
          <w:sz w:val="24"/>
          <w:szCs w:val="24"/>
        </w:rPr>
        <w:tab/>
      </w:r>
      <w:r w:rsidR="00326A08" w:rsidRPr="00375E5B">
        <w:rPr>
          <w:rFonts w:ascii="Times New Roman" w:hAnsi="Times New Roman"/>
          <w:b/>
          <w:i/>
          <w:sz w:val="24"/>
          <w:szCs w:val="24"/>
        </w:rPr>
        <w:t>6</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Hús összetétele, jellemzése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Húsrészek konyhatechnikai csoportosítása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Burkolóanyagok (természetes, mesterséges)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Húskészítmények előállítása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Zsírsütés, töpörtyűkészítés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C50B97">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Húsipari gyakorlat tantárgy</w:t>
      </w:r>
      <w:r w:rsidRPr="00375E5B">
        <w:rPr>
          <w:rFonts w:ascii="Times New Roman" w:hAnsi="Times New Roman"/>
          <w:b/>
          <w:sz w:val="24"/>
          <w:szCs w:val="24"/>
        </w:rPr>
        <w:tab/>
      </w:r>
      <w:r w:rsidR="00326A08" w:rsidRPr="00375E5B">
        <w:rPr>
          <w:rFonts w:ascii="Times New Roman" w:hAnsi="Times New Roman"/>
          <w:b/>
          <w:sz w:val="24"/>
          <w:szCs w:val="24"/>
        </w:rPr>
        <w:t>252</w:t>
      </w:r>
      <w:r w:rsidRPr="00375E5B">
        <w:rPr>
          <w:rFonts w:ascii="Times New Roman" w:hAnsi="Times New Roman"/>
          <w:b/>
          <w:sz w:val="24"/>
          <w:szCs w:val="24"/>
        </w:rPr>
        <w:t xml:space="preserve"> ó</w:t>
      </w:r>
      <w:r w:rsidR="00326A08"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húsipari gyakorlat tantárgy tanításának célja, hogy az elméletben megtanultakra támaszkodva a tanuló elvégezze a vágóállatok elsődleges és másodlagos feldolgozását, alkalmazza a konyhatechnikai elkészítési módokat, mindezt az élelmiszerbiztonsági és munkavédelmi előírások betartása mellett.</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r w:rsidRPr="00375E5B">
        <w:rPr>
          <w:rFonts w:ascii="Times New Roman" w:hAnsi="Times New Roman"/>
          <w:sz w:val="24"/>
          <w:szCs w:val="24"/>
        </w:rPr>
        <w:t xml:space="preserve"> </w:t>
      </w: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Elsődleges feldolgozás</w:t>
      </w:r>
      <w:r w:rsidRPr="00375E5B">
        <w:rPr>
          <w:rFonts w:ascii="Times New Roman" w:hAnsi="Times New Roman"/>
          <w:b/>
          <w:i/>
          <w:sz w:val="24"/>
          <w:szCs w:val="24"/>
        </w:rPr>
        <w:tab/>
      </w:r>
      <w:r w:rsidR="00326A08" w:rsidRPr="00375E5B">
        <w:rPr>
          <w:rFonts w:ascii="Times New Roman" w:hAnsi="Times New Roman"/>
          <w:b/>
          <w:i/>
          <w:sz w:val="24"/>
          <w:szCs w:val="24"/>
        </w:rPr>
        <w:t>70</w:t>
      </w:r>
      <w:r w:rsidRPr="00375E5B">
        <w:rPr>
          <w:rFonts w:ascii="Times New Roman" w:hAnsi="Times New Roman"/>
          <w:b/>
          <w:i/>
          <w:sz w:val="24"/>
          <w:szCs w:val="24"/>
        </w:rPr>
        <w:t xml:space="preserve"> ór</w:t>
      </w:r>
      <w:r w:rsidR="00326A08" w:rsidRPr="00375E5B">
        <w:rPr>
          <w:rFonts w:ascii="Times New Roman" w:hAnsi="Times New Roman"/>
          <w:b/>
          <w:i/>
          <w:sz w:val="24"/>
          <w:szCs w:val="24"/>
        </w:rPr>
        <w:t>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Előkészítő műveletek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Kábítás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Szúrás, véreztetés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Szőrtelenítés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Testmosás, forrázás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Lelángolás, perzselés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Bőrfejtés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Bontás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Húsvizsgálat</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Hűtés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Másodlagos feldolgozás</w:t>
      </w:r>
      <w:r w:rsidRPr="00375E5B">
        <w:rPr>
          <w:rFonts w:ascii="Times New Roman" w:hAnsi="Times New Roman"/>
          <w:b/>
          <w:i/>
          <w:sz w:val="24"/>
          <w:szCs w:val="24"/>
        </w:rPr>
        <w:tab/>
      </w:r>
      <w:r w:rsidR="00326A08" w:rsidRPr="00375E5B">
        <w:rPr>
          <w:rFonts w:ascii="Times New Roman" w:hAnsi="Times New Roman"/>
          <w:b/>
          <w:i/>
          <w:sz w:val="24"/>
          <w:szCs w:val="24"/>
        </w:rPr>
        <w:t>70</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Füstölt-főtt kolbászfélék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Belsőségből készült húskészítmények: hurkafélék, sajtfélék, kenhető termékek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Nyers, érlelt kolbászok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Hagyományos szárításos érleléssel készült kolbászok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Szalámifélék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Pácolt-füstölt termékek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Étkezési szalonnafélék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Egyéb készítmények (pástétomok, étkezési tepertő stb.)</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Konyhatechnikai műveletek</w:t>
      </w:r>
      <w:r w:rsidRPr="00375E5B">
        <w:rPr>
          <w:rFonts w:ascii="Times New Roman" w:hAnsi="Times New Roman"/>
          <w:b/>
          <w:i/>
          <w:sz w:val="24"/>
          <w:szCs w:val="24"/>
        </w:rPr>
        <w:tab/>
      </w:r>
      <w:r w:rsidR="00326A08" w:rsidRPr="00375E5B">
        <w:rPr>
          <w:rFonts w:ascii="Times New Roman" w:hAnsi="Times New Roman"/>
          <w:b/>
          <w:i/>
          <w:sz w:val="24"/>
          <w:szCs w:val="24"/>
        </w:rPr>
        <w:t>63</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Rántani való húsok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Sütni való húsok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Kocsonya húsok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Pecsenye húsok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Leves húsok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Gulyás és pörkölt húsok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Szelet húsok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Hulladékkezelés</w:t>
      </w:r>
      <w:r w:rsidRPr="00375E5B">
        <w:rPr>
          <w:rFonts w:ascii="Times New Roman" w:hAnsi="Times New Roman"/>
          <w:b/>
          <w:i/>
          <w:sz w:val="24"/>
          <w:szCs w:val="24"/>
        </w:rPr>
        <w:tab/>
      </w:r>
      <w:r w:rsidR="00326A08" w:rsidRPr="00375E5B">
        <w:rPr>
          <w:rFonts w:ascii="Times New Roman" w:hAnsi="Times New Roman"/>
          <w:b/>
          <w:i/>
          <w:sz w:val="24"/>
          <w:szCs w:val="24"/>
        </w:rPr>
        <w:t>1</w:t>
      </w:r>
      <w:r w:rsidRPr="00375E5B">
        <w:rPr>
          <w:rFonts w:ascii="Times New Roman" w:hAnsi="Times New Roman"/>
          <w:b/>
          <w:i/>
          <w:sz w:val="24"/>
          <w:szCs w:val="24"/>
        </w:rPr>
        <w:t>4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Keletkező hulladékok fajtái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Veszélyes hulladékok kezelése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Szelektívhulladék kezelés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Szakmai számítás, dokumentálás</w:t>
      </w:r>
      <w:r w:rsidRPr="00375E5B">
        <w:rPr>
          <w:rFonts w:ascii="Times New Roman" w:hAnsi="Times New Roman"/>
          <w:b/>
          <w:i/>
          <w:sz w:val="24"/>
          <w:szCs w:val="24"/>
        </w:rPr>
        <w:tab/>
      </w:r>
      <w:r w:rsidR="00326A08" w:rsidRPr="00375E5B">
        <w:rPr>
          <w:rFonts w:ascii="Times New Roman" w:hAnsi="Times New Roman"/>
          <w:b/>
          <w:i/>
          <w:sz w:val="24"/>
          <w:szCs w:val="24"/>
        </w:rPr>
        <w:t>35</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Nyersanyagszükséglet meghatározása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Adalékanyag szükséglet meghatározása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Oldatkészítés kiszámítása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Tömegszázalék, térfogatszázalék, vegyes százalékszámítások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Átváltások, mértékegységek, százalékszámítás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Nyilvántartások vezetése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6E7163" w:rsidRPr="00375E5B" w:rsidRDefault="006E7163" w:rsidP="00F30BEC">
      <w:pPr>
        <w:spacing w:before="2880"/>
        <w:jc w:val="center"/>
        <w:rPr>
          <w:rFonts w:ascii="Times New Roman" w:hAnsi="Times New Roman"/>
          <w:b/>
          <w:sz w:val="44"/>
          <w:szCs w:val="44"/>
        </w:rPr>
      </w:pPr>
    </w:p>
    <w:p w:rsidR="00F30BEC" w:rsidRPr="00375E5B" w:rsidRDefault="00F30BEC" w:rsidP="00F30BEC">
      <w:pPr>
        <w:spacing w:before="2880"/>
        <w:jc w:val="center"/>
        <w:rPr>
          <w:rFonts w:ascii="Times New Roman" w:hAnsi="Times New Roman"/>
          <w:b/>
          <w:sz w:val="44"/>
          <w:szCs w:val="44"/>
        </w:rPr>
      </w:pPr>
      <w:r w:rsidRPr="00375E5B">
        <w:rPr>
          <w:rFonts w:ascii="Times New Roman" w:hAnsi="Times New Roman"/>
          <w:b/>
          <w:sz w:val="44"/>
          <w:szCs w:val="44"/>
        </w:rPr>
        <w:t>A</w:t>
      </w:r>
    </w:p>
    <w:p w:rsidR="00F30BEC" w:rsidRPr="00375E5B" w:rsidRDefault="00F30BEC" w:rsidP="00F30BEC">
      <w:pPr>
        <w:spacing w:after="480"/>
        <w:jc w:val="center"/>
        <w:rPr>
          <w:rFonts w:ascii="Times New Roman" w:hAnsi="Times New Roman"/>
          <w:b/>
          <w:sz w:val="44"/>
          <w:szCs w:val="44"/>
        </w:rPr>
      </w:pPr>
      <w:r w:rsidRPr="00375E5B">
        <w:rPr>
          <w:rFonts w:ascii="Times New Roman" w:hAnsi="Times New Roman"/>
          <w:b/>
          <w:sz w:val="44"/>
          <w:szCs w:val="44"/>
        </w:rPr>
        <w:t>11617-16 azonosító számú</w:t>
      </w:r>
    </w:p>
    <w:p w:rsidR="00F30BEC" w:rsidRPr="00375E5B" w:rsidRDefault="00F30BEC" w:rsidP="00F30BEC">
      <w:pPr>
        <w:jc w:val="center"/>
        <w:rPr>
          <w:rFonts w:ascii="Times New Roman" w:hAnsi="Times New Roman"/>
          <w:b/>
          <w:sz w:val="44"/>
          <w:szCs w:val="44"/>
        </w:rPr>
      </w:pPr>
      <w:r w:rsidRPr="00375E5B">
        <w:rPr>
          <w:rFonts w:ascii="Times New Roman" w:hAnsi="Times New Roman"/>
          <w:b/>
          <w:bCs/>
          <w:noProof/>
          <w:sz w:val="44"/>
          <w:szCs w:val="44"/>
        </w:rPr>
        <w:t>Kistermelői sütő-, cukrász- és édesipari termékek előállítása</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megnevezésű</w:t>
      </w:r>
    </w:p>
    <w:p w:rsidR="00F30BEC" w:rsidRPr="00375E5B" w:rsidRDefault="00F30BEC" w:rsidP="00F30BEC">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tantárgyai, témakörei</w:t>
      </w:r>
    </w:p>
    <w:p w:rsidR="00F30BEC" w:rsidRPr="00375E5B" w:rsidRDefault="00F30BEC" w:rsidP="00F30BEC">
      <w:pPr>
        <w:spacing w:after="200" w:line="276" w:lineRule="auto"/>
        <w:rPr>
          <w:rFonts w:ascii="Times New Roman" w:hAnsi="Times New Roman"/>
          <w:sz w:val="44"/>
          <w:szCs w:val="44"/>
        </w:rPr>
      </w:pPr>
      <w:r w:rsidRPr="00375E5B">
        <w:rPr>
          <w:rFonts w:ascii="Times New Roman" w:hAnsi="Times New Roman"/>
          <w:sz w:val="44"/>
          <w:szCs w:val="44"/>
        </w:rPr>
        <w:br w:type="page"/>
      </w:r>
    </w:p>
    <w:p w:rsidR="00F30BEC" w:rsidRPr="00375E5B" w:rsidRDefault="00F30BEC" w:rsidP="006E7163">
      <w:pPr>
        <w:jc w:val="both"/>
        <w:rPr>
          <w:rFonts w:ascii="Times New Roman" w:hAnsi="Times New Roman"/>
          <w:sz w:val="24"/>
          <w:szCs w:val="24"/>
        </w:rPr>
      </w:pPr>
      <w:r w:rsidRPr="00375E5B">
        <w:rPr>
          <w:rFonts w:ascii="Times New Roman" w:hAnsi="Times New Roman"/>
          <w:sz w:val="24"/>
          <w:szCs w:val="24"/>
        </w:rPr>
        <w:t xml:space="preserve">A 11617-16 azonosító számú </w:t>
      </w:r>
      <w:r w:rsidRPr="00375E5B">
        <w:rPr>
          <w:rFonts w:ascii="Times New Roman" w:hAnsi="Times New Roman"/>
          <w:bCs/>
          <w:noProof/>
          <w:sz w:val="24"/>
          <w:szCs w:val="24"/>
        </w:rPr>
        <w:t>Kistermelői sütő-, cukrász- és édesipari termékek előállítása</w:t>
      </w:r>
      <w:r w:rsidRPr="00375E5B">
        <w:rPr>
          <w:rFonts w:ascii="Times New Roman" w:hAnsi="Times New Roman"/>
          <w:sz w:val="24"/>
          <w:szCs w:val="24"/>
        </w:rPr>
        <w:t xml:space="preserve"> megnevezésű szakmai követelménymodulhoz tartozó tantárgyak és témakörök oktatása során fejlesztendő kompetenciák</w:t>
      </w:r>
    </w:p>
    <w:p w:rsidR="00F30BEC" w:rsidRPr="00375E5B" w:rsidRDefault="00F30BEC" w:rsidP="00F30BEC">
      <w:pPr>
        <w:jc w:val="center"/>
        <w:rPr>
          <w:rFonts w:ascii="Times New Roman" w:hAnsi="Times New Roman"/>
          <w:sz w:val="24"/>
          <w:szCs w:val="24"/>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D26588" w:rsidRPr="00375E5B"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Sütő- cukrászipar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Édesipar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Sütő-, cukrász, édes gyakorlat</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Előkészíti a nyersanyagokat, tésztát készít, tésztát érlel, pihentet, kisüt és kezeli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Megkülönböztetett minőségi jelöléssel ellátott eljárással készült sütőipari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Kistermelői cukrászati termékeket készít (cukrászati félkész-termékek, uzsonnasütemények, torták, szeletek, tekercsek)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Tartós édesipari lisztes készítményeket állít elő (teasütemények, kréker, linzer, keksz, mézes és mézes jellegű készítmények, bonbonok, nyalókák)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Száraztésztát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Különleges, egyedi összetételű 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Kenyerek, péksütemények osztályozása, jellemzése,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Technológiai műveletek lépései, eszközei, tésztacsoportok és termékeik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Egyedi eljárással készült sütőipari termékek jellemzői (perecek, lángosok, fánk, pizza alaptészta, kürtőskalács stb.)</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Főbb cukrászati termékek jellemzői, készítésük menete, befejező és kikészítő műveleteik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cukrászati és édesipari termékekhez használt eszközök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tartós édesipari készítmények előállításának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száraztésztagyártás műveletei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F30BEC"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bl>
    <w:p w:rsidR="00F30BEC" w:rsidRPr="00375E5B" w:rsidRDefault="00F30BEC" w:rsidP="00F30BEC">
      <w:pPr>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Sütő-, cukrászipar alapjai tantárgy</w:t>
      </w:r>
      <w:r w:rsidRPr="00375E5B">
        <w:rPr>
          <w:rFonts w:ascii="Times New Roman" w:hAnsi="Times New Roman"/>
          <w:b/>
          <w:sz w:val="24"/>
          <w:szCs w:val="24"/>
        </w:rPr>
        <w:tab/>
        <w:t>108 ó</w:t>
      </w:r>
      <w:r w:rsidR="00326A08"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sütő-, cukrászipar alapjai tantárgy tanításának célja, hogy megismertesse a tanulót a sütőipar és cukrászat alapanyagain keresztül, az alapvető feldolgozás, termékkészítés technikáival valamint a hozzájuk szükséges eszközökkel, gépekkel, mindezt sajátítsák el az élelmiszerbiztonsági és munkavédelmi előírások betartása mellett és megfelelő higiéniai szemlélet kialakításával.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Sütő-, cukrászipar felhasznált anyagai</w:t>
      </w:r>
      <w:r w:rsidRPr="00375E5B">
        <w:rPr>
          <w:rFonts w:ascii="Times New Roman" w:hAnsi="Times New Roman"/>
          <w:b/>
          <w:i/>
          <w:sz w:val="24"/>
          <w:szCs w:val="24"/>
        </w:rPr>
        <w:tab/>
      </w:r>
      <w:r w:rsidR="00326A08" w:rsidRPr="00375E5B">
        <w:rPr>
          <w:rFonts w:ascii="Times New Roman" w:hAnsi="Times New Roman"/>
          <w:b/>
          <w:i/>
          <w:sz w:val="24"/>
          <w:szCs w:val="24"/>
        </w:rPr>
        <w:t>18</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Lisztfajták, liszttípusok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Dúsítóanyagok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Ízesítőanyagok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Töltelékek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Édesítőszerek (cukor, méz)</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Zsiradékok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Olajos magvak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Tojás, tejtermékek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Gyümölcsök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Fűszerek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Sütőipari műveletek</w:t>
      </w:r>
      <w:r w:rsidRPr="00375E5B">
        <w:rPr>
          <w:rFonts w:ascii="Times New Roman" w:hAnsi="Times New Roman"/>
          <w:b/>
          <w:i/>
          <w:sz w:val="24"/>
          <w:szCs w:val="24"/>
        </w:rPr>
        <w:tab/>
      </w:r>
      <w:r w:rsidR="00326A08" w:rsidRPr="00375E5B">
        <w:rPr>
          <w:rFonts w:ascii="Times New Roman" w:hAnsi="Times New Roman"/>
          <w:b/>
          <w:i/>
          <w:sz w:val="24"/>
          <w:szCs w:val="24"/>
        </w:rPr>
        <w:t>24</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Nyersanyagok előkészítése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Kovászkészítés,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Tésztakészítés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Tésztafeldolgozás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Kelesztés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Sütés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Késztermékek kezelése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Cukrászati műveletek</w:t>
      </w:r>
      <w:r w:rsidRPr="00375E5B">
        <w:rPr>
          <w:rFonts w:ascii="Times New Roman" w:hAnsi="Times New Roman"/>
          <w:b/>
          <w:i/>
          <w:sz w:val="24"/>
          <w:szCs w:val="24"/>
        </w:rPr>
        <w:tab/>
      </w:r>
      <w:r w:rsidR="00326A08" w:rsidRPr="00375E5B">
        <w:rPr>
          <w:rFonts w:ascii="Times New Roman" w:hAnsi="Times New Roman"/>
          <w:b/>
          <w:i/>
          <w:sz w:val="24"/>
          <w:szCs w:val="24"/>
        </w:rPr>
        <w:t>24</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Előkészítő műveletek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Cukrászati félkésztermékek (töltelékek)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Tésztakészítés (élesztős, omlós, felvert, vajas, mézes)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Befejező, kikészítő műveletek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Felhasznált eszközök és gépek</w:t>
      </w:r>
      <w:r w:rsidRPr="00375E5B">
        <w:rPr>
          <w:rFonts w:ascii="Times New Roman" w:hAnsi="Times New Roman"/>
          <w:b/>
          <w:i/>
          <w:sz w:val="24"/>
          <w:szCs w:val="24"/>
        </w:rPr>
        <w:tab/>
      </w:r>
      <w:r w:rsidR="00326A08" w:rsidRPr="00375E5B">
        <w:rPr>
          <w:rFonts w:ascii="Times New Roman" w:hAnsi="Times New Roman"/>
          <w:b/>
          <w:i/>
          <w:sz w:val="24"/>
          <w:szCs w:val="24"/>
        </w:rPr>
        <w:t>25</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Sütőipari eszközök, gépek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Sütőipari eszközök, gépek munkavédelmi előírásai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Cukrászati eszközök, gépek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Cukrászati eszközök, gépek munkavédelmi előírásai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Száraztésztagyártás</w:t>
      </w:r>
      <w:r w:rsidRPr="00375E5B">
        <w:rPr>
          <w:rFonts w:ascii="Times New Roman" w:hAnsi="Times New Roman"/>
          <w:b/>
          <w:i/>
          <w:sz w:val="24"/>
          <w:szCs w:val="24"/>
        </w:rPr>
        <w:tab/>
      </w:r>
      <w:r w:rsidR="00326A08" w:rsidRPr="00375E5B">
        <w:rPr>
          <w:rFonts w:ascii="Times New Roman" w:hAnsi="Times New Roman"/>
          <w:b/>
          <w:i/>
          <w:sz w:val="24"/>
          <w:szCs w:val="24"/>
        </w:rPr>
        <w:t>17</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Száraztésztagyártáshoz felhasznált anyagok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Száraztésztagyártás műveletei, technológiája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Száraztésztagyártás eszközei, gépei, munkavédelmi előírásai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Édesipar alapjai tantárgy</w:t>
      </w:r>
      <w:r w:rsidRPr="00375E5B">
        <w:rPr>
          <w:rFonts w:ascii="Times New Roman" w:hAnsi="Times New Roman"/>
          <w:b/>
          <w:sz w:val="24"/>
          <w:szCs w:val="24"/>
        </w:rPr>
        <w:tab/>
        <w:t>36 ó</w:t>
      </w:r>
      <w:r w:rsidR="00326A08"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Az édesipar alapjai tantárgy tanításának célja, hogy megismertesse néhány édesipari termék készítésével, a termékek műveleti lépéseivel, eszközeivel, gépeivel, mindezt sajátítsák el az élelmiszerbiztonsági és munkavédelmi előírások betartása mellett és megfelelő higiéniai szemlélet kialakításával.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Cukorka készítés</w:t>
      </w:r>
      <w:r w:rsidRPr="00375E5B">
        <w:rPr>
          <w:rFonts w:ascii="Times New Roman" w:hAnsi="Times New Roman"/>
          <w:b/>
          <w:i/>
          <w:sz w:val="24"/>
          <w:szCs w:val="24"/>
        </w:rPr>
        <w:tab/>
      </w:r>
      <w:r w:rsidR="00326A08" w:rsidRPr="00375E5B">
        <w:rPr>
          <w:rFonts w:ascii="Times New Roman" w:hAnsi="Times New Roman"/>
          <w:b/>
          <w:i/>
          <w:sz w:val="24"/>
          <w:szCs w:val="24"/>
        </w:rPr>
        <w:t>11</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Cukorkakészítés folyamatai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Cukorkakészítés műveletei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Cukorkakészítés eszközei, gépei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Cukorkakészítés eszközei, gépei munkavédelmi előírásai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Édesipari tartóssütemények előállítása</w:t>
      </w:r>
      <w:r w:rsidRPr="00375E5B">
        <w:rPr>
          <w:rFonts w:ascii="Times New Roman" w:hAnsi="Times New Roman"/>
          <w:b/>
          <w:i/>
          <w:sz w:val="24"/>
          <w:szCs w:val="24"/>
        </w:rPr>
        <w:tab/>
      </w:r>
      <w:r w:rsidR="00326A08" w:rsidRPr="00375E5B">
        <w:rPr>
          <w:rFonts w:ascii="Times New Roman" w:hAnsi="Times New Roman"/>
          <w:b/>
          <w:i/>
          <w:sz w:val="24"/>
          <w:szCs w:val="24"/>
        </w:rPr>
        <w:t>14</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Kekszek, krékerek előállítása, műveletei és gépei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Mézes sütemények előállítása, műveletei és gépei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Ostyák előállítása, műveletei és gépei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Teasütemények előállítása, műveletei és gépei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Különleges termékek</w:t>
      </w:r>
      <w:r w:rsidRPr="00375E5B">
        <w:rPr>
          <w:rFonts w:ascii="Times New Roman" w:hAnsi="Times New Roman"/>
          <w:b/>
          <w:i/>
          <w:sz w:val="24"/>
          <w:szCs w:val="24"/>
        </w:rPr>
        <w:tab/>
      </w:r>
      <w:r w:rsidR="00326A08" w:rsidRPr="00375E5B">
        <w:rPr>
          <w:rFonts w:ascii="Times New Roman" w:hAnsi="Times New Roman"/>
          <w:b/>
          <w:i/>
          <w:sz w:val="24"/>
          <w:szCs w:val="24"/>
        </w:rPr>
        <w:t>11</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Kávé fajtái, feldolgozása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Snacktermékek előállítása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Fondant készítmények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Sütő- cukrász, édes</w:t>
      </w:r>
      <w:r w:rsidR="00006706" w:rsidRPr="00375E5B">
        <w:rPr>
          <w:rFonts w:ascii="Times New Roman" w:hAnsi="Times New Roman"/>
          <w:b/>
          <w:sz w:val="24"/>
          <w:szCs w:val="24"/>
        </w:rPr>
        <w:t>ipari</w:t>
      </w:r>
      <w:r w:rsidRPr="00375E5B">
        <w:rPr>
          <w:rFonts w:ascii="Times New Roman" w:hAnsi="Times New Roman"/>
          <w:b/>
          <w:sz w:val="24"/>
          <w:szCs w:val="24"/>
        </w:rPr>
        <w:t xml:space="preserve"> gyakorlat tantárgy</w:t>
      </w:r>
      <w:r w:rsidRPr="00375E5B">
        <w:rPr>
          <w:rFonts w:ascii="Times New Roman" w:hAnsi="Times New Roman"/>
          <w:b/>
          <w:sz w:val="24"/>
          <w:szCs w:val="24"/>
        </w:rPr>
        <w:tab/>
      </w:r>
      <w:r w:rsidR="00326A08" w:rsidRPr="00375E5B">
        <w:rPr>
          <w:rFonts w:ascii="Times New Roman" w:hAnsi="Times New Roman"/>
          <w:b/>
          <w:sz w:val="24"/>
          <w:szCs w:val="24"/>
        </w:rPr>
        <w:t>216</w:t>
      </w:r>
      <w:r w:rsidRPr="00375E5B">
        <w:rPr>
          <w:rFonts w:ascii="Times New Roman" w:hAnsi="Times New Roman"/>
          <w:b/>
          <w:sz w:val="24"/>
          <w:szCs w:val="24"/>
        </w:rPr>
        <w:t xml:space="preserve"> ó</w:t>
      </w:r>
      <w:r w:rsidR="00326A08"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A sütő-, cukrász, édes gyakorlat összegzi mindazt a tudást, ismeretet, melyet a tanulók elméletben elsajátítottak, a tantárgy tanításának célja, hogy sütőipari, cukrászati és édesipari termékeket készítsenek az élelmiszerbiztonsági, munkavédelmi és higiéniai előírások betartásával.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6E7163">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Sütőipari termékek készítése</w:t>
      </w:r>
      <w:r w:rsidRPr="00375E5B">
        <w:rPr>
          <w:rFonts w:ascii="Times New Roman" w:hAnsi="Times New Roman"/>
          <w:b/>
          <w:i/>
          <w:sz w:val="24"/>
          <w:szCs w:val="24"/>
        </w:rPr>
        <w:tab/>
      </w:r>
      <w:r w:rsidR="00326A08" w:rsidRPr="00375E5B">
        <w:rPr>
          <w:rFonts w:ascii="Times New Roman" w:hAnsi="Times New Roman"/>
          <w:b/>
          <w:i/>
          <w:sz w:val="24"/>
          <w:szCs w:val="24"/>
        </w:rPr>
        <w:t>63</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Kenyerek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Péksütemények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Hagyományőrző termékek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Különleges sütőipari termékek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Cukrászipari termékek készítése</w:t>
      </w:r>
      <w:r w:rsidRPr="00375E5B">
        <w:rPr>
          <w:rFonts w:ascii="Times New Roman" w:hAnsi="Times New Roman"/>
          <w:b/>
          <w:i/>
          <w:sz w:val="24"/>
          <w:szCs w:val="24"/>
        </w:rPr>
        <w:tab/>
      </w:r>
      <w:r w:rsidR="00326A08" w:rsidRPr="00375E5B">
        <w:rPr>
          <w:rFonts w:ascii="Times New Roman" w:hAnsi="Times New Roman"/>
          <w:b/>
          <w:i/>
          <w:sz w:val="24"/>
          <w:szCs w:val="24"/>
        </w:rPr>
        <w:t>63</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Cukrászati félkész termékek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Uzsonnasütemények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Torták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Tekercsek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Szeletek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Édesipari termékek készítése</w:t>
      </w:r>
      <w:r w:rsidRPr="00375E5B">
        <w:rPr>
          <w:rFonts w:ascii="Times New Roman" w:hAnsi="Times New Roman"/>
          <w:b/>
          <w:i/>
          <w:sz w:val="24"/>
          <w:szCs w:val="24"/>
        </w:rPr>
        <w:tab/>
      </w:r>
      <w:r w:rsidR="00326A08" w:rsidRPr="00375E5B">
        <w:rPr>
          <w:rFonts w:ascii="Times New Roman" w:hAnsi="Times New Roman"/>
          <w:b/>
          <w:i/>
          <w:sz w:val="24"/>
          <w:szCs w:val="24"/>
        </w:rPr>
        <w:t>63</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Teasütemények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Krékerek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Linzerek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Kekszek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Mézes jellegű készítmények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Bonbonok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Nyalókák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Szakmai számítás</w:t>
      </w:r>
      <w:r w:rsidRPr="00375E5B">
        <w:rPr>
          <w:rFonts w:ascii="Times New Roman" w:hAnsi="Times New Roman"/>
          <w:b/>
          <w:i/>
          <w:sz w:val="24"/>
          <w:szCs w:val="24"/>
        </w:rPr>
        <w:tab/>
      </w:r>
      <w:r w:rsidR="00326A08" w:rsidRPr="00375E5B">
        <w:rPr>
          <w:rFonts w:ascii="Times New Roman" w:hAnsi="Times New Roman"/>
          <w:b/>
          <w:i/>
          <w:sz w:val="24"/>
          <w:szCs w:val="24"/>
        </w:rPr>
        <w:t>27</w:t>
      </w:r>
      <w:r w:rsidRPr="00375E5B">
        <w:rPr>
          <w:rFonts w:ascii="Times New Roman" w:hAnsi="Times New Roman"/>
          <w:b/>
          <w:i/>
          <w:sz w:val="24"/>
          <w:szCs w:val="24"/>
        </w:rPr>
        <w:t xml:space="preserve"> ó</w:t>
      </w:r>
      <w:r w:rsidR="00326A08"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Nyersanyagszükséglet meghatározása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Adalékanyag szükséglet meghatározása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Oldatkészítés kiszámítása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Tömegszázalék, térfogatszázalék, vegyes százalékszámítások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Átváltások, mértékegységek, százalékszámítás</w:t>
      </w:r>
    </w:p>
    <w:p w:rsidR="00F30BEC" w:rsidRPr="00375E5B" w:rsidRDefault="00F30BEC" w:rsidP="00F30BEC">
      <w:pPr>
        <w:tabs>
          <w:tab w:val="left" w:pos="1418"/>
          <w:tab w:val="right" w:pos="9072"/>
        </w:tabs>
        <w:ind w:left="851"/>
        <w:rPr>
          <w:rFonts w:ascii="Times New Roman" w:hAnsi="Times New Roman"/>
          <w:sz w:val="24"/>
          <w:szCs w:val="24"/>
        </w:rPr>
      </w:pPr>
      <w:r w:rsidRPr="00375E5B">
        <w:rPr>
          <w:rFonts w:ascii="Times New Roman" w:hAnsi="Times New Roman"/>
          <w:sz w:val="24"/>
          <w:szCs w:val="24"/>
        </w:rPr>
        <w:t>Nyilvántartások vezetése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jc w:val="center"/>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9B48F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9B48F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9B48F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9B48F8">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spacing w:before="2880"/>
        <w:jc w:val="center"/>
        <w:rPr>
          <w:rFonts w:ascii="Times New Roman" w:hAnsi="Times New Roman"/>
          <w:b/>
          <w:sz w:val="44"/>
          <w:szCs w:val="44"/>
        </w:rPr>
      </w:pPr>
      <w:r w:rsidRPr="00375E5B">
        <w:rPr>
          <w:rFonts w:ascii="Times New Roman" w:hAnsi="Times New Roman"/>
          <w:b/>
          <w:sz w:val="44"/>
          <w:szCs w:val="44"/>
        </w:rPr>
        <w:t>A</w:t>
      </w:r>
    </w:p>
    <w:p w:rsidR="00F30BEC" w:rsidRPr="00375E5B" w:rsidRDefault="00F30BEC" w:rsidP="00F30BEC">
      <w:pPr>
        <w:spacing w:after="480"/>
        <w:jc w:val="center"/>
        <w:rPr>
          <w:rFonts w:ascii="Times New Roman" w:hAnsi="Times New Roman"/>
          <w:b/>
          <w:sz w:val="44"/>
          <w:szCs w:val="44"/>
        </w:rPr>
      </w:pPr>
      <w:r w:rsidRPr="00375E5B">
        <w:rPr>
          <w:rFonts w:ascii="Times New Roman" w:hAnsi="Times New Roman"/>
          <w:b/>
          <w:sz w:val="44"/>
          <w:szCs w:val="44"/>
        </w:rPr>
        <w:t>11618-16 azonosító számú</w:t>
      </w:r>
    </w:p>
    <w:p w:rsidR="00F30BEC" w:rsidRPr="00375E5B" w:rsidRDefault="00F30BEC" w:rsidP="00F30BEC">
      <w:pPr>
        <w:jc w:val="center"/>
        <w:rPr>
          <w:rFonts w:ascii="Times New Roman" w:hAnsi="Times New Roman"/>
          <w:b/>
          <w:sz w:val="44"/>
          <w:szCs w:val="44"/>
        </w:rPr>
      </w:pPr>
      <w:r w:rsidRPr="00375E5B">
        <w:rPr>
          <w:rFonts w:ascii="Times New Roman" w:hAnsi="Times New Roman"/>
          <w:b/>
          <w:bCs/>
          <w:sz w:val="44"/>
          <w:szCs w:val="44"/>
        </w:rPr>
        <w:t>Erjedésipari és jövedéki ismeretek alapjai kistermelőknek</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megnevezésű</w:t>
      </w:r>
    </w:p>
    <w:p w:rsidR="00F30BEC" w:rsidRPr="00375E5B" w:rsidRDefault="00F30BEC" w:rsidP="00F30BEC">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F30BEC" w:rsidRPr="00375E5B" w:rsidRDefault="00F30BEC" w:rsidP="00F30BEC">
      <w:pPr>
        <w:jc w:val="center"/>
        <w:rPr>
          <w:rFonts w:ascii="Times New Roman" w:hAnsi="Times New Roman"/>
          <w:b/>
          <w:sz w:val="24"/>
          <w:szCs w:val="24"/>
        </w:rPr>
      </w:pPr>
      <w:r w:rsidRPr="00375E5B">
        <w:rPr>
          <w:rFonts w:ascii="Times New Roman" w:hAnsi="Times New Roman"/>
          <w:b/>
          <w:sz w:val="44"/>
          <w:szCs w:val="44"/>
        </w:rPr>
        <w:t>tantárgyai, témakörei</w:t>
      </w: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D10D04">
      <w:pPr>
        <w:jc w:val="both"/>
        <w:rPr>
          <w:rFonts w:ascii="Times New Roman" w:hAnsi="Times New Roman"/>
          <w:sz w:val="24"/>
          <w:szCs w:val="24"/>
        </w:rPr>
      </w:pPr>
      <w:r w:rsidRPr="00375E5B">
        <w:rPr>
          <w:rFonts w:ascii="Times New Roman" w:hAnsi="Times New Roman"/>
          <w:sz w:val="24"/>
          <w:szCs w:val="24"/>
        </w:rPr>
        <w:t xml:space="preserve">A 11618-16 azonosító számú </w:t>
      </w:r>
      <w:r w:rsidRPr="00375E5B">
        <w:rPr>
          <w:rFonts w:ascii="Times New Roman" w:hAnsi="Times New Roman"/>
          <w:bCs/>
          <w:sz w:val="24"/>
          <w:szCs w:val="24"/>
        </w:rPr>
        <w:t>Erjedésipari és jövedéki ismeretek alapjai kistermelőknek</w:t>
      </w:r>
      <w:r w:rsidRPr="00375E5B">
        <w:rPr>
          <w:rFonts w:ascii="Times New Roman" w:hAnsi="Times New Roman"/>
          <w:sz w:val="24"/>
          <w:szCs w:val="24"/>
        </w:rPr>
        <w:t xml:space="preserve"> megnevezésű szakmai követelménymodulhoz tartozó tantárgyak és témakörök oktatása során fejlesztendő kompetenciák</w:t>
      </w:r>
    </w:p>
    <w:p w:rsidR="00F30BEC" w:rsidRPr="00375E5B" w:rsidRDefault="00F30BEC" w:rsidP="00F30BEC">
      <w:pPr>
        <w:jc w:val="center"/>
        <w:rPr>
          <w:rFonts w:ascii="Times New Roman" w:hAnsi="Times New Roman"/>
          <w:sz w:val="24"/>
          <w:szCs w:val="24"/>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D26588" w:rsidRPr="00375E5B"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Sörkészítés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Gyümölcsbor-, párlat 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Erjedésipari gyakorlat</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Kézműves sört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Gyümölcsbort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Gyümölcspárlatot 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Egyéb alkoholos terméket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Alkalmazza a jövedéki előírásokat,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Vízkezelést, vízvizsgálatot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Üveget, palackot, csomagolóanyagot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Termékjelölést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Betartja a tűz-, környezetvédelmi és higiéniai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Erjedésipari termékek előállításához szükséges különleges anyagok jellemzői (pl. maláta, komló, enzimkészítmények, drogok, élesztő stb.)</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Sörléelőállítás műveleti, eszközei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Gyümölcsborkészítés technológiai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Cefrekészítés, lepárlás műveletei, eszközei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Szeszesitalkészítés menete, műveletei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Jövedéki szabályozás alapjai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F30BEC"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bl>
    <w:p w:rsidR="00F30BEC" w:rsidRPr="00375E5B" w:rsidRDefault="00F30BEC" w:rsidP="00F30BEC">
      <w:pPr>
        <w:jc w:val="center"/>
        <w:rPr>
          <w:rFonts w:ascii="Times New Roman" w:hAnsi="Times New Roman"/>
          <w:sz w:val="24"/>
          <w:szCs w:val="24"/>
        </w:rPr>
      </w:pPr>
    </w:p>
    <w:p w:rsidR="00F30BEC" w:rsidRPr="00375E5B" w:rsidRDefault="00F30BEC" w:rsidP="00F30BEC">
      <w:pPr>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Sörkészítés tantárgy</w:t>
      </w:r>
      <w:r w:rsidRPr="00375E5B">
        <w:rPr>
          <w:rFonts w:ascii="Times New Roman" w:hAnsi="Times New Roman"/>
          <w:b/>
          <w:sz w:val="24"/>
          <w:szCs w:val="24"/>
        </w:rPr>
        <w:tab/>
      </w:r>
      <w:r w:rsidR="00C11006" w:rsidRPr="00375E5B">
        <w:rPr>
          <w:rFonts w:ascii="Times New Roman" w:hAnsi="Times New Roman"/>
          <w:b/>
          <w:sz w:val="24"/>
          <w:szCs w:val="24"/>
        </w:rPr>
        <w:t>90</w:t>
      </w:r>
      <w:r w:rsidRPr="00375E5B">
        <w:rPr>
          <w:rFonts w:ascii="Times New Roman" w:hAnsi="Times New Roman"/>
          <w:b/>
          <w:sz w:val="24"/>
          <w:szCs w:val="24"/>
        </w:rPr>
        <w:t xml:space="preserve"> ó</w:t>
      </w:r>
      <w:r w:rsidR="00C11006"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sörkészítés tantárgy tanításának célja, hogy megismertesse a tanulót a sörgyártás alapanyagaival, a kézműves sörkészítés lépéseivel, műveleteivel, eszközeivel, gépeivel, mindezt a tanulók sajátítsák el az élelmiszerbiztonsági és munkavédelmi előírások betartása mellett és megfelelő higiéniai szemlélet kialakításával.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Söripar alapanyagai</w:t>
      </w:r>
      <w:r w:rsidRPr="00375E5B">
        <w:rPr>
          <w:rFonts w:ascii="Times New Roman" w:hAnsi="Times New Roman"/>
          <w:b/>
          <w:i/>
          <w:sz w:val="24"/>
          <w:szCs w:val="24"/>
        </w:rPr>
        <w:tab/>
      </w:r>
      <w:r w:rsidR="00C11006" w:rsidRPr="00375E5B">
        <w:rPr>
          <w:rFonts w:ascii="Times New Roman" w:hAnsi="Times New Roman"/>
          <w:b/>
          <w:i/>
          <w:sz w:val="24"/>
          <w:szCs w:val="24"/>
        </w:rPr>
        <w:t>15</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Árpa, maláta tulajdonságai, szerepe a sörkészítésben</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Élesztő tulajdonságai, szerepe a sörkészítésben</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Komló, komlókészítmények tulajdonságai, szerepe a sörkészítésben</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Víz szerepe a sörkészítésben</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Kész sör jellemzői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Malátagyártás</w:t>
      </w:r>
      <w:r w:rsidRPr="00375E5B">
        <w:rPr>
          <w:rFonts w:ascii="Times New Roman" w:hAnsi="Times New Roman"/>
          <w:b/>
          <w:i/>
          <w:sz w:val="24"/>
          <w:szCs w:val="24"/>
        </w:rPr>
        <w:tab/>
      </w:r>
      <w:r w:rsidR="00C11006" w:rsidRPr="00375E5B">
        <w:rPr>
          <w:rFonts w:ascii="Times New Roman" w:hAnsi="Times New Roman"/>
          <w:b/>
          <w:i/>
          <w:sz w:val="24"/>
          <w:szCs w:val="24"/>
        </w:rPr>
        <w:t>25</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Árpa tisztítása, osztályozása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Árpa tárolása áztatása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Csíráztatás, aszalás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Sörmaláták jellemzői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Sörkészítés technológiája</w:t>
      </w:r>
      <w:r w:rsidRPr="00375E5B">
        <w:rPr>
          <w:rFonts w:ascii="Times New Roman" w:hAnsi="Times New Roman"/>
          <w:b/>
          <w:i/>
          <w:sz w:val="24"/>
          <w:szCs w:val="24"/>
        </w:rPr>
        <w:tab/>
      </w:r>
      <w:r w:rsidR="00C11006" w:rsidRPr="00375E5B">
        <w:rPr>
          <w:rFonts w:ascii="Times New Roman" w:hAnsi="Times New Roman"/>
          <w:b/>
          <w:i/>
          <w:sz w:val="24"/>
          <w:szCs w:val="24"/>
        </w:rPr>
        <w:t>25</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Sörlé előállítása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Cefrézés, cefreszűrés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Komlófőzés, komlószűrés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Sörlé ülepítése, hűtése, levegőztetése</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Erjesztés, utóerjesztés, szűrés, stabilizálás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Sörkészítés eszközei, gépei</w:t>
      </w:r>
      <w:r w:rsidRPr="00375E5B">
        <w:rPr>
          <w:rFonts w:ascii="Times New Roman" w:hAnsi="Times New Roman"/>
          <w:b/>
          <w:i/>
          <w:sz w:val="24"/>
          <w:szCs w:val="24"/>
        </w:rPr>
        <w:tab/>
      </w:r>
      <w:r w:rsidR="00C11006" w:rsidRPr="00375E5B">
        <w:rPr>
          <w:rFonts w:ascii="Times New Roman" w:hAnsi="Times New Roman"/>
          <w:b/>
          <w:i/>
          <w:sz w:val="24"/>
          <w:szCs w:val="24"/>
        </w:rPr>
        <w:t>25</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Malátagyártás gépei és munkavédelmi előírásai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Kézműves sörkészítés eszközei, gépei és munkavédelmi előírásai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i/>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ind w:left="426"/>
        <w:rPr>
          <w:rFonts w:ascii="Times New Roman" w:hAnsi="Times New Roman"/>
          <w:sz w:val="24"/>
          <w:szCs w:val="24"/>
        </w:rPr>
      </w:pP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Gyümölcsbor-, párlatkészítés tantárgy</w:t>
      </w:r>
      <w:r w:rsidRPr="00375E5B">
        <w:rPr>
          <w:rFonts w:ascii="Times New Roman" w:hAnsi="Times New Roman"/>
          <w:b/>
          <w:sz w:val="24"/>
          <w:szCs w:val="24"/>
        </w:rPr>
        <w:tab/>
      </w:r>
      <w:r w:rsidR="00C11006" w:rsidRPr="00375E5B">
        <w:rPr>
          <w:rFonts w:ascii="Times New Roman" w:hAnsi="Times New Roman"/>
          <w:b/>
          <w:sz w:val="24"/>
          <w:szCs w:val="24"/>
        </w:rPr>
        <w:t>36</w:t>
      </w:r>
      <w:r w:rsidRPr="00375E5B">
        <w:rPr>
          <w:rFonts w:ascii="Times New Roman" w:hAnsi="Times New Roman"/>
          <w:b/>
          <w:sz w:val="24"/>
          <w:szCs w:val="24"/>
        </w:rPr>
        <w:t xml:space="preserve"> ó</w:t>
      </w:r>
      <w:r w:rsidR="00C11006"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gyümölcsbor-, párlatkészítés tantárgy tanításának célja, hogy megismertesse a tanulót a gyümölcsborok és gyümölcs párlatok alapanyagaival, készítésük lépéseivel, műveleteivel, eszközeivel, gépeivel, mindezt a tanulók sajátítsák el az élelmiszerbiztonsági és munkavédelmi előírások betartása mellett és megfelelő higiéniai szemlélet kialakításával.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Gyümölcsborok készítése</w:t>
      </w:r>
      <w:r w:rsidRPr="00375E5B">
        <w:rPr>
          <w:rFonts w:ascii="Times New Roman" w:hAnsi="Times New Roman"/>
          <w:b/>
          <w:i/>
          <w:sz w:val="24"/>
          <w:szCs w:val="24"/>
        </w:rPr>
        <w:tab/>
      </w:r>
      <w:r w:rsidR="00C11006" w:rsidRPr="00375E5B">
        <w:rPr>
          <w:rFonts w:ascii="Times New Roman" w:hAnsi="Times New Roman"/>
          <w:b/>
          <w:i/>
          <w:sz w:val="24"/>
          <w:szCs w:val="24"/>
        </w:rPr>
        <w:t>15</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Borászati alapanyagok és jellemzőik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Gyümölcsbor készítésének műveletei, lépése</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Gyümölcsbor készítéséhez felhasznált eszközök, gépek és munkavédelmi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Kész gyümölcsbor jellemzői, tárolása, jelölése</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Alapvető jövedéki ismeretek, bortörvény</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Gyümölcspárlatok készítése</w:t>
      </w:r>
      <w:r w:rsidRPr="00375E5B">
        <w:rPr>
          <w:rFonts w:ascii="Times New Roman" w:hAnsi="Times New Roman"/>
          <w:b/>
          <w:i/>
          <w:sz w:val="24"/>
          <w:szCs w:val="24"/>
        </w:rPr>
        <w:tab/>
      </w:r>
      <w:r w:rsidR="00C11006" w:rsidRPr="00375E5B">
        <w:rPr>
          <w:rFonts w:ascii="Times New Roman" w:hAnsi="Times New Roman"/>
          <w:b/>
          <w:i/>
          <w:sz w:val="24"/>
          <w:szCs w:val="24"/>
        </w:rPr>
        <w:t>15</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Gyümölcspárlatok alapanyagai és jellemzőik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Cefrekészítés műveletei, lépései, eszközei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Lepárlás művelete, lépései, eszközei, berendezései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Finomítás művelete, lépései, eszközei, berendezései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Érlelés művelete, eszközei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Kész gyümölcspárlat jellemzői, tárolása, jelölése</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Alapvető jövedéki ismeretek, pálinkatörvény</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Egyéb alkoholos italok készítése</w:t>
      </w:r>
      <w:r w:rsidRPr="00375E5B">
        <w:rPr>
          <w:rFonts w:ascii="Times New Roman" w:hAnsi="Times New Roman"/>
          <w:b/>
          <w:i/>
          <w:sz w:val="24"/>
          <w:szCs w:val="24"/>
        </w:rPr>
        <w:tab/>
      </w:r>
      <w:r w:rsidR="00C11006" w:rsidRPr="00375E5B">
        <w:rPr>
          <w:rFonts w:ascii="Times New Roman" w:hAnsi="Times New Roman"/>
          <w:b/>
          <w:i/>
          <w:sz w:val="24"/>
          <w:szCs w:val="24"/>
        </w:rPr>
        <w:t>6</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Hideg úton készített szeszes italok típusai, előállításuk menete</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Likőripari termékek típusai, készítésük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Különleges párlatok, érdekességek</w:t>
      </w:r>
    </w:p>
    <w:p w:rsidR="00F30BEC" w:rsidRPr="00375E5B" w:rsidRDefault="00F30BEC" w:rsidP="00D10D04">
      <w:pPr>
        <w:tabs>
          <w:tab w:val="left" w:pos="1418"/>
          <w:tab w:val="right" w:pos="9072"/>
        </w:tabs>
        <w:ind w:left="851"/>
        <w:jc w:val="both"/>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ind w:left="426"/>
        <w:rPr>
          <w:rFonts w:ascii="Times New Roman" w:hAnsi="Times New Roman"/>
          <w:sz w:val="24"/>
          <w:szCs w:val="24"/>
        </w:rPr>
      </w:pP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Erjedésipari gyakorlat tantárgy</w:t>
      </w:r>
      <w:r w:rsidRPr="00375E5B">
        <w:rPr>
          <w:rFonts w:ascii="Times New Roman" w:hAnsi="Times New Roman"/>
          <w:b/>
          <w:sz w:val="24"/>
          <w:szCs w:val="24"/>
        </w:rPr>
        <w:tab/>
      </w:r>
      <w:r w:rsidR="00C11006" w:rsidRPr="00375E5B">
        <w:rPr>
          <w:rFonts w:ascii="Times New Roman" w:hAnsi="Times New Roman"/>
          <w:b/>
          <w:sz w:val="24"/>
          <w:szCs w:val="24"/>
        </w:rPr>
        <w:t>216</w:t>
      </w:r>
      <w:r w:rsidRPr="00375E5B">
        <w:rPr>
          <w:rFonts w:ascii="Times New Roman" w:hAnsi="Times New Roman"/>
          <w:b/>
          <w:sz w:val="24"/>
          <w:szCs w:val="24"/>
        </w:rPr>
        <w:t xml:space="preserve"> ó</w:t>
      </w:r>
      <w:r w:rsidR="00C11006"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Az erjedésipari gyakorlat összegzi mindazt a tudást, ismeretet, melyet a tanulók elméletben elsajátítottak, a tantárgy tanításának célja, hogy erjedésipari termékeket készítsenek az élelmiszerbiztonsági, munkavédelmi és higiéniai előírások betartásával.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Kézműves sörök készítése</w:t>
      </w:r>
      <w:r w:rsidRPr="00375E5B">
        <w:rPr>
          <w:rFonts w:ascii="Times New Roman" w:hAnsi="Times New Roman"/>
          <w:b/>
          <w:i/>
          <w:sz w:val="24"/>
          <w:szCs w:val="24"/>
        </w:rPr>
        <w:tab/>
      </w:r>
      <w:r w:rsidR="00C11006" w:rsidRPr="00375E5B">
        <w:rPr>
          <w:rFonts w:ascii="Times New Roman" w:hAnsi="Times New Roman"/>
          <w:b/>
          <w:i/>
          <w:sz w:val="24"/>
          <w:szCs w:val="24"/>
        </w:rPr>
        <w:t>81</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Előkészítő műveletek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Kézműves sörkészítés lépései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Befejező műveletek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Gyümölcsbor-, párlat-, likőrkészítés</w:t>
      </w:r>
      <w:r w:rsidRPr="00375E5B">
        <w:rPr>
          <w:rFonts w:ascii="Times New Roman" w:hAnsi="Times New Roman"/>
          <w:b/>
          <w:i/>
          <w:sz w:val="24"/>
          <w:szCs w:val="24"/>
        </w:rPr>
        <w:tab/>
      </w:r>
      <w:r w:rsidR="00C11006" w:rsidRPr="00375E5B">
        <w:rPr>
          <w:rFonts w:ascii="Times New Roman" w:hAnsi="Times New Roman"/>
          <w:b/>
          <w:i/>
          <w:sz w:val="24"/>
          <w:szCs w:val="24"/>
        </w:rPr>
        <w:t>81</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Előkészítő műveletek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Italkészítés lépései</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Befejező műveletek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Szakmai számítás</w:t>
      </w:r>
      <w:r w:rsidRPr="00375E5B">
        <w:rPr>
          <w:rFonts w:ascii="Times New Roman" w:hAnsi="Times New Roman"/>
          <w:b/>
          <w:i/>
          <w:sz w:val="24"/>
          <w:szCs w:val="24"/>
        </w:rPr>
        <w:tab/>
      </w:r>
      <w:r w:rsidR="00C11006" w:rsidRPr="00375E5B">
        <w:rPr>
          <w:rFonts w:ascii="Times New Roman" w:hAnsi="Times New Roman"/>
          <w:b/>
          <w:i/>
          <w:sz w:val="24"/>
          <w:szCs w:val="24"/>
        </w:rPr>
        <w:t>54</w:t>
      </w:r>
      <w:r w:rsidRPr="00375E5B">
        <w:rPr>
          <w:rFonts w:ascii="Times New Roman" w:hAnsi="Times New Roman"/>
          <w:b/>
          <w:i/>
          <w:sz w:val="24"/>
          <w:szCs w:val="24"/>
        </w:rPr>
        <w:t xml:space="preserve"> ó</w:t>
      </w:r>
      <w:r w:rsidR="00C11006" w:rsidRPr="00375E5B">
        <w:rPr>
          <w:rFonts w:ascii="Times New Roman" w:hAnsi="Times New Roman"/>
          <w:b/>
          <w:i/>
          <w:sz w:val="24"/>
          <w:szCs w:val="24"/>
        </w:rPr>
        <w:t>ra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Nyersanyagszükséglet meghatározása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Adalékanyag szükséglet meghatározása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Oldatkészítés kiszámítása</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Tömegszázalék, térfogatszázalék, vegyes százalékszámítások</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Átváltások, mértékegységek, százalékszámítás</w:t>
      </w:r>
    </w:p>
    <w:p w:rsidR="00F30BEC" w:rsidRPr="00375E5B" w:rsidRDefault="00F30BEC" w:rsidP="00F30BEC">
      <w:pPr>
        <w:ind w:left="851"/>
        <w:rPr>
          <w:rFonts w:ascii="Times New Roman" w:hAnsi="Times New Roman"/>
          <w:sz w:val="24"/>
          <w:szCs w:val="24"/>
        </w:rPr>
      </w:pPr>
      <w:r w:rsidRPr="00375E5B">
        <w:rPr>
          <w:rFonts w:ascii="Times New Roman" w:hAnsi="Times New Roman"/>
          <w:sz w:val="24"/>
          <w:szCs w:val="24"/>
        </w:rPr>
        <w:t>Nyilvántartások vezetése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Csoportos munkaformák körében</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Gyakorlati munkavégzés körében</w:t>
            </w:r>
          </w:p>
        </w:tc>
      </w:tr>
      <w:tr w:rsidR="00F30BEC"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spacing w:before="2880"/>
        <w:jc w:val="center"/>
        <w:rPr>
          <w:rFonts w:ascii="Times New Roman" w:hAnsi="Times New Roman"/>
          <w:b/>
          <w:sz w:val="44"/>
          <w:szCs w:val="44"/>
        </w:rPr>
      </w:pPr>
      <w:r w:rsidRPr="00375E5B">
        <w:rPr>
          <w:rFonts w:ascii="Times New Roman" w:hAnsi="Times New Roman"/>
          <w:b/>
          <w:sz w:val="44"/>
          <w:szCs w:val="44"/>
        </w:rPr>
        <w:t>A</w:t>
      </w:r>
    </w:p>
    <w:p w:rsidR="00F30BEC" w:rsidRPr="00375E5B" w:rsidRDefault="00F30BEC" w:rsidP="00F30BEC">
      <w:pPr>
        <w:spacing w:after="480"/>
        <w:jc w:val="center"/>
        <w:rPr>
          <w:rFonts w:ascii="Times New Roman" w:hAnsi="Times New Roman"/>
          <w:b/>
          <w:sz w:val="44"/>
          <w:szCs w:val="44"/>
        </w:rPr>
      </w:pPr>
      <w:r w:rsidRPr="00375E5B">
        <w:rPr>
          <w:rFonts w:ascii="Times New Roman" w:hAnsi="Times New Roman"/>
          <w:b/>
          <w:sz w:val="44"/>
          <w:szCs w:val="44"/>
        </w:rPr>
        <w:t>11619-16 azonosító számú</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Kistermelői tejtermékek</w:t>
      </w:r>
      <w:r w:rsidRPr="00375E5B">
        <w:rPr>
          <w:rFonts w:ascii="Times New Roman" w:hAnsi="Times New Roman"/>
          <w:sz w:val="44"/>
          <w:szCs w:val="44"/>
        </w:rPr>
        <w:t xml:space="preserve"> </w:t>
      </w:r>
      <w:r w:rsidRPr="00375E5B">
        <w:rPr>
          <w:rFonts w:ascii="Times New Roman" w:hAnsi="Times New Roman"/>
          <w:b/>
          <w:sz w:val="44"/>
          <w:szCs w:val="44"/>
        </w:rPr>
        <w:t>és sajt előállítása</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megnevezésű</w:t>
      </w:r>
    </w:p>
    <w:p w:rsidR="00F30BEC" w:rsidRPr="00375E5B" w:rsidRDefault="00F30BEC" w:rsidP="00F30BEC">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tantárgyai, témakörei</w:t>
      </w:r>
    </w:p>
    <w:p w:rsidR="00F30BEC" w:rsidRPr="00375E5B" w:rsidRDefault="00F30BEC" w:rsidP="00F30BEC">
      <w:pPr>
        <w:spacing w:after="200" w:line="276" w:lineRule="auto"/>
        <w:rPr>
          <w:rFonts w:ascii="Times New Roman" w:hAnsi="Times New Roman"/>
          <w:sz w:val="44"/>
          <w:szCs w:val="44"/>
        </w:rPr>
      </w:pPr>
      <w:r w:rsidRPr="00375E5B">
        <w:rPr>
          <w:rFonts w:ascii="Times New Roman" w:hAnsi="Times New Roman"/>
          <w:sz w:val="44"/>
          <w:szCs w:val="44"/>
        </w:rPr>
        <w:br w:type="page"/>
      </w:r>
    </w:p>
    <w:p w:rsidR="00F30BEC" w:rsidRPr="00375E5B" w:rsidRDefault="00D10D04" w:rsidP="00D10D04">
      <w:pPr>
        <w:jc w:val="both"/>
        <w:rPr>
          <w:rFonts w:ascii="Times New Roman" w:hAnsi="Times New Roman"/>
          <w:sz w:val="24"/>
          <w:szCs w:val="24"/>
        </w:rPr>
      </w:pPr>
      <w:r w:rsidRPr="00375E5B">
        <w:rPr>
          <w:rFonts w:ascii="Times New Roman" w:hAnsi="Times New Roman"/>
          <w:sz w:val="24"/>
          <w:szCs w:val="24"/>
        </w:rPr>
        <w:t xml:space="preserve">A 11619-16 </w:t>
      </w:r>
      <w:r w:rsidR="00F30BEC" w:rsidRPr="00375E5B">
        <w:rPr>
          <w:rFonts w:ascii="Times New Roman" w:hAnsi="Times New Roman"/>
          <w:sz w:val="24"/>
          <w:szCs w:val="24"/>
        </w:rPr>
        <w:t>azonosító számú Kistermelői tejtermékek és sajt előállítása megnevezésű szakmai követelménymodulhoz tartozó tantárgyak és témakörök oktatása során fejlesztendő kompetenciák</w:t>
      </w:r>
    </w:p>
    <w:p w:rsidR="00F30BEC" w:rsidRPr="00375E5B" w:rsidRDefault="00F30BEC" w:rsidP="00F30BEC">
      <w:pPr>
        <w:jc w:val="center"/>
        <w:rPr>
          <w:rFonts w:ascii="Times New Roman" w:hAnsi="Times New Roman"/>
          <w:sz w:val="24"/>
          <w:szCs w:val="24"/>
        </w:rPr>
      </w:pPr>
    </w:p>
    <w:tbl>
      <w:tblPr>
        <w:tblW w:w="6392" w:type="dxa"/>
        <w:jc w:val="center"/>
        <w:tblCellMar>
          <w:left w:w="70" w:type="dxa"/>
          <w:right w:w="70" w:type="dxa"/>
        </w:tblCellMar>
        <w:tblLook w:val="04A0" w:firstRow="1" w:lastRow="0" w:firstColumn="1" w:lastColumn="0" w:noHBand="0" w:noVBand="1"/>
      </w:tblPr>
      <w:tblGrid>
        <w:gridCol w:w="4100"/>
        <w:gridCol w:w="720"/>
        <w:gridCol w:w="720"/>
        <w:gridCol w:w="852"/>
      </w:tblGrid>
      <w:tr w:rsidR="00D26588" w:rsidRPr="00375E5B" w:rsidTr="00D10D04">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Tejtermék előállítás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Sajt és túró készítés</w:t>
            </w:r>
          </w:p>
        </w:tc>
        <w:tc>
          <w:tcPr>
            <w:tcW w:w="852"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Tejtermékek, sajtkészítés gyakorlat</w:t>
            </w:r>
          </w:p>
        </w:tc>
      </w:tr>
      <w:tr w:rsidR="00D26588" w:rsidRPr="00375E5B"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D10D0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Előkészíti a nyersanyagokat (elvégzi a nyerstej tisztítását, fölözését, zsírtartalmának beállítását, homogénezését, pasztőrözését, hűtését)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Különleges, egyedi összetételű tejkészítményeket, vajat, vajkészítményeket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Natúr és ízesített friss sajtokat, érlelt sajtokat, sajtkészítményeket, túrót, túrókészítményeket állít elő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D10D0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Tej fogalma, összetétele, tulajdonságai,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Technológiai műveletek lépései, eszközei (tisztítás, fölözés, zsírtartalom beállítás, homogénezés, pasztőrözés, hűtés, savanyítás, alvasztás, alvadék kidolgozás)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Tejtermékek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Sajtok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Mennyiségi érzék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300"/>
          <w:jc w:val="center"/>
        </w:trPr>
        <w:tc>
          <w:tcPr>
            <w:tcW w:w="6392"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D10D0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F30BEC" w:rsidRPr="00375E5B" w:rsidTr="00D10D0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8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bl>
    <w:p w:rsidR="00F30BEC" w:rsidRPr="00375E5B" w:rsidRDefault="00F30BEC" w:rsidP="00F30BEC">
      <w:pPr>
        <w:jc w:val="center"/>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Tejtermékek előállítása tantárgy</w:t>
      </w:r>
      <w:r w:rsidRPr="00375E5B">
        <w:rPr>
          <w:rFonts w:ascii="Times New Roman" w:hAnsi="Times New Roman"/>
          <w:b/>
          <w:sz w:val="24"/>
          <w:szCs w:val="24"/>
        </w:rPr>
        <w:tab/>
      </w:r>
      <w:r w:rsidR="00341529" w:rsidRPr="00375E5B">
        <w:rPr>
          <w:rFonts w:ascii="Times New Roman" w:hAnsi="Times New Roman"/>
          <w:b/>
          <w:sz w:val="24"/>
          <w:szCs w:val="24"/>
        </w:rPr>
        <w:t>54</w:t>
      </w:r>
      <w:r w:rsidRPr="00375E5B">
        <w:rPr>
          <w:rFonts w:ascii="Times New Roman" w:hAnsi="Times New Roman"/>
          <w:b/>
          <w:sz w:val="24"/>
          <w:szCs w:val="24"/>
        </w:rPr>
        <w:t xml:space="preserve"> ó</w:t>
      </w:r>
      <w:r w:rsidR="00341529"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tejtermékek előállítása tantárgy tanításának célja, hogy megismertesse a tanulókat a tejtermékgyártás alapanyagaival, a kistermelői tejkészítmények és vajkészítmények lépéseivel, műveleteivel, eszközeivel, gépeivel, mindezt a tanulók sajátítsák el az élelmiszerbiztonsági és munkavédelmi előírások betartása mellett és megfelelő higiéniai szemlélet kialakításával.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Tejipar alapanyagai</w:t>
      </w:r>
      <w:r w:rsidRPr="00375E5B">
        <w:rPr>
          <w:rFonts w:ascii="Times New Roman" w:hAnsi="Times New Roman"/>
          <w:b/>
          <w:i/>
          <w:sz w:val="24"/>
          <w:szCs w:val="24"/>
        </w:rPr>
        <w:tab/>
      </w:r>
      <w:r w:rsidR="00341529" w:rsidRPr="00375E5B">
        <w:rPr>
          <w:rFonts w:ascii="Times New Roman" w:hAnsi="Times New Roman"/>
          <w:b/>
          <w:i/>
          <w:sz w:val="24"/>
          <w:szCs w:val="24"/>
        </w:rPr>
        <w:t>18</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Tej összetétele, tulajdonságai, jellemzői, felhasználhatósága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Tejtermékek készítésénél használt kultúrák és oltók tulajdonságai, jellemzői, felhasználásuk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Tejtermékek készítésénél használt egyéb adalékanyagok, ízesítő anyagok tulajdonságai, jellemzői, felhasználásuk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Tejtermékek készítése</w:t>
      </w:r>
      <w:r w:rsidRPr="00375E5B">
        <w:rPr>
          <w:rFonts w:ascii="Times New Roman" w:hAnsi="Times New Roman"/>
          <w:b/>
          <w:i/>
          <w:sz w:val="24"/>
          <w:szCs w:val="24"/>
        </w:rPr>
        <w:tab/>
      </w:r>
      <w:r w:rsidR="00341529" w:rsidRPr="00375E5B">
        <w:rPr>
          <w:rFonts w:ascii="Times New Roman" w:hAnsi="Times New Roman"/>
          <w:b/>
          <w:i/>
          <w:sz w:val="24"/>
          <w:szCs w:val="24"/>
        </w:rPr>
        <w:t>18</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Tejtermékek, tejkészítmények csoportosítása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Előkészítő műveletek lépései, eszközei, gépei és munkavédelmi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Tejkészítmények kistermelői előállítása, műveletek lépései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Vajkészítmények kistermelői előállítása, műveletek lépései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Késztermékek tárolása, jelölése, kiszerelése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Tejtermékek előállításának eszközei, gépei</w:t>
      </w:r>
      <w:r w:rsidRPr="00375E5B">
        <w:rPr>
          <w:rFonts w:ascii="Times New Roman" w:hAnsi="Times New Roman"/>
          <w:b/>
          <w:i/>
          <w:sz w:val="24"/>
          <w:szCs w:val="24"/>
        </w:rPr>
        <w:tab/>
      </w:r>
      <w:r w:rsidR="00341529" w:rsidRPr="00375E5B">
        <w:rPr>
          <w:rFonts w:ascii="Times New Roman" w:hAnsi="Times New Roman"/>
          <w:b/>
          <w:i/>
          <w:sz w:val="24"/>
          <w:szCs w:val="24"/>
        </w:rPr>
        <w:t>18</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Előkészítő műveletek eszközei, gépei és munkavédelmi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Tejkészítmények kistermelői előállításának eszközei, gépei és munkavédelmi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Vajkészítmények kistermelői előállításának eszközei, gépei és munkavédelmi előírásai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Sajt és túrókészítés tantárgy</w:t>
      </w:r>
      <w:r w:rsidRPr="00375E5B">
        <w:rPr>
          <w:rFonts w:ascii="Times New Roman" w:hAnsi="Times New Roman"/>
          <w:b/>
          <w:sz w:val="24"/>
          <w:szCs w:val="24"/>
        </w:rPr>
        <w:tab/>
      </w:r>
      <w:r w:rsidR="00341529" w:rsidRPr="00375E5B">
        <w:rPr>
          <w:rFonts w:ascii="Times New Roman" w:hAnsi="Times New Roman"/>
          <w:b/>
          <w:sz w:val="24"/>
          <w:szCs w:val="24"/>
        </w:rPr>
        <w:t>54</w:t>
      </w:r>
      <w:r w:rsidRPr="00375E5B">
        <w:rPr>
          <w:rFonts w:ascii="Times New Roman" w:hAnsi="Times New Roman"/>
          <w:b/>
          <w:sz w:val="24"/>
          <w:szCs w:val="24"/>
        </w:rPr>
        <w:t xml:space="preserve"> ó</w:t>
      </w:r>
      <w:r w:rsidR="00341529"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sajt és túrókészítés tantárgy tanításának célja, hogy megismertesse a tanulókat a sajtkészítés alapanyagaival, a kistermelői sajtok, sajtkészítmények, túró és túrókészítmények lépéseivel, műveleteivel, eszközeivel, gépeivel, mindezt a tanulók sajátítsák el az élelmiszerbiztonsági és munkavédelmi előírások betartása mellett és megfelelő higiéniai szemlélet kialakításával.</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Sajtkészítés technológiája</w:t>
      </w:r>
      <w:r w:rsidRPr="00375E5B">
        <w:rPr>
          <w:rFonts w:ascii="Times New Roman" w:hAnsi="Times New Roman"/>
          <w:b/>
          <w:i/>
          <w:sz w:val="24"/>
          <w:szCs w:val="24"/>
        </w:rPr>
        <w:tab/>
      </w:r>
      <w:r w:rsidR="00341529" w:rsidRPr="00375E5B">
        <w:rPr>
          <w:rFonts w:ascii="Times New Roman" w:hAnsi="Times New Roman"/>
          <w:b/>
          <w:i/>
          <w:sz w:val="24"/>
          <w:szCs w:val="24"/>
        </w:rPr>
        <w:t>18</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Sajtok alapanyagai, csoportosításuk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Natúr és ízesített friss sajtok kistermelői előállítása, műveletek lépései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Érlelt sajtok kistermelői előállítása, műveletek lépései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Sajtkészítmények kistermelői előállítása, műveletek lépései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Túrókészítés technológiája</w:t>
      </w:r>
      <w:r w:rsidRPr="00375E5B">
        <w:rPr>
          <w:rFonts w:ascii="Times New Roman" w:hAnsi="Times New Roman"/>
          <w:b/>
          <w:i/>
          <w:sz w:val="24"/>
          <w:szCs w:val="24"/>
        </w:rPr>
        <w:tab/>
      </w:r>
      <w:r w:rsidR="00341529" w:rsidRPr="00375E5B">
        <w:rPr>
          <w:rFonts w:ascii="Times New Roman" w:hAnsi="Times New Roman"/>
          <w:b/>
          <w:i/>
          <w:sz w:val="24"/>
          <w:szCs w:val="24"/>
        </w:rPr>
        <w:t>1</w:t>
      </w:r>
      <w:r w:rsidRPr="00375E5B">
        <w:rPr>
          <w:rFonts w:ascii="Times New Roman" w:hAnsi="Times New Roman"/>
          <w:b/>
          <w:i/>
          <w:sz w:val="24"/>
          <w:szCs w:val="24"/>
        </w:rPr>
        <w:t>8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Túrókészítéshez felhasznált anyagok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Túró kistermelői előállítása, műveletek lépései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Túrókészítmények kistermelői előállítása, műveletek lépései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Sajt és túrókészítés eszközei, gépei</w:t>
      </w:r>
      <w:r w:rsidRPr="00375E5B">
        <w:rPr>
          <w:rFonts w:ascii="Times New Roman" w:hAnsi="Times New Roman"/>
          <w:b/>
          <w:i/>
          <w:sz w:val="24"/>
          <w:szCs w:val="24"/>
        </w:rPr>
        <w:tab/>
      </w:r>
      <w:r w:rsidR="00341529" w:rsidRPr="00375E5B">
        <w:rPr>
          <w:rFonts w:ascii="Times New Roman" w:hAnsi="Times New Roman"/>
          <w:b/>
          <w:i/>
          <w:sz w:val="24"/>
          <w:szCs w:val="24"/>
        </w:rPr>
        <w:t>1</w:t>
      </w:r>
      <w:r w:rsidRPr="00375E5B">
        <w:rPr>
          <w:rFonts w:ascii="Times New Roman" w:hAnsi="Times New Roman"/>
          <w:b/>
          <w:i/>
          <w:sz w:val="24"/>
          <w:szCs w:val="24"/>
        </w:rPr>
        <w:t>8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Előkészítő műveletek eszközei, gépei és munkavédelmi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Sajtok kistermelői előállításának eszközei, gépei és munkavédelmi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Sajtkészítmények kistermelői előállításának eszközei, gépei és munkavédelmi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Túró kistermelői előállításának eszközei, gépei és munkavédelmi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Túrókészítmények kistermelői előállításának eszközei, gépei és munkavédelmi előírásai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Tejtermékek, sajtkészítés gyakorlat tantárgy</w:t>
      </w:r>
      <w:r w:rsidRPr="00375E5B">
        <w:rPr>
          <w:rFonts w:ascii="Times New Roman" w:hAnsi="Times New Roman"/>
          <w:b/>
          <w:sz w:val="24"/>
          <w:szCs w:val="24"/>
        </w:rPr>
        <w:tab/>
      </w:r>
      <w:r w:rsidR="00341529" w:rsidRPr="00375E5B">
        <w:rPr>
          <w:rFonts w:ascii="Times New Roman" w:hAnsi="Times New Roman"/>
          <w:b/>
          <w:sz w:val="24"/>
          <w:szCs w:val="24"/>
        </w:rPr>
        <w:t>216</w:t>
      </w:r>
      <w:r w:rsidRPr="00375E5B">
        <w:rPr>
          <w:rFonts w:ascii="Times New Roman" w:hAnsi="Times New Roman"/>
          <w:b/>
          <w:sz w:val="24"/>
          <w:szCs w:val="24"/>
        </w:rPr>
        <w:t xml:space="preserve"> ó</w:t>
      </w:r>
      <w:r w:rsidR="00341529"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D10D04">
      <w:pPr>
        <w:ind w:left="284"/>
        <w:jc w:val="both"/>
        <w:rPr>
          <w:rFonts w:ascii="Times New Roman" w:hAnsi="Times New Roman"/>
          <w:sz w:val="24"/>
          <w:szCs w:val="24"/>
        </w:rPr>
      </w:pPr>
      <w:r w:rsidRPr="00375E5B">
        <w:rPr>
          <w:rFonts w:ascii="Times New Roman" w:hAnsi="Times New Roman"/>
          <w:sz w:val="24"/>
          <w:szCs w:val="24"/>
        </w:rPr>
        <w:t>A tejtermékek, sajtkészítés gyakorlat összegzi mindazt a tudást, ismeretet, melyet a tanulók elméletben elsajátítottak, a tantárgy tanításának célja, hogy kistermelői tejkészítményeket, sajtot, túrót készítsenek az élelmiszerbiztonsági, munkavédelmi és higiéniai előírások betartásával.</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Biológia, kémia, matematika, higiénia, technológia, mikrobiológia, munkavédelem, műveletek</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Tejkészítmények előállítása</w:t>
      </w:r>
      <w:r w:rsidRPr="00375E5B">
        <w:rPr>
          <w:rFonts w:ascii="Times New Roman" w:hAnsi="Times New Roman"/>
          <w:b/>
          <w:i/>
          <w:sz w:val="24"/>
          <w:szCs w:val="24"/>
        </w:rPr>
        <w:tab/>
      </w:r>
      <w:r w:rsidR="00341529" w:rsidRPr="00375E5B">
        <w:rPr>
          <w:rFonts w:ascii="Times New Roman" w:hAnsi="Times New Roman"/>
          <w:b/>
          <w:i/>
          <w:sz w:val="24"/>
          <w:szCs w:val="24"/>
        </w:rPr>
        <w:t>81</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Előkészítő műveletek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Tejkészítmények kistermelői előállítása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Vaj és vajkészítmények kistermelői előállítása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Befejező műveletek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Tárolás, jelölés, kiszerelés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Sajt, túró és készítményeik előállítása</w:t>
      </w:r>
      <w:r w:rsidRPr="00375E5B">
        <w:rPr>
          <w:rFonts w:ascii="Times New Roman" w:hAnsi="Times New Roman"/>
          <w:b/>
          <w:i/>
          <w:sz w:val="24"/>
          <w:szCs w:val="24"/>
        </w:rPr>
        <w:tab/>
      </w:r>
      <w:r w:rsidR="00341529" w:rsidRPr="00375E5B">
        <w:rPr>
          <w:rFonts w:ascii="Times New Roman" w:hAnsi="Times New Roman"/>
          <w:b/>
          <w:i/>
          <w:sz w:val="24"/>
          <w:szCs w:val="24"/>
        </w:rPr>
        <w:t>81</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Előkészítő műveletek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Sajt és sajtkészítmények kistermelői előállítása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Túró és túrókészítmények kistermelői előállítása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Befejező műveletek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Tárolás, jelölés, kiszerelés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Szakmai számítás</w:t>
      </w:r>
      <w:r w:rsidRPr="00375E5B">
        <w:rPr>
          <w:rFonts w:ascii="Times New Roman" w:hAnsi="Times New Roman"/>
          <w:b/>
          <w:i/>
          <w:sz w:val="24"/>
          <w:szCs w:val="24"/>
        </w:rPr>
        <w:tab/>
      </w:r>
      <w:r w:rsidR="00341529" w:rsidRPr="00375E5B">
        <w:rPr>
          <w:rFonts w:ascii="Times New Roman" w:hAnsi="Times New Roman"/>
          <w:b/>
          <w:i/>
          <w:sz w:val="24"/>
          <w:szCs w:val="24"/>
        </w:rPr>
        <w:t>54</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Nyersanyagszükséglet meghatározása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Adalékanyag szükséglet meghatározása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Oldatkészítés kiszámítása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Tömegszázalék, térfogatszázalék, vegyes százalékszámítások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Átváltások, mértékegységek, százalékszámítás</w:t>
      </w:r>
    </w:p>
    <w:p w:rsidR="00F30BEC" w:rsidRPr="00375E5B" w:rsidRDefault="00F30BEC" w:rsidP="00D10D04">
      <w:pPr>
        <w:tabs>
          <w:tab w:val="left" w:pos="1418"/>
          <w:tab w:val="right" w:pos="9072"/>
        </w:tabs>
        <w:ind w:left="851"/>
        <w:jc w:val="both"/>
        <w:rPr>
          <w:rFonts w:ascii="Times New Roman" w:hAnsi="Times New Roman"/>
          <w:sz w:val="24"/>
          <w:szCs w:val="24"/>
        </w:rPr>
      </w:pPr>
      <w:r w:rsidRPr="00375E5B">
        <w:rPr>
          <w:rFonts w:ascii="Times New Roman" w:hAnsi="Times New Roman"/>
          <w:sz w:val="24"/>
          <w:szCs w:val="24"/>
        </w:rPr>
        <w:t>Nyilvántartások vezetése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D10D04"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r w:rsidR="00D10D04" w:rsidRPr="00375E5B">
        <w:rPr>
          <w:rFonts w:ascii="Times New Roman" w:hAnsi="Times New Roman"/>
          <w:sz w:val="24"/>
          <w:szCs w:val="24"/>
        </w:rPr>
        <w:br w:type="page"/>
      </w:r>
    </w:p>
    <w:p w:rsidR="00D10D04" w:rsidRPr="00375E5B" w:rsidRDefault="00D10D04" w:rsidP="00D10D04">
      <w:pPr>
        <w:jc w:val="both"/>
        <w:rPr>
          <w:rFonts w:ascii="Times New Roman" w:hAnsi="Times New Roman"/>
          <w:sz w:val="24"/>
          <w:szCs w:val="24"/>
        </w:rPr>
      </w:pPr>
    </w:p>
    <w:p w:rsidR="00F30BEC" w:rsidRPr="00375E5B" w:rsidRDefault="00F30BEC" w:rsidP="00F30BEC">
      <w:pPr>
        <w:rPr>
          <w:rFonts w:ascii="Times New Roman" w:hAnsi="Times New Roman"/>
          <w:sz w:val="24"/>
          <w:szCs w:val="24"/>
        </w:rPr>
      </w:pPr>
    </w:p>
    <w:p w:rsidR="00F30BEC" w:rsidRPr="00375E5B" w:rsidRDefault="00F30BEC" w:rsidP="00F30BEC">
      <w:pPr>
        <w:spacing w:before="2880"/>
        <w:jc w:val="center"/>
        <w:rPr>
          <w:rFonts w:ascii="Times New Roman" w:hAnsi="Times New Roman"/>
          <w:b/>
          <w:sz w:val="44"/>
          <w:szCs w:val="44"/>
        </w:rPr>
      </w:pPr>
      <w:r w:rsidRPr="00375E5B">
        <w:rPr>
          <w:rFonts w:ascii="Times New Roman" w:hAnsi="Times New Roman"/>
          <w:b/>
          <w:sz w:val="44"/>
          <w:szCs w:val="44"/>
        </w:rPr>
        <w:t>A</w:t>
      </w:r>
    </w:p>
    <w:p w:rsidR="00F30BEC" w:rsidRPr="00375E5B" w:rsidRDefault="00F30BEC" w:rsidP="00F30BEC">
      <w:pPr>
        <w:spacing w:after="480"/>
        <w:jc w:val="center"/>
        <w:rPr>
          <w:rFonts w:ascii="Times New Roman" w:hAnsi="Times New Roman"/>
          <w:b/>
          <w:sz w:val="44"/>
          <w:szCs w:val="44"/>
        </w:rPr>
      </w:pPr>
      <w:r w:rsidRPr="00375E5B">
        <w:rPr>
          <w:rFonts w:ascii="Times New Roman" w:hAnsi="Times New Roman"/>
          <w:b/>
          <w:sz w:val="44"/>
          <w:szCs w:val="44"/>
        </w:rPr>
        <w:t>11620-16 azonosító számú</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Higiénia és minőségbiztosítás kistermelőknek</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megnevezésű</w:t>
      </w:r>
    </w:p>
    <w:p w:rsidR="00F30BEC" w:rsidRPr="00375E5B" w:rsidRDefault="00F30BEC" w:rsidP="00F30BEC">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tantárgyai, témakörei</w:t>
      </w: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D10D04">
      <w:pPr>
        <w:jc w:val="both"/>
        <w:rPr>
          <w:rFonts w:ascii="Times New Roman" w:hAnsi="Times New Roman"/>
          <w:sz w:val="24"/>
          <w:szCs w:val="24"/>
        </w:rPr>
      </w:pPr>
      <w:r w:rsidRPr="00375E5B">
        <w:rPr>
          <w:rFonts w:ascii="Times New Roman" w:hAnsi="Times New Roman"/>
          <w:sz w:val="24"/>
          <w:szCs w:val="24"/>
        </w:rPr>
        <w:t>A 11620-16 azonosító számú Higiénia és minőségbiztosítás kistermelőknek megnevezésű szakmai követelménymodulhoz tartozó tantárgyak és témakörök oktatása során fejlesztendő kompetenciák</w:t>
      </w:r>
    </w:p>
    <w:p w:rsidR="00F30BEC" w:rsidRPr="00375E5B" w:rsidRDefault="00F30BEC" w:rsidP="00F30BEC">
      <w:pPr>
        <w:jc w:val="center"/>
        <w:rPr>
          <w:rFonts w:ascii="Times New Roman" w:hAnsi="Times New Roman"/>
          <w:sz w:val="24"/>
          <w:szCs w:val="24"/>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D26588" w:rsidRPr="00375E5B"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Minőségbiztosítás</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Betartja és alkalmazza az élelmiszer-előállításhoz szükséges alapvető higiéniai és minőségbiztosítási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Alkalmazza a káros mikrobák elpusztításának módszereit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Betartja a kistermelőkre vonatkozó élelmiszer-higiéniai követelményeket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Betartja a személyi és környezeti higiéniára vonatkozó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Takarítást, tisztítást, fertőtlenítést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Higiéniához, minőségbiztosításhoz kapcsolódó rendeletek,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Tisztító-, fertőtlenítőszerek jellemzői, hatásuk, alkalmazhatóságuk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Élelmiszerek útján terjedő megbetegedések, ételmérgezések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Jó higiéniai gyakorlat elemei</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Munkaterület jellemzői, higiéniai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Tisztító- és fertőtlenítőszerek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Takarítási, tisztítási, fertőtlenítési módok</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Pontosság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F30BEC"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20"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bl>
    <w:p w:rsidR="00F30BEC" w:rsidRPr="00375E5B" w:rsidRDefault="00F30BEC" w:rsidP="00F30BEC">
      <w:pPr>
        <w:jc w:val="center"/>
        <w:rPr>
          <w:rFonts w:ascii="Times New Roman" w:hAnsi="Times New Roman"/>
          <w:sz w:val="24"/>
          <w:szCs w:val="24"/>
        </w:rPr>
      </w:pP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Higiénia tantárgy</w:t>
      </w:r>
      <w:r w:rsidRPr="00375E5B">
        <w:rPr>
          <w:rFonts w:ascii="Times New Roman" w:hAnsi="Times New Roman"/>
          <w:b/>
          <w:sz w:val="24"/>
          <w:szCs w:val="24"/>
        </w:rPr>
        <w:tab/>
      </w:r>
      <w:r w:rsidR="00341529" w:rsidRPr="00375E5B">
        <w:rPr>
          <w:rFonts w:ascii="Times New Roman" w:hAnsi="Times New Roman"/>
          <w:b/>
          <w:sz w:val="24"/>
          <w:szCs w:val="24"/>
        </w:rPr>
        <w:t>36</w:t>
      </w:r>
      <w:r w:rsidRPr="00375E5B">
        <w:rPr>
          <w:rFonts w:ascii="Times New Roman" w:hAnsi="Times New Roman"/>
          <w:b/>
          <w:sz w:val="24"/>
          <w:szCs w:val="24"/>
        </w:rPr>
        <w:t xml:space="preserve"> ó</w:t>
      </w:r>
      <w:r w:rsidR="00341529"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D10D04">
      <w:pPr>
        <w:tabs>
          <w:tab w:val="left" w:pos="330"/>
          <w:tab w:val="left" w:pos="1843"/>
        </w:tabs>
        <w:ind w:left="284"/>
        <w:jc w:val="both"/>
        <w:rPr>
          <w:rFonts w:ascii="Times New Roman" w:hAnsi="Times New Roman"/>
          <w:sz w:val="24"/>
          <w:szCs w:val="24"/>
        </w:rPr>
      </w:pPr>
      <w:r w:rsidRPr="00375E5B">
        <w:rPr>
          <w:rFonts w:ascii="Times New Roman" w:hAnsi="Times New Roman"/>
          <w:sz w:val="24"/>
          <w:szCs w:val="24"/>
        </w:rPr>
        <w:t>A higiénia tantárgy tanításának célja, hogy a tanulókat felkészítése az igényes munkavégzésre. Megalapozza az élelmiszerekkel foglalkozó kistermelő higiéniai szemléletét. Megismertesse a tanulókat az élelmiszer előállítás környezetét befolyásoló tényezőkkel. Alakítsa ki a minőségi munkavégzés igényeit, neveljen az élelmiszeripari tevékenységekkel kapcsolatos tudatos, felelősségteljes magatartásra.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Kémia, biológia, mikrobiológia</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Személyi és környezeti higiénia</w:t>
      </w:r>
      <w:r w:rsidRPr="00375E5B">
        <w:rPr>
          <w:rFonts w:ascii="Times New Roman" w:hAnsi="Times New Roman"/>
          <w:b/>
          <w:i/>
          <w:sz w:val="24"/>
          <w:szCs w:val="24"/>
        </w:rPr>
        <w:tab/>
      </w:r>
      <w:r w:rsidR="00341529" w:rsidRPr="00375E5B">
        <w:rPr>
          <w:rFonts w:ascii="Times New Roman" w:hAnsi="Times New Roman"/>
          <w:b/>
          <w:i/>
          <w:sz w:val="24"/>
          <w:szCs w:val="24"/>
        </w:rPr>
        <w:t>10</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Munkaruha, egyéni védőfelszerelés viselésének szabályai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Kistermelővel szemben elvárt higiéniai előírások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Kistermelői élelmiszer előállítás szűkebb környezetének kialakítása, higiéniai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Kistermelői élelmiszer előállítás tágabb környezetének kialakítása, higiéniai előírásai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Hűtőlánc jelentősége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Tisztítás, fertőtlenítés</w:t>
      </w:r>
      <w:r w:rsidRPr="00375E5B">
        <w:rPr>
          <w:rFonts w:ascii="Times New Roman" w:hAnsi="Times New Roman"/>
          <w:b/>
          <w:i/>
          <w:sz w:val="24"/>
          <w:szCs w:val="24"/>
        </w:rPr>
        <w:tab/>
      </w:r>
      <w:r w:rsidR="00341529" w:rsidRPr="00375E5B">
        <w:rPr>
          <w:rFonts w:ascii="Times New Roman" w:hAnsi="Times New Roman"/>
          <w:b/>
          <w:i/>
          <w:sz w:val="24"/>
          <w:szCs w:val="24"/>
        </w:rPr>
        <w:t>10</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Takarítás, fertőtlenítés jelentősége</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Takarítás, tisztítás, fertőtlenítés folyamatai, eszközei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Tisztító-, fertőtlenítőszerekkel szemben támasztott elvárások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Felületi feszültség, nedvesítés, diszpergálás, emulgeálás</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Általános jogi szabályozás</w:t>
      </w:r>
      <w:r w:rsidRPr="00375E5B">
        <w:rPr>
          <w:rFonts w:ascii="Times New Roman" w:hAnsi="Times New Roman"/>
          <w:b/>
          <w:i/>
          <w:sz w:val="24"/>
          <w:szCs w:val="24"/>
        </w:rPr>
        <w:tab/>
      </w:r>
      <w:r w:rsidR="00341529" w:rsidRPr="00375E5B">
        <w:rPr>
          <w:rFonts w:ascii="Times New Roman" w:hAnsi="Times New Roman"/>
          <w:b/>
          <w:i/>
          <w:sz w:val="24"/>
          <w:szCs w:val="24"/>
        </w:rPr>
        <w:t>16</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Higiéniai előírások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Kistermelőkre vonatkozó jogszabályok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Termékelőállításra, forgalmazásra vonatkozó jogi szabályozás, rendeletek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Kötelező nyilvántartások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Minőségbiztosítás tantárgy</w:t>
      </w:r>
      <w:r w:rsidRPr="00375E5B">
        <w:rPr>
          <w:rFonts w:ascii="Times New Roman" w:hAnsi="Times New Roman"/>
          <w:b/>
          <w:sz w:val="24"/>
          <w:szCs w:val="24"/>
        </w:rPr>
        <w:tab/>
      </w:r>
      <w:r w:rsidR="00341529" w:rsidRPr="00375E5B">
        <w:rPr>
          <w:rFonts w:ascii="Times New Roman" w:hAnsi="Times New Roman"/>
          <w:b/>
          <w:sz w:val="24"/>
          <w:szCs w:val="24"/>
        </w:rPr>
        <w:t>36</w:t>
      </w:r>
      <w:r w:rsidRPr="00375E5B">
        <w:rPr>
          <w:rFonts w:ascii="Times New Roman" w:hAnsi="Times New Roman"/>
          <w:b/>
          <w:sz w:val="24"/>
          <w:szCs w:val="24"/>
        </w:rPr>
        <w:t xml:space="preserve"> ó</w:t>
      </w:r>
      <w:r w:rsidR="00341529"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bCs/>
          <w:kern w:val="1"/>
          <w:sz w:val="24"/>
          <w:szCs w:val="24"/>
        </w:rPr>
        <w:t>A tantárgy tanításának célja, hogy a tanulók megismerjék az élelmiszer biztonságát érintő valamennyi veszélyt, a megelőzésük, kiküszöbölésük lehetőségeit, tisztában legyenek a minőségbiztosítás dokumentációival, képesek legyenek nyilvántartások vezetésére, ellenőrzésére.</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D10D04">
      <w:pPr>
        <w:ind w:left="426"/>
        <w:jc w:val="both"/>
        <w:rPr>
          <w:rFonts w:ascii="Times New Roman" w:hAnsi="Times New Roman"/>
          <w:bCs/>
          <w:iCs/>
          <w:sz w:val="24"/>
          <w:szCs w:val="24"/>
        </w:rPr>
      </w:pPr>
      <w:r w:rsidRPr="00375E5B">
        <w:rPr>
          <w:rFonts w:ascii="Times New Roman" w:hAnsi="Times New Roman"/>
          <w:bCs/>
          <w:iCs/>
          <w:sz w:val="24"/>
          <w:szCs w:val="24"/>
        </w:rPr>
        <w:t>Kémia, élelmiszer-kémia, biológia, anyagismeret, élelmiszeripari technológia</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Élelmiszerek biztonságát meghatározó tényezők</w:t>
      </w:r>
      <w:r w:rsidRPr="00375E5B">
        <w:rPr>
          <w:rFonts w:ascii="Times New Roman" w:hAnsi="Times New Roman"/>
          <w:b/>
          <w:i/>
          <w:sz w:val="24"/>
          <w:szCs w:val="24"/>
        </w:rPr>
        <w:tab/>
      </w:r>
      <w:r w:rsidR="00341529" w:rsidRPr="00375E5B">
        <w:rPr>
          <w:rFonts w:ascii="Times New Roman" w:hAnsi="Times New Roman"/>
          <w:b/>
          <w:i/>
          <w:sz w:val="24"/>
          <w:szCs w:val="24"/>
        </w:rPr>
        <w:t>8</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Mikrobiológiai, kémiai, fizikai és biológiai tényezők (veszélyek)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Leggyakoribb kórokozó és toxintermelő mikroorganizmusok (Salmonella, E. coli, Clostridium törzsek, Staphylococcus, Bacillus cereus stb.)</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Mérgező gombák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 megbetegedések tünetei</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Élelmiszerfeldolgozás biztonsága</w:t>
      </w:r>
      <w:r w:rsidRPr="00375E5B">
        <w:rPr>
          <w:rFonts w:ascii="Times New Roman" w:hAnsi="Times New Roman"/>
          <w:b/>
          <w:i/>
          <w:sz w:val="24"/>
          <w:szCs w:val="24"/>
        </w:rPr>
        <w:tab/>
      </w:r>
      <w:r w:rsidR="00341529" w:rsidRPr="00375E5B">
        <w:rPr>
          <w:rFonts w:ascii="Times New Roman" w:hAnsi="Times New Roman"/>
          <w:b/>
          <w:i/>
          <w:sz w:val="24"/>
          <w:szCs w:val="24"/>
        </w:rPr>
        <w:t>20</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Növényi nyersanyagok feldolgozása (veszélyes pontok kiemelése, szabályozásuk, megelőzésük)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Állati eredetű nyersanyagok feldolgozása (veszélyes pontok kiemelése, szabályozásuk, megelőzésük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Hulladékkezelés (veszélyes, szelektív, újrahasznosításuk, kezelésük)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Csomagolás folyamata, veszélyek, megelőzésük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Szállítás folyamata, veszélyek, megelőzésük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Tárolás, raktározás folyamata, veszélyek, megelőzésük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Kereskedelem folyamata, veszélyek, megelőzésük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Vendéglátás folyamata, veszélyek, megelőzésük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Házi előállítás folyamata, veszélyek, megelőzésük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Jogszabályok alkalmazása</w:t>
      </w:r>
      <w:r w:rsidRPr="00375E5B">
        <w:rPr>
          <w:rFonts w:ascii="Times New Roman" w:hAnsi="Times New Roman"/>
          <w:b/>
          <w:i/>
          <w:sz w:val="24"/>
          <w:szCs w:val="24"/>
        </w:rPr>
        <w:tab/>
      </w:r>
      <w:r w:rsidR="00341529" w:rsidRPr="00375E5B">
        <w:rPr>
          <w:rFonts w:ascii="Times New Roman" w:hAnsi="Times New Roman"/>
          <w:b/>
          <w:i/>
          <w:sz w:val="24"/>
          <w:szCs w:val="24"/>
        </w:rPr>
        <w:t>8</w:t>
      </w:r>
      <w:r w:rsidRPr="00375E5B">
        <w:rPr>
          <w:rFonts w:ascii="Times New Roman" w:hAnsi="Times New Roman"/>
          <w:b/>
          <w:i/>
          <w:sz w:val="24"/>
          <w:szCs w:val="24"/>
        </w:rPr>
        <w:t xml:space="preserve"> ó</w:t>
      </w:r>
      <w:r w:rsidR="00341529"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Élelmiszerfeldolgozáshoz és forgalmazáshoz kapcsolódó hazai és Uniós jogszabályok, rendeletek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Jelöléshez kapcsolódó jogszabályok</w:t>
      </w:r>
    </w:p>
    <w:p w:rsidR="00F30BEC" w:rsidRPr="00375E5B" w:rsidRDefault="00F30BEC" w:rsidP="00D10D04">
      <w:pPr>
        <w:tabs>
          <w:tab w:val="left" w:pos="1418"/>
          <w:tab w:val="right" w:pos="9072"/>
        </w:tabs>
        <w:ind w:left="851"/>
        <w:jc w:val="both"/>
        <w:rPr>
          <w:rFonts w:ascii="Times New Roman" w:hAnsi="Times New Roman"/>
          <w:sz w:val="24"/>
          <w:szCs w:val="24"/>
        </w:rPr>
      </w:pPr>
      <w:r w:rsidRPr="00375E5B">
        <w:rPr>
          <w:rFonts w:ascii="Times New Roman" w:hAnsi="Times New Roman"/>
          <w:sz w:val="24"/>
          <w:szCs w:val="24"/>
        </w:rPr>
        <w:t>Minőségbiztosításhoz, minőségirányításhoz kapcsolódó szabványok, előírások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E3331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r w:rsidRPr="00375E5B">
        <w:rPr>
          <w:rFonts w:ascii="Times New Roman" w:hAnsi="Times New Roman"/>
          <w:sz w:val="24"/>
          <w:szCs w:val="24"/>
        </w:rPr>
        <w:br w:type="page"/>
      </w:r>
    </w:p>
    <w:p w:rsidR="00D10D04" w:rsidRPr="00375E5B" w:rsidRDefault="00D10D04" w:rsidP="00F30BEC">
      <w:pPr>
        <w:spacing w:before="2880"/>
        <w:jc w:val="center"/>
        <w:rPr>
          <w:rFonts w:ascii="Times New Roman" w:hAnsi="Times New Roman"/>
          <w:b/>
          <w:sz w:val="44"/>
          <w:szCs w:val="44"/>
        </w:rPr>
      </w:pPr>
    </w:p>
    <w:p w:rsidR="00F30BEC" w:rsidRPr="00375E5B" w:rsidRDefault="00F30BEC" w:rsidP="00F30BEC">
      <w:pPr>
        <w:spacing w:before="2880"/>
        <w:jc w:val="center"/>
        <w:rPr>
          <w:rFonts w:ascii="Times New Roman" w:hAnsi="Times New Roman"/>
          <w:b/>
          <w:sz w:val="44"/>
          <w:szCs w:val="44"/>
        </w:rPr>
      </w:pPr>
      <w:r w:rsidRPr="00375E5B">
        <w:rPr>
          <w:rFonts w:ascii="Times New Roman" w:hAnsi="Times New Roman"/>
          <w:b/>
          <w:sz w:val="44"/>
          <w:szCs w:val="44"/>
        </w:rPr>
        <w:t>A</w:t>
      </w:r>
    </w:p>
    <w:p w:rsidR="00F30BEC" w:rsidRPr="00375E5B" w:rsidRDefault="00F30BEC" w:rsidP="00F30BEC">
      <w:pPr>
        <w:spacing w:after="480"/>
        <w:jc w:val="center"/>
        <w:rPr>
          <w:rFonts w:ascii="Times New Roman" w:hAnsi="Times New Roman"/>
          <w:b/>
          <w:sz w:val="44"/>
          <w:szCs w:val="44"/>
        </w:rPr>
      </w:pPr>
      <w:r w:rsidRPr="00375E5B">
        <w:rPr>
          <w:rFonts w:ascii="Times New Roman" w:hAnsi="Times New Roman"/>
          <w:b/>
          <w:sz w:val="44"/>
          <w:szCs w:val="44"/>
        </w:rPr>
        <w:t>11034-16 azonosító számú</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Üzemgazdaság, ügyvitel</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megnevezésű</w:t>
      </w:r>
    </w:p>
    <w:p w:rsidR="00F30BEC" w:rsidRPr="00375E5B" w:rsidRDefault="00F30BEC" w:rsidP="00F30BEC">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F30BEC" w:rsidRPr="00375E5B" w:rsidRDefault="00F30BEC" w:rsidP="00F30BEC">
      <w:pPr>
        <w:jc w:val="center"/>
        <w:rPr>
          <w:rFonts w:ascii="Times New Roman" w:hAnsi="Times New Roman"/>
          <w:b/>
          <w:sz w:val="44"/>
          <w:szCs w:val="44"/>
        </w:rPr>
      </w:pPr>
      <w:r w:rsidRPr="00375E5B">
        <w:rPr>
          <w:rFonts w:ascii="Times New Roman" w:hAnsi="Times New Roman"/>
          <w:b/>
          <w:sz w:val="44"/>
          <w:szCs w:val="44"/>
        </w:rPr>
        <w:t>tantárgyai, témakörei</w:t>
      </w:r>
    </w:p>
    <w:p w:rsidR="00F30BEC" w:rsidRPr="00375E5B" w:rsidRDefault="00F30BEC" w:rsidP="00F30BEC">
      <w:pPr>
        <w:spacing w:after="200" w:line="276" w:lineRule="auto"/>
        <w:rPr>
          <w:rFonts w:ascii="Times New Roman" w:hAnsi="Times New Roman"/>
          <w:sz w:val="44"/>
          <w:szCs w:val="44"/>
        </w:rPr>
      </w:pPr>
      <w:r w:rsidRPr="00375E5B">
        <w:rPr>
          <w:rFonts w:ascii="Times New Roman" w:hAnsi="Times New Roman"/>
          <w:sz w:val="44"/>
          <w:szCs w:val="44"/>
        </w:rPr>
        <w:br w:type="page"/>
      </w:r>
    </w:p>
    <w:p w:rsidR="00F30BEC" w:rsidRPr="00375E5B" w:rsidRDefault="00F30BEC" w:rsidP="00556EF5">
      <w:pPr>
        <w:jc w:val="both"/>
        <w:rPr>
          <w:rFonts w:ascii="Times New Roman" w:hAnsi="Times New Roman"/>
          <w:sz w:val="24"/>
          <w:szCs w:val="24"/>
        </w:rPr>
      </w:pPr>
      <w:r w:rsidRPr="00375E5B">
        <w:rPr>
          <w:rFonts w:ascii="Times New Roman" w:hAnsi="Times New Roman"/>
          <w:sz w:val="24"/>
          <w:szCs w:val="24"/>
        </w:rPr>
        <w:t>A 11034-16 azonosító számú Üzemgazdaság, ügyvitel megnevezésű szakmai követelménymodulhoz tartozó tantárgyak és témakörök oktatása során fejlesztendő kompetenciák</w:t>
      </w:r>
    </w:p>
    <w:tbl>
      <w:tblPr>
        <w:tblW w:w="5252" w:type="dxa"/>
        <w:jc w:val="center"/>
        <w:tblCellMar>
          <w:left w:w="70" w:type="dxa"/>
          <w:right w:w="70" w:type="dxa"/>
        </w:tblCellMar>
        <w:tblLook w:val="04A0" w:firstRow="1" w:lastRow="0" w:firstColumn="1" w:lastColumn="0" w:noHBand="0" w:noVBand="1"/>
      </w:tblPr>
      <w:tblGrid>
        <w:gridCol w:w="4100"/>
        <w:gridCol w:w="1152"/>
      </w:tblGrid>
      <w:tr w:rsidR="00D26588" w:rsidRPr="00375E5B" w:rsidTr="00F30BEC">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1152" w:type="dxa"/>
            <w:tcBorders>
              <w:top w:val="single" w:sz="4" w:space="0" w:color="auto"/>
              <w:left w:val="nil"/>
              <w:bottom w:val="single" w:sz="4" w:space="0" w:color="auto"/>
              <w:right w:val="single" w:sz="4" w:space="0" w:color="auto"/>
            </w:tcBorders>
            <w:shd w:val="clear" w:color="auto" w:fill="auto"/>
            <w:textDirection w:val="btLr"/>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Üzemgazdasági, ügyviteli ismeretek</w:t>
            </w:r>
          </w:p>
        </w:tc>
      </w:tr>
      <w:tr w:rsidR="00D26588" w:rsidRPr="00375E5B"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Felméri a vállalkozás beindításának lehetőségeit, beszerzi a működéshez szükséges engedélyeket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Megteremti a vállalkozás működéséhez szükséges erőforrásokat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Hatályos gazdasági és jogi szabályoknak megfelelően indítja, működteti a vállalkozást/gazdaságot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Ismeri és alkalmazza a pénzügyi és munkajogi előírásokat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Fejleszti vállalkozását, figyeli és készíti /készítteti a pályázatokat, támogatást igényel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Tervdokumentációkat, tanulmányokat, üzleti tervet készít/ készíttet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Kereskedelmi ügyleteket szervez, árajánlatokat készít, szolgáltatást, árut értékesít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Árajánlatokat kér, árut rendel, vásárol, egyeztet a külsőszolgáltatókkal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Szerződést köt szóban és írásban</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Alapvető pénzügyi, számviteli műveleteket végez</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Gazdasági számításokat, értékelést végez, adatokat gyűjt és nyilvántart, adatszolgáltatást végez</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Piackutatást, marketing, reklám-tevékenységet bonyolít, kapcsolatot tart az ügyfelekkel, más turisztikai szolgáltatókkal, szakmai szervezetekkel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Kezeli a reklamációt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Információcsere érdekében idegen nyelven alapfokon kommunikál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Intézi a tevékenységhez kapcsolódó adminisztrációs feladatokat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Nyilvántartásokat vezet, bizonylatot állít ki, számlát ad</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Levelezést folytat beszállítókkal, vevőkkel, szakhatóságokkal, szakmai szervezetekkel postai úton/e-mailben</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Házipénztárt kezel, banki, postai tranzakciókat végez</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Számítógépet használ a nyilvántartások vezetésére és egyéb szakmai feladatoknál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Telefont, fénymásolót, audiovizuális eszközöket, pénztárgépet és egyéb ügyvitel technikai eszközöket használ</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Ismeri és alkalmazza a vállalkozás jogkövető működése érdekében a fogyasztóvédelmi előírásokat</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Piaci alapismeretek (a piac funkciói, szereplői, típusai), piacbefolyásoló tényezők (eladás/vásárlás, reklám, eladás, imázs stb.)</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Pénz szerepe a piacgazdaságban: pénzügyi, pénzintézeti rendszer, pénzügyi szolgáltatások, értékpapírok, tőzsde, a vállalkozás pénzügyei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Egyéni és társas vállalkozási formák, adófizetési kötelezettségek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Termőföldre vonatkozó jogszabályok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munkavállaló és munkáltató jogai, kötelezettségei, a munkavégzés szabályai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Vállalkozás létesítése, a vállalkozás indításának és működtetésének alapvetőjogi, adminisztratív szabályai, gyakorlati lépései, a források biztosítása, szükséges tárgyi és személyi (munkaerő) feltételek kialakítása, átalakításának és megszüntetésének formái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Az üzleti terv felépítése, tartalma, a tervezés módszerei, pályázatkészítés, a támogatások igénybevételének szabályai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Számviteli, pénzügyi alapműveletek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Önköltségszámítás, bevétel és költségnyilvántartás, árajánlat készítés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Bizonylati elv és fegyelem, az agrárágazati és a turizmussal kapcsolatos tevékenység során használható főbb bizonylatok, alkalmazott dokumentumok, bizonylatok kitöltése, nyilvántartások vezetése</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Pénzügyi tranzakciók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Kommunikációs módszerek, eszközök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Piackutatási alapelvek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Marketing tevékenység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Levelezés, üzleti levelezés szabályai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Eszközkezelés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Számítógépes adatnyilvántartás, számítógépes programok használata</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Fogyasztóvédelmi intézményrendszer, fogyasztói jogorvoslati lehetőségek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Szavatosság és jótállás, a fogyasztói reklamációk intézésének módja</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Vásárlók Könyve használatának és az abban történt bejegyzések elintézésének szabályai</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A képzéshez illeszkedő hazai és európai uniós fogyasztóvédelmi előírások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Szakmai nyelvezetű írás-, fogalmazáskészség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Mennyiségérzék</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Számolási készség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Idegen nyelvű beszédkészség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Elemi szintű számítógép használat (szövegszerkesztés, táblázatkezelés)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Döntésképesség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Önállóság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Külsőmegjelenés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Meggyőzőkészség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Udvariasság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Kommunikációs rugalmasság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Rendszerezőképesség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Lényegfelismerés</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r w:rsidR="00F30BEC" w:rsidRPr="00375E5B" w:rsidTr="00F30BE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Eredményorientáltság</w:t>
            </w:r>
          </w:p>
        </w:tc>
        <w:tc>
          <w:tcPr>
            <w:tcW w:w="1152" w:type="dxa"/>
            <w:tcBorders>
              <w:top w:val="nil"/>
              <w:left w:val="nil"/>
              <w:bottom w:val="single" w:sz="4" w:space="0" w:color="auto"/>
              <w:right w:val="single" w:sz="4" w:space="0" w:color="auto"/>
            </w:tcBorders>
            <w:shd w:val="clear" w:color="auto" w:fill="auto"/>
            <w:noWrap/>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r>
    </w:tbl>
    <w:p w:rsidR="00F30BEC" w:rsidRPr="00375E5B" w:rsidRDefault="00F30BEC" w:rsidP="00F30BEC">
      <w:pPr>
        <w:jc w:val="center"/>
        <w:rPr>
          <w:rFonts w:ascii="Times New Roman" w:hAnsi="Times New Roman"/>
          <w:sz w:val="24"/>
          <w:szCs w:val="24"/>
        </w:rPr>
      </w:pPr>
    </w:p>
    <w:p w:rsidR="00F30BEC" w:rsidRPr="00375E5B" w:rsidRDefault="00F30BEC" w:rsidP="00F30BEC">
      <w:pPr>
        <w:spacing w:after="200" w:line="276" w:lineRule="auto"/>
        <w:rPr>
          <w:rFonts w:ascii="Times New Roman" w:hAnsi="Times New Roman"/>
          <w:sz w:val="24"/>
          <w:szCs w:val="24"/>
        </w:rPr>
      </w:pPr>
      <w:r w:rsidRPr="00375E5B">
        <w:rPr>
          <w:rFonts w:ascii="Times New Roman" w:hAnsi="Times New Roman"/>
          <w:sz w:val="24"/>
          <w:szCs w:val="24"/>
        </w:rPr>
        <w:br w:type="page"/>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Üzemgazdasági, ügyviteli ismeretek tantárgy</w:t>
      </w:r>
      <w:r w:rsidRPr="00375E5B">
        <w:rPr>
          <w:rFonts w:ascii="Times New Roman" w:hAnsi="Times New Roman"/>
          <w:b/>
          <w:sz w:val="24"/>
          <w:szCs w:val="24"/>
        </w:rPr>
        <w:tab/>
      </w:r>
      <w:r w:rsidR="008B4FC6" w:rsidRPr="00375E5B">
        <w:rPr>
          <w:rFonts w:ascii="Times New Roman" w:hAnsi="Times New Roman"/>
          <w:b/>
          <w:sz w:val="24"/>
          <w:szCs w:val="24"/>
        </w:rPr>
        <w:t>62</w:t>
      </w:r>
      <w:r w:rsidRPr="00375E5B">
        <w:rPr>
          <w:rFonts w:ascii="Times New Roman" w:hAnsi="Times New Roman"/>
          <w:b/>
          <w:sz w:val="24"/>
          <w:szCs w:val="24"/>
        </w:rPr>
        <w:t xml:space="preserve"> ó</w:t>
      </w:r>
      <w:r w:rsidR="008B4FC6" w:rsidRPr="00375E5B">
        <w:rPr>
          <w:rFonts w:ascii="Times New Roman" w:hAnsi="Times New Roman"/>
          <w:b/>
          <w:sz w:val="24"/>
          <w:szCs w:val="24"/>
        </w:rPr>
        <w:t>ra</w:t>
      </w:r>
    </w:p>
    <w:p w:rsidR="00F30BEC" w:rsidRPr="00375E5B" w:rsidRDefault="00F30BEC" w:rsidP="00F30BEC">
      <w:pPr>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F30BEC" w:rsidRPr="00375E5B" w:rsidRDefault="00F30BEC" w:rsidP="00D10D04">
      <w:pPr>
        <w:ind w:left="426"/>
        <w:jc w:val="both"/>
        <w:rPr>
          <w:rFonts w:ascii="Times New Roman" w:hAnsi="Times New Roman"/>
          <w:sz w:val="24"/>
          <w:szCs w:val="24"/>
        </w:rPr>
      </w:pPr>
      <w:r w:rsidRPr="00375E5B">
        <w:rPr>
          <w:rFonts w:ascii="Times New Roman" w:hAnsi="Times New Roman"/>
          <w:sz w:val="24"/>
          <w:szCs w:val="24"/>
        </w:rPr>
        <w:t>Gazdasági alapfogalmak, gazdaság- tevékenységi keretek megismerése. Felkészíteni a kistermelői tevékenységekkel kapcsolatos gazdálkodási formák pénzügyi, adózási szabályozásának alkalmazására, a szükséges adminisztrációs kötelezettségek elvégzésére. A vállalkozás eredményes működtetése megköveteli az áruértékesítés legfontosabb lépéseinek, az üzleti levelezés, az ajánlatkérés és készítés, a szerződéskötésekkel kapcsolatos alapelvek és a pénzügyi tranzakciók szabályainak elsajátítását.</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F30BEC" w:rsidRPr="00375E5B" w:rsidRDefault="00F30BEC" w:rsidP="00F30BEC">
      <w:pPr>
        <w:ind w:left="426"/>
        <w:rPr>
          <w:rFonts w:ascii="Times New Roman" w:hAnsi="Times New Roman"/>
          <w:sz w:val="24"/>
          <w:szCs w:val="24"/>
        </w:rPr>
      </w:pPr>
      <w:r w:rsidRPr="00375E5B">
        <w:rPr>
          <w:rFonts w:ascii="Times New Roman" w:hAnsi="Times New Roman"/>
          <w:sz w:val="24"/>
          <w:szCs w:val="24"/>
        </w:rPr>
        <w:t>Matematika, foglalkoztatás I., II.</w:t>
      </w: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Üzemgazdasági alapfogalmak</w:t>
      </w:r>
      <w:r w:rsidRPr="00375E5B">
        <w:rPr>
          <w:rFonts w:ascii="Times New Roman" w:hAnsi="Times New Roman"/>
          <w:b/>
          <w:i/>
          <w:sz w:val="24"/>
          <w:szCs w:val="24"/>
        </w:rPr>
        <w:tab/>
      </w:r>
      <w:r w:rsidR="008B4FC6" w:rsidRPr="00375E5B">
        <w:rPr>
          <w:rFonts w:ascii="Times New Roman" w:hAnsi="Times New Roman"/>
          <w:b/>
          <w:i/>
          <w:sz w:val="24"/>
          <w:szCs w:val="24"/>
        </w:rPr>
        <w:t>13</w:t>
      </w:r>
      <w:r w:rsidRPr="00375E5B">
        <w:rPr>
          <w:rFonts w:ascii="Times New Roman" w:hAnsi="Times New Roman"/>
          <w:b/>
          <w:i/>
          <w:sz w:val="24"/>
          <w:szCs w:val="24"/>
        </w:rPr>
        <w:t xml:space="preserve"> ó</w:t>
      </w:r>
      <w:r w:rsidR="008B4FC6"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Termelés fogalma, célja, folyamata (termelés, elosztás, forgalom, fogyasztás, újratermelés)</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Piac fogalma, csoportosítása, szereplői, alapelemei (kereslet- kínálat- ár), piacbefolyásoló tényezők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Termelési erőforrások: természeti erőforrások, eszközök (befektetett tárgyi eszközök, forgóeszközök), munkaerő</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Ráfordítás és hozam fogalma, mutatószámai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Termelési költség (fogalma, csoportosítása, költségfajták), költséggazdálkodás</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Termelési érték és az árbevétel</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Jövedelem, jövedelmezőség, hatékonyság, a jövedelmezőséget befolyásoló tényezők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Kereskedelmi és marketing tevékenység fogalma, célja, összefüggése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Vállalkozási alapismeretek</w:t>
      </w:r>
      <w:r w:rsidRPr="00375E5B">
        <w:rPr>
          <w:rFonts w:ascii="Times New Roman" w:hAnsi="Times New Roman"/>
          <w:b/>
          <w:i/>
          <w:sz w:val="24"/>
          <w:szCs w:val="24"/>
        </w:rPr>
        <w:tab/>
      </w:r>
      <w:r w:rsidR="008B4FC6" w:rsidRPr="00375E5B">
        <w:rPr>
          <w:rFonts w:ascii="Times New Roman" w:hAnsi="Times New Roman"/>
          <w:b/>
          <w:i/>
          <w:sz w:val="24"/>
          <w:szCs w:val="24"/>
        </w:rPr>
        <w:t>13</w:t>
      </w:r>
      <w:r w:rsidRPr="00375E5B">
        <w:rPr>
          <w:rFonts w:ascii="Times New Roman" w:hAnsi="Times New Roman"/>
          <w:b/>
          <w:i/>
          <w:sz w:val="24"/>
          <w:szCs w:val="24"/>
        </w:rPr>
        <w:t xml:space="preserve"> ó</w:t>
      </w:r>
      <w:r w:rsidR="008B4FC6"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Vállalkozás fogalma, célja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Vállalkozási formák alaptípusainak (egyéni és- családi vállalkozások, gazdasági társaságok, szövetkezetek) általános jellemzői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Vállalkozások indítása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Egyéni- és családi vállalkozás létrehozása, nyilvántartásba-vétele, működtetése, megszüntetése</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Mezőgazdasági termelő-szolgáltató tevékenység gyakorlása őstermelőként vagy kistermelőként</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Vállalkozásfejlesztés</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Üzleti terv fogalma, felépítése, készítésének/készíttetésének célja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 xml:space="preserve">Beruházás, fejlesztés külső támogatással: kölcsönök, hitelek, pályázati támogatások </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Pályázatok készítésének célja, a támogatások igénylésének lehetőségei, feltételei, a pályázati kiírások figyelésének módszerei, konkrét pályázati lehetőségek ismerete a mezőgazdaságban és a falusi vendéglátásban</w:t>
      </w:r>
    </w:p>
    <w:p w:rsidR="00F30BEC" w:rsidRPr="00375E5B" w:rsidRDefault="00F30BEC" w:rsidP="00D10D04">
      <w:pPr>
        <w:tabs>
          <w:tab w:val="left" w:pos="1418"/>
          <w:tab w:val="right" w:pos="9072"/>
        </w:tabs>
        <w:ind w:left="851"/>
        <w:jc w:val="both"/>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Pénzügyi, adózási alapismeretek</w:t>
      </w:r>
      <w:r w:rsidRPr="00375E5B">
        <w:rPr>
          <w:rFonts w:ascii="Times New Roman" w:hAnsi="Times New Roman"/>
          <w:b/>
          <w:i/>
          <w:sz w:val="24"/>
          <w:szCs w:val="24"/>
        </w:rPr>
        <w:tab/>
      </w:r>
      <w:r w:rsidR="008B4FC6" w:rsidRPr="00375E5B">
        <w:rPr>
          <w:rFonts w:ascii="Times New Roman" w:hAnsi="Times New Roman"/>
          <w:b/>
          <w:i/>
          <w:sz w:val="24"/>
          <w:szCs w:val="24"/>
        </w:rPr>
        <w:t>13</w:t>
      </w:r>
      <w:r w:rsidRPr="00375E5B">
        <w:rPr>
          <w:rFonts w:ascii="Times New Roman" w:hAnsi="Times New Roman"/>
          <w:b/>
          <w:i/>
          <w:sz w:val="24"/>
          <w:szCs w:val="24"/>
        </w:rPr>
        <w:t xml:space="preserve"> ó</w:t>
      </w:r>
      <w:r w:rsidR="008B4FC6"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Pénz szerepe a piacgazdaságban</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Pénzintézeti rendszer, bankválasztási szempontok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Pénzintézeti szolgáltatások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Biztosítások szerepe, jelentősége, formái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Pénzügyi tranzakciók, pénzkezelési szabályok: folyószámla, bankkártya, készpénz, házipénztár működtetés, pénztárgép kezelés szabályai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Hitelek, kölcsönök (személyi, áruvásárlási, építési, beruházási) felvételének legfontosabb szabályai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Adóztatáshoz kapcsolódó általános ismeretek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Adófajták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Adózási rend (bevallás, az adózás mértéke, adókulcsok, adófizetési határidők)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Mezőgazdasági őstermelők és kistermelők adózása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kern w:val="1"/>
          <w:sz w:val="24"/>
          <w:szCs w:val="24"/>
          <w:lang w:eastAsia="hi-IN" w:bidi="hi-IN"/>
        </w:rPr>
        <w:t>Agrárgazdaság és falusi vendéglátás munkaerő gazdálkodásának jellemzői: munkakörök, időbeosztás, idénymunka, szabadság, anyagi felelősség</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Ügyviteli ismeretek</w:t>
      </w:r>
      <w:r w:rsidRPr="00375E5B">
        <w:rPr>
          <w:rFonts w:ascii="Times New Roman" w:hAnsi="Times New Roman"/>
          <w:b/>
          <w:i/>
          <w:sz w:val="24"/>
          <w:szCs w:val="24"/>
        </w:rPr>
        <w:tab/>
      </w:r>
      <w:r w:rsidR="008B4FC6" w:rsidRPr="00375E5B">
        <w:rPr>
          <w:rFonts w:ascii="Times New Roman" w:hAnsi="Times New Roman"/>
          <w:b/>
          <w:i/>
          <w:sz w:val="24"/>
          <w:szCs w:val="24"/>
        </w:rPr>
        <w:t>13</w:t>
      </w:r>
      <w:r w:rsidRPr="00375E5B">
        <w:rPr>
          <w:rFonts w:ascii="Times New Roman" w:hAnsi="Times New Roman"/>
          <w:b/>
          <w:i/>
          <w:sz w:val="24"/>
          <w:szCs w:val="24"/>
        </w:rPr>
        <w:t xml:space="preserve"> ó</w:t>
      </w:r>
      <w:r w:rsidR="008B4FC6"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Bizonylatok (fogalma, a bizonylatok alaki, tartalmi követelményei, bizonylati elv)</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Agrárágazattal és turizmussal kapcsolatos</w:t>
      </w:r>
      <w:r w:rsidRPr="00375E5B" w:rsidDel="006A2E3B">
        <w:rPr>
          <w:rFonts w:ascii="Times New Roman" w:hAnsi="Times New Roman"/>
          <w:sz w:val="24"/>
          <w:szCs w:val="24"/>
        </w:rPr>
        <w:t xml:space="preserve"> </w:t>
      </w:r>
      <w:r w:rsidRPr="00375E5B">
        <w:rPr>
          <w:rFonts w:ascii="Times New Roman" w:hAnsi="Times New Roman"/>
          <w:sz w:val="24"/>
          <w:szCs w:val="24"/>
        </w:rPr>
        <w:t>gazdasági tevékenységek főbb bizonylatai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Bizonylatok kitöltése (számla, nyugta, utalvány, készpénzfizetés, átutalás, szállítólevél, egyéb bizonylatok)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Szerződések fajtái, előírásai, a szerződéskötés</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Levelezés (szabályai, formái), a kapcsolattartás</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Árajánlatkérés,- értékelés, árurendelés áruszállítás, áruátvétel adminisztrációja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Árajánlat, árkalkuláció készítése, értékesítési módok, szolgáltatások, áru értékesítése, marketing tevékenység</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Számítógép és számítógépes programok használata a nyilvántartások vezetésénél</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Reklamációk kezelése</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Fogyasztóvédelmi alapismeretek</w:t>
      </w:r>
      <w:r w:rsidRPr="00375E5B">
        <w:rPr>
          <w:rFonts w:ascii="Times New Roman" w:hAnsi="Times New Roman"/>
          <w:b/>
          <w:i/>
          <w:sz w:val="24"/>
          <w:szCs w:val="24"/>
        </w:rPr>
        <w:tab/>
      </w:r>
      <w:r w:rsidR="008B4FC6" w:rsidRPr="00375E5B">
        <w:rPr>
          <w:rFonts w:ascii="Times New Roman" w:hAnsi="Times New Roman"/>
          <w:b/>
          <w:i/>
          <w:sz w:val="24"/>
          <w:szCs w:val="24"/>
        </w:rPr>
        <w:t>10</w:t>
      </w:r>
      <w:r w:rsidRPr="00375E5B">
        <w:rPr>
          <w:rFonts w:ascii="Times New Roman" w:hAnsi="Times New Roman"/>
          <w:b/>
          <w:i/>
          <w:sz w:val="24"/>
          <w:szCs w:val="24"/>
        </w:rPr>
        <w:t xml:space="preserve"> ó</w:t>
      </w:r>
      <w:r w:rsidR="008B4FC6" w:rsidRPr="00375E5B">
        <w:rPr>
          <w:rFonts w:ascii="Times New Roman" w:hAnsi="Times New Roman"/>
          <w:b/>
          <w:i/>
          <w:sz w:val="24"/>
          <w:szCs w:val="24"/>
        </w:rPr>
        <w:t>ra</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Alapfogalmak (tudatos fogyasztó, vállalkozás, forgalmazó, termék és szolgáltatás, eladási ár és egységár, online adásvételi és szolgáltatási szerződés)</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Az ár feltüntetése (feltüntetés módja, több ár feltüntetése)</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Csomagolás (alapvető előírások)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Panaszkezelés, ügyfélszolgálat</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Fogyasztói érdekek képviseletét ellátó egyesületek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 fogyasztókkal szembeni tisztességtelen kereskedelmi gyakorlatok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Piacfelügyeleti alapfogalmak</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A hatósági ellenőrzés</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Kereskedelmi törvény fogyasztóvédelmi rendelkezései</w:t>
      </w:r>
    </w:p>
    <w:p w:rsidR="00F30BEC" w:rsidRPr="00375E5B" w:rsidRDefault="00F30BEC" w:rsidP="00D10D04">
      <w:pPr>
        <w:ind w:left="851"/>
        <w:jc w:val="both"/>
        <w:rPr>
          <w:rFonts w:ascii="Times New Roman" w:hAnsi="Times New Roman"/>
          <w:sz w:val="24"/>
          <w:szCs w:val="24"/>
        </w:rPr>
      </w:pPr>
      <w:r w:rsidRPr="00375E5B">
        <w:rPr>
          <w:rFonts w:ascii="Times New Roman" w:hAnsi="Times New Roman"/>
          <w:sz w:val="24"/>
          <w:szCs w:val="24"/>
        </w:rPr>
        <w:t>Szavatosságra és jótállásra vonatkozó tudnivalók</w:t>
      </w:r>
    </w:p>
    <w:p w:rsidR="00F30BEC" w:rsidRPr="00375E5B" w:rsidRDefault="00F30BEC" w:rsidP="00F30BEC">
      <w:pPr>
        <w:tabs>
          <w:tab w:val="left" w:pos="1418"/>
          <w:tab w:val="right" w:pos="9072"/>
        </w:tabs>
        <w:ind w:left="851"/>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F30BEC" w:rsidRPr="00375E5B" w:rsidRDefault="00F30BEC" w:rsidP="00F30BEC">
      <w:pPr>
        <w:ind w:left="426"/>
        <w:rPr>
          <w:rFonts w:ascii="Times New Roman" w:hAnsi="Times New Roman"/>
          <w:sz w:val="24"/>
          <w:szCs w:val="24"/>
        </w:rPr>
      </w:pPr>
    </w:p>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F30BEC" w:rsidRPr="00375E5B" w:rsidRDefault="00F30BEC" w:rsidP="00F30BEC">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F30BE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F30BEC" w:rsidRPr="00375E5B" w:rsidRDefault="00F30BEC" w:rsidP="00F30BEC">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F30BE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F30BE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0BEC" w:rsidRPr="00375E5B" w:rsidRDefault="00F30BEC" w:rsidP="00F30BEC">
            <w:pPr>
              <w:rPr>
                <w:rFonts w:ascii="Times New Roman" w:hAnsi="Times New Roman"/>
                <w:sz w:val="20"/>
                <w:szCs w:val="20"/>
              </w:rPr>
            </w:pP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D26588"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r w:rsidR="00F30BEC" w:rsidRPr="00375E5B" w:rsidTr="00F30BE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F30BEC" w:rsidRPr="00375E5B" w:rsidRDefault="00F30BEC" w:rsidP="00F30BEC">
            <w:pPr>
              <w:rPr>
                <w:rFonts w:ascii="Times New Roman" w:hAnsi="Times New Roman"/>
                <w:sz w:val="20"/>
                <w:szCs w:val="20"/>
              </w:rPr>
            </w:pPr>
            <w:r w:rsidRPr="00375E5B">
              <w:rPr>
                <w:rFonts w:ascii="Times New Roman" w:hAnsi="Times New Roman"/>
                <w:sz w:val="20"/>
                <w:szCs w:val="20"/>
              </w:rPr>
              <w:t> </w:t>
            </w:r>
          </w:p>
        </w:tc>
      </w:tr>
    </w:tbl>
    <w:p w:rsidR="00F30BEC" w:rsidRPr="00375E5B" w:rsidRDefault="00F30BEC" w:rsidP="00F30BEC">
      <w:pPr>
        <w:ind w:left="426"/>
        <w:rPr>
          <w:rFonts w:ascii="Times New Roman" w:hAnsi="Times New Roman"/>
          <w:sz w:val="24"/>
          <w:szCs w:val="24"/>
        </w:rPr>
      </w:pPr>
    </w:p>
    <w:p w:rsidR="00F30BEC" w:rsidRPr="00375E5B" w:rsidRDefault="00F30BEC" w:rsidP="00F30BEC">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F30BEC" w:rsidRPr="00375E5B" w:rsidRDefault="00F30BEC" w:rsidP="00E3331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r w:rsidRPr="00375E5B">
        <w:rPr>
          <w:rFonts w:ascii="Times New Roman" w:hAnsi="Times New Roman"/>
          <w:sz w:val="24"/>
          <w:szCs w:val="24"/>
        </w:rPr>
        <w:br w:type="page"/>
      </w:r>
    </w:p>
    <w:p w:rsidR="00D10D04" w:rsidRPr="00375E5B" w:rsidRDefault="00D10D04" w:rsidP="00285CC7">
      <w:pPr>
        <w:spacing w:before="2880"/>
        <w:jc w:val="center"/>
        <w:rPr>
          <w:rFonts w:ascii="Times New Roman" w:hAnsi="Times New Roman"/>
          <w:b/>
          <w:sz w:val="44"/>
          <w:szCs w:val="44"/>
        </w:rPr>
      </w:pPr>
    </w:p>
    <w:p w:rsidR="00285CC7" w:rsidRPr="00375E5B" w:rsidRDefault="00285CC7" w:rsidP="00285CC7">
      <w:pPr>
        <w:spacing w:before="2880"/>
        <w:jc w:val="center"/>
        <w:rPr>
          <w:rFonts w:ascii="Times New Roman" w:hAnsi="Times New Roman"/>
          <w:b/>
          <w:sz w:val="44"/>
          <w:szCs w:val="44"/>
        </w:rPr>
      </w:pPr>
      <w:r w:rsidRPr="00375E5B">
        <w:rPr>
          <w:rFonts w:ascii="Times New Roman" w:hAnsi="Times New Roman"/>
          <w:b/>
          <w:sz w:val="44"/>
          <w:szCs w:val="44"/>
        </w:rPr>
        <w:t>A</w:t>
      </w:r>
    </w:p>
    <w:p w:rsidR="00285CC7" w:rsidRPr="00375E5B" w:rsidRDefault="00285CC7" w:rsidP="00285CC7">
      <w:pPr>
        <w:spacing w:after="480"/>
        <w:jc w:val="center"/>
        <w:rPr>
          <w:rFonts w:ascii="Times New Roman" w:hAnsi="Times New Roman"/>
          <w:b/>
          <w:sz w:val="44"/>
          <w:szCs w:val="44"/>
        </w:rPr>
      </w:pPr>
      <w:r w:rsidRPr="00375E5B">
        <w:rPr>
          <w:rFonts w:ascii="Times New Roman" w:hAnsi="Times New Roman"/>
          <w:b/>
          <w:sz w:val="44"/>
          <w:szCs w:val="44"/>
        </w:rPr>
        <w:t>11035-12 azonosító számú</w:t>
      </w:r>
    </w:p>
    <w:p w:rsidR="00285CC7" w:rsidRPr="00375E5B" w:rsidRDefault="00285CC7" w:rsidP="00285CC7">
      <w:pPr>
        <w:jc w:val="center"/>
        <w:rPr>
          <w:rFonts w:ascii="Times New Roman" w:hAnsi="Times New Roman"/>
          <w:b/>
          <w:sz w:val="44"/>
          <w:szCs w:val="44"/>
        </w:rPr>
      </w:pPr>
      <w:r w:rsidRPr="00375E5B">
        <w:rPr>
          <w:rFonts w:ascii="Times New Roman" w:hAnsi="Times New Roman"/>
          <w:b/>
          <w:sz w:val="44"/>
          <w:szCs w:val="44"/>
        </w:rPr>
        <w:t>Vendéglátás</w:t>
      </w:r>
    </w:p>
    <w:p w:rsidR="00285CC7" w:rsidRPr="00375E5B" w:rsidRDefault="00285CC7" w:rsidP="00285CC7">
      <w:pPr>
        <w:jc w:val="center"/>
        <w:rPr>
          <w:rFonts w:ascii="Times New Roman" w:hAnsi="Times New Roman"/>
          <w:b/>
          <w:sz w:val="44"/>
          <w:szCs w:val="44"/>
        </w:rPr>
      </w:pPr>
      <w:r w:rsidRPr="00375E5B">
        <w:rPr>
          <w:rFonts w:ascii="Times New Roman" w:hAnsi="Times New Roman"/>
          <w:b/>
          <w:sz w:val="44"/>
          <w:szCs w:val="44"/>
        </w:rPr>
        <w:t>megnevezésű</w:t>
      </w:r>
    </w:p>
    <w:p w:rsidR="00285CC7" w:rsidRPr="00375E5B" w:rsidRDefault="00285CC7" w:rsidP="00285CC7">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285CC7" w:rsidRPr="00375E5B" w:rsidRDefault="00285CC7" w:rsidP="00285CC7">
      <w:pPr>
        <w:jc w:val="center"/>
        <w:rPr>
          <w:rFonts w:ascii="Times New Roman" w:hAnsi="Times New Roman"/>
          <w:b/>
          <w:sz w:val="44"/>
          <w:szCs w:val="44"/>
        </w:rPr>
      </w:pPr>
      <w:r w:rsidRPr="00375E5B">
        <w:rPr>
          <w:rFonts w:ascii="Times New Roman" w:hAnsi="Times New Roman"/>
          <w:b/>
          <w:sz w:val="44"/>
          <w:szCs w:val="44"/>
        </w:rPr>
        <w:t>tantárgyai, témakörei</w:t>
      </w:r>
    </w:p>
    <w:p w:rsidR="00285CC7" w:rsidRPr="00375E5B" w:rsidRDefault="00285CC7" w:rsidP="00285CC7">
      <w:pPr>
        <w:spacing w:after="200" w:line="276" w:lineRule="auto"/>
        <w:rPr>
          <w:rFonts w:ascii="Times New Roman" w:hAnsi="Times New Roman"/>
          <w:sz w:val="24"/>
          <w:szCs w:val="24"/>
        </w:rPr>
      </w:pPr>
      <w:r w:rsidRPr="00375E5B">
        <w:rPr>
          <w:rFonts w:ascii="Times New Roman" w:hAnsi="Times New Roman"/>
          <w:sz w:val="24"/>
          <w:szCs w:val="24"/>
        </w:rPr>
        <w:br w:type="page"/>
      </w:r>
    </w:p>
    <w:p w:rsidR="00285CC7" w:rsidRPr="00375E5B" w:rsidRDefault="00285CC7" w:rsidP="00D10D04">
      <w:pPr>
        <w:jc w:val="both"/>
        <w:rPr>
          <w:rFonts w:ascii="Times New Roman" w:hAnsi="Times New Roman"/>
          <w:sz w:val="24"/>
          <w:szCs w:val="24"/>
        </w:rPr>
      </w:pPr>
      <w:r w:rsidRPr="00375E5B">
        <w:rPr>
          <w:rFonts w:ascii="Times New Roman" w:hAnsi="Times New Roman"/>
          <w:sz w:val="24"/>
          <w:szCs w:val="24"/>
        </w:rPr>
        <w:t>A 11035-12 azonosító számú Vendéglátás megnevezésű szakmai követelménymodulhoz tartozó tantárgyak és témakörök oktatása során fejlesztendő kompetenciák</w:t>
      </w:r>
    </w:p>
    <w:p w:rsidR="00285CC7" w:rsidRPr="00375E5B" w:rsidRDefault="00285CC7" w:rsidP="00285CC7">
      <w:pPr>
        <w:jc w:val="center"/>
        <w:rPr>
          <w:rFonts w:ascii="Times New Roman" w:hAnsi="Times New Roman"/>
          <w:sz w:val="24"/>
          <w:szCs w:val="24"/>
        </w:rPr>
      </w:pPr>
    </w:p>
    <w:tbl>
      <w:tblPr>
        <w:tblW w:w="6120" w:type="dxa"/>
        <w:jc w:val="center"/>
        <w:tblCellMar>
          <w:left w:w="70" w:type="dxa"/>
          <w:right w:w="70" w:type="dxa"/>
        </w:tblCellMar>
        <w:tblLook w:val="04A0" w:firstRow="1" w:lastRow="0" w:firstColumn="1" w:lastColumn="0" w:noHBand="0" w:noVBand="1"/>
      </w:tblPr>
      <w:tblGrid>
        <w:gridCol w:w="4100"/>
        <w:gridCol w:w="980"/>
        <w:gridCol w:w="1040"/>
      </w:tblGrid>
      <w:tr w:rsidR="00D26588" w:rsidRPr="00375E5B" w:rsidTr="00326A0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980" w:type="dxa"/>
            <w:tcBorders>
              <w:top w:val="single" w:sz="4" w:space="0" w:color="auto"/>
              <w:left w:val="nil"/>
              <w:bottom w:val="single" w:sz="4" w:space="0" w:color="auto"/>
              <w:right w:val="single" w:sz="4" w:space="0" w:color="auto"/>
            </w:tcBorders>
            <w:shd w:val="clear" w:color="auto" w:fill="auto"/>
            <w:textDirection w:val="btLr"/>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Vendéglátás, idegenforgalom</w:t>
            </w:r>
          </w:p>
        </w:tc>
        <w:tc>
          <w:tcPr>
            <w:tcW w:w="1040" w:type="dxa"/>
            <w:tcBorders>
              <w:top w:val="single" w:sz="4" w:space="0" w:color="auto"/>
              <w:left w:val="nil"/>
              <w:bottom w:val="single" w:sz="4" w:space="0" w:color="auto"/>
              <w:right w:val="single" w:sz="4" w:space="0" w:color="auto"/>
            </w:tcBorders>
            <w:shd w:val="clear" w:color="auto" w:fill="auto"/>
            <w:textDirection w:val="btLr"/>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Vendéglátás, idegenforgalom gyakorlat</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Kialakítja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Berendezi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Kikérdezi a vendégeket az igényeikről</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Biztosítja a speciális igényű vendégek fogadásának feltételeit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Ellátja a recepciós feladatokat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Fogadja és elhelyezi a vendégeket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Gondoskodik a vendégek és vagyontárgyaik biztonságáról</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Tájékoztatja a vendégeket a szolgáltatásokról, programlehetőségekről</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Biztosítja a reggelit, illetve igény szerint vacsorát ad</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Tartja a kapcsolatot a vendégekkel</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Méri a vendégek elégedettségét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Betartja a kulturált viselkedés és vendégfogadás szabályait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Részt vesz a minőségirányítási, élelmiszerbiztonsági rendszerek kiépítésének folyamatában, ezek működtetésében és belső felülvizsgálatában</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Vendéglátás és idegenforgalom</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Szálláshely-kialakítás és berendezés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Vendégfogadás, elhelyezés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Reggelifajták és felszolgálásuk</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Programkínálat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Kommunikáció magyarul és idegen nyelven</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Személyi és környezeti higiénia</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Környezetvédelem</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Munkavédelem, elsősegélynyújtás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Élelmiszerbiztonság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Elemi szintű számítógép használat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Szakmai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Szakmai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Idegen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Idegen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Élelmiszerek érzékszervi tulajdonságainak megítélése</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Tűrőképesség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Megbízhatóság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Felelősségtudat</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Udvariasság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Kommunikációs rugalmasság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Kompromisszumkészség</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A környezet tisztán tartása</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Problémamegoldás, hibaelhárítás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285CC7"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Nyitott hozzáállás</w:t>
            </w:r>
          </w:p>
        </w:tc>
        <w:tc>
          <w:tcPr>
            <w:tcW w:w="98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4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bl>
    <w:p w:rsidR="00285CC7" w:rsidRPr="00375E5B" w:rsidRDefault="00285CC7" w:rsidP="00285CC7">
      <w:pPr>
        <w:jc w:val="center"/>
        <w:rPr>
          <w:rFonts w:ascii="Times New Roman" w:hAnsi="Times New Roman"/>
          <w:sz w:val="24"/>
          <w:szCs w:val="24"/>
        </w:rPr>
      </w:pPr>
    </w:p>
    <w:p w:rsidR="00285CC7" w:rsidRPr="00375E5B" w:rsidRDefault="00285CC7" w:rsidP="00285CC7">
      <w:pPr>
        <w:rPr>
          <w:rFonts w:ascii="Times New Roman" w:hAnsi="Times New Roman"/>
          <w:sz w:val="24"/>
          <w:szCs w:val="24"/>
        </w:rPr>
      </w:pPr>
      <w:r w:rsidRPr="00375E5B">
        <w:rPr>
          <w:rFonts w:ascii="Times New Roman" w:hAnsi="Times New Roman"/>
          <w:sz w:val="24"/>
          <w:szCs w:val="24"/>
        </w:rPr>
        <w:br w:type="page"/>
      </w:r>
    </w:p>
    <w:p w:rsidR="00285CC7" w:rsidRPr="00375E5B" w:rsidRDefault="00285CC7" w:rsidP="00285CC7">
      <w:pPr>
        <w:rPr>
          <w:rFonts w:ascii="Times New Roman" w:hAnsi="Times New Roman"/>
          <w:sz w:val="24"/>
          <w:szCs w:val="24"/>
        </w:rPr>
      </w:pPr>
    </w:p>
    <w:p w:rsidR="00285CC7" w:rsidRPr="00375E5B" w:rsidRDefault="00285CC7" w:rsidP="00285CC7">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Vendéglátás, idegenforgalom tantárgy</w:t>
      </w:r>
      <w:r w:rsidRPr="00375E5B">
        <w:rPr>
          <w:rFonts w:ascii="Times New Roman" w:hAnsi="Times New Roman"/>
          <w:b/>
          <w:sz w:val="24"/>
          <w:szCs w:val="24"/>
        </w:rPr>
        <w:tab/>
      </w:r>
      <w:r w:rsidR="006D67D0" w:rsidRPr="00375E5B">
        <w:rPr>
          <w:rFonts w:ascii="Times New Roman" w:hAnsi="Times New Roman"/>
          <w:b/>
          <w:sz w:val="24"/>
          <w:szCs w:val="24"/>
        </w:rPr>
        <w:t>93</w:t>
      </w:r>
      <w:r w:rsidRPr="00375E5B">
        <w:rPr>
          <w:rFonts w:ascii="Times New Roman" w:hAnsi="Times New Roman"/>
          <w:b/>
          <w:sz w:val="24"/>
          <w:szCs w:val="24"/>
        </w:rPr>
        <w:t xml:space="preserve"> ó</w:t>
      </w:r>
      <w:r w:rsidR="006D67D0" w:rsidRPr="00375E5B">
        <w:rPr>
          <w:rFonts w:ascii="Times New Roman" w:hAnsi="Times New Roman"/>
          <w:b/>
          <w:sz w:val="24"/>
          <w:szCs w:val="24"/>
        </w:rPr>
        <w:t>ra</w:t>
      </w:r>
    </w:p>
    <w:p w:rsidR="00285CC7" w:rsidRPr="00375E5B" w:rsidRDefault="00285CC7" w:rsidP="00285CC7">
      <w:pPr>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285CC7" w:rsidRPr="00375E5B" w:rsidRDefault="00285CC7" w:rsidP="00D10D04">
      <w:pPr>
        <w:ind w:left="426"/>
        <w:jc w:val="both"/>
        <w:rPr>
          <w:rFonts w:ascii="Times New Roman" w:hAnsi="Times New Roman"/>
          <w:sz w:val="24"/>
          <w:szCs w:val="24"/>
        </w:rPr>
      </w:pPr>
      <w:r w:rsidRPr="00375E5B">
        <w:rPr>
          <w:rFonts w:ascii="Times New Roman" w:hAnsi="Times New Roman"/>
          <w:sz w:val="24"/>
          <w:szCs w:val="24"/>
        </w:rPr>
        <w:t>A vendéglátással és idegenforgalommal kapcsolatos tanulmányok segítik a sokoldalú műveltség, a vendéglátásban rejlő gazdasági lehetőségek megismerését.</w:t>
      </w:r>
      <w:r w:rsidRPr="00375E5B">
        <w:rPr>
          <w:rFonts w:ascii="Times New Roman" w:hAnsi="Times New Roman"/>
          <w:sz w:val="24"/>
          <w:szCs w:val="24"/>
        </w:rPr>
        <w:br/>
        <w:t>Az idegenforgalmi szabályok, a vendégforgalom történelmének és hagyományainak elsajátítása szélesíti a tanulók látókörét, bővíti kapcsolatteremtő képességét.</w:t>
      </w:r>
    </w:p>
    <w:p w:rsidR="00285CC7" w:rsidRPr="00375E5B" w:rsidRDefault="00285CC7" w:rsidP="00D10D04">
      <w:pPr>
        <w:ind w:left="426"/>
        <w:jc w:val="both"/>
        <w:rPr>
          <w:rFonts w:ascii="Times New Roman" w:hAnsi="Times New Roman"/>
          <w:sz w:val="24"/>
          <w:szCs w:val="24"/>
        </w:rPr>
      </w:pPr>
      <w:r w:rsidRPr="00375E5B">
        <w:rPr>
          <w:rFonts w:ascii="Times New Roman" w:hAnsi="Times New Roman"/>
          <w:sz w:val="24"/>
          <w:szCs w:val="24"/>
        </w:rPr>
        <w:t>A tantárgy tanításának célja megismertetni a szállásadás, vendéglátás, rendezvényszervezés módszereit, a szolgáltatások rendszerét. Felkészíteni a hazai földrajzi, kulturális lehetőségek bemutatására, a vendéglátással kapcsolatos szabadidős tevékenységek szervezésére. Megismertetni a vendéglátással, turisztikával foglalkozó szervezetek rendszerét, a kapcsolódó tevékenységek feladatait, sajátosságait. A képzés során kialakítandó viselkedéskultúra, kommunikációs és marketing ismeretek birtokában felkészíteni a tanulókat az önálló vállalkozás működtetéséhez szükséges kapcsolatrendszer kialakítására, a hivatalos ügyintézési feladatok végzésére.</w:t>
      </w:r>
    </w:p>
    <w:p w:rsidR="00285CC7" w:rsidRPr="00375E5B" w:rsidRDefault="00285CC7" w:rsidP="00D10D04">
      <w:pPr>
        <w:ind w:left="426"/>
        <w:jc w:val="both"/>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285CC7" w:rsidRPr="00375E5B" w:rsidRDefault="00285CC7" w:rsidP="00D10D04">
      <w:pPr>
        <w:ind w:left="426"/>
        <w:jc w:val="both"/>
        <w:rPr>
          <w:rFonts w:ascii="Times New Roman" w:hAnsi="Times New Roman"/>
          <w:sz w:val="24"/>
          <w:szCs w:val="24"/>
        </w:rPr>
      </w:pPr>
      <w:r w:rsidRPr="00375E5B">
        <w:rPr>
          <w:rFonts w:ascii="Times New Roman" w:hAnsi="Times New Roman"/>
          <w:sz w:val="24"/>
          <w:szCs w:val="24"/>
        </w:rPr>
        <w:t>Idegen nyelv, kommunikáció, higiénia</w:t>
      </w: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Idegenforgalmi alapismeretek</w:t>
      </w:r>
      <w:r w:rsidRPr="00375E5B">
        <w:rPr>
          <w:rFonts w:ascii="Times New Roman" w:hAnsi="Times New Roman"/>
          <w:b/>
          <w:i/>
          <w:sz w:val="24"/>
          <w:szCs w:val="24"/>
        </w:rPr>
        <w:tab/>
      </w:r>
      <w:r w:rsidR="006D67D0" w:rsidRPr="00375E5B">
        <w:rPr>
          <w:rFonts w:ascii="Times New Roman" w:hAnsi="Times New Roman"/>
          <w:b/>
          <w:i/>
          <w:sz w:val="24"/>
          <w:szCs w:val="24"/>
        </w:rPr>
        <w:t>15</w:t>
      </w:r>
      <w:r w:rsidRPr="00375E5B">
        <w:rPr>
          <w:rFonts w:ascii="Times New Roman" w:hAnsi="Times New Roman"/>
          <w:b/>
          <w:i/>
          <w:sz w:val="24"/>
          <w:szCs w:val="24"/>
        </w:rPr>
        <w:t xml:space="preserve"> ó</w:t>
      </w:r>
      <w:r w:rsidR="006D67D0" w:rsidRPr="00375E5B">
        <w:rPr>
          <w:rFonts w:ascii="Times New Roman" w:hAnsi="Times New Roman"/>
          <w:b/>
          <w:i/>
          <w:sz w:val="24"/>
          <w:szCs w:val="24"/>
        </w:rPr>
        <w:t>ra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Turizmus fogalma, helye, szerepe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Idegenforgalom és a vendéglátás kialakulása, történelmi előzményei, a turizmus fejlődéstörténete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Magyarország turisztikai vonzerői, hagyományaink, az ország lehetőségei</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Idegenforgalmi piac működési mechanizmusa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Turizmus és a vendéglátás kapcsolódási pontjai</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Gépkocsi, vonat, repülőgép és a tömegturizmus kapcsolata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Kereslet-kínálat összefüggései, az idegenforgalmi piac jellemzői, a változások okai, várható fejlődésének irányai</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Vendéglátás fogalma, feltételei</w:t>
      </w:r>
      <w:r w:rsidRPr="00375E5B">
        <w:rPr>
          <w:rFonts w:ascii="Times New Roman" w:hAnsi="Times New Roman"/>
          <w:b/>
          <w:i/>
          <w:sz w:val="24"/>
          <w:szCs w:val="24"/>
        </w:rPr>
        <w:tab/>
      </w:r>
      <w:r w:rsidR="006D67D0" w:rsidRPr="00375E5B">
        <w:rPr>
          <w:rFonts w:ascii="Times New Roman" w:hAnsi="Times New Roman"/>
          <w:b/>
          <w:i/>
          <w:sz w:val="24"/>
          <w:szCs w:val="24"/>
        </w:rPr>
        <w:t>13</w:t>
      </w:r>
      <w:r w:rsidRPr="00375E5B">
        <w:rPr>
          <w:rFonts w:ascii="Times New Roman" w:hAnsi="Times New Roman"/>
          <w:b/>
          <w:i/>
          <w:sz w:val="24"/>
          <w:szCs w:val="24"/>
        </w:rPr>
        <w:t xml:space="preserve"> ó</w:t>
      </w:r>
      <w:r w:rsidR="006D67D0" w:rsidRPr="00375E5B">
        <w:rPr>
          <w:rFonts w:ascii="Times New Roman" w:hAnsi="Times New Roman"/>
          <w:b/>
          <w:i/>
          <w:sz w:val="24"/>
          <w:szCs w:val="24"/>
        </w:rPr>
        <w:t>ra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Vendéglátás fogalma, a vendéglátás, mint jövedelemszerző tevékenység</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 xml:space="preserve">Vendéglátás személyi feltételei </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Környezeti feltételek: tisztaság, rend, ésszerűség, kényelem, egyszerűség, hangulatteremtés, az elsősegélynyújtás feltételeinek biztosítása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Vendéglátás tárgyi feltételei: a vendégszoba kialakítása, berendezései, higiéniai és munkavédelmi követelményei</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Vendégfogadási feladatok</w:t>
      </w:r>
      <w:r w:rsidRPr="00375E5B">
        <w:rPr>
          <w:rFonts w:ascii="Times New Roman" w:hAnsi="Times New Roman"/>
          <w:b/>
          <w:i/>
          <w:sz w:val="24"/>
          <w:szCs w:val="24"/>
        </w:rPr>
        <w:tab/>
      </w:r>
      <w:r w:rsidR="006D67D0" w:rsidRPr="00375E5B">
        <w:rPr>
          <w:rFonts w:ascii="Times New Roman" w:hAnsi="Times New Roman"/>
          <w:b/>
          <w:i/>
          <w:sz w:val="24"/>
          <w:szCs w:val="24"/>
        </w:rPr>
        <w:t>18</w:t>
      </w:r>
      <w:r w:rsidRPr="00375E5B">
        <w:rPr>
          <w:rFonts w:ascii="Times New Roman" w:hAnsi="Times New Roman"/>
          <w:b/>
          <w:i/>
          <w:sz w:val="24"/>
          <w:szCs w:val="24"/>
        </w:rPr>
        <w:t xml:space="preserve"> ó</w:t>
      </w:r>
      <w:r w:rsidR="006D67D0" w:rsidRPr="00375E5B">
        <w:rPr>
          <w:rFonts w:ascii="Times New Roman" w:hAnsi="Times New Roman"/>
          <w:b/>
          <w:i/>
          <w:sz w:val="24"/>
          <w:szCs w:val="24"/>
        </w:rPr>
        <w:t>ra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 érkezése előtti feladatok, vendégvárás</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Recepciós feladatok ellátásának szabályai</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Vendégek fogadása, a szállás bemutatása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Speciális igényű vendégek kéréseinek figyelembevétele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Vendégek kikérdezése az elképzeléseikről, igényeikről</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 xml:space="preserve">Tájékoztatás a szolgáltatásokról, a házirendről, programlehetőségekről, vagyontárgyak biztonságos elhelyezéséről (gépkocsi, pénz, ékszerek, műszaki cikkek stb.), mosási, vasalási lehetőségről </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Egyéb információk átadása (utazások, üzletek stb.)</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Kommunikáció magyarul és idegen nyelven</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Vendéglátási tevékenység</w:t>
      </w:r>
      <w:r w:rsidRPr="00375E5B">
        <w:rPr>
          <w:rFonts w:ascii="Times New Roman" w:hAnsi="Times New Roman"/>
          <w:b/>
          <w:i/>
          <w:sz w:val="24"/>
          <w:szCs w:val="24"/>
        </w:rPr>
        <w:tab/>
      </w:r>
      <w:r w:rsidR="006D67D0" w:rsidRPr="00375E5B">
        <w:rPr>
          <w:rFonts w:ascii="Times New Roman" w:hAnsi="Times New Roman"/>
          <w:b/>
          <w:i/>
          <w:sz w:val="24"/>
          <w:szCs w:val="24"/>
        </w:rPr>
        <w:t>18</w:t>
      </w:r>
      <w:r w:rsidRPr="00375E5B">
        <w:rPr>
          <w:rFonts w:ascii="Times New Roman" w:hAnsi="Times New Roman"/>
          <w:b/>
          <w:i/>
          <w:sz w:val="24"/>
          <w:szCs w:val="24"/>
        </w:rPr>
        <w:t xml:space="preserve"> ó</w:t>
      </w:r>
      <w:r w:rsidR="006D67D0" w:rsidRPr="00375E5B">
        <w:rPr>
          <w:rFonts w:ascii="Times New Roman" w:hAnsi="Times New Roman"/>
          <w:b/>
          <w:i/>
          <w:sz w:val="24"/>
          <w:szCs w:val="24"/>
        </w:rPr>
        <w:t>ra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Üzlettípusok jellemzői: vendég-, vásárlói-kör, fogyasztói elvárások-szokások</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Különböző reggelifajták ismerete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Reggeli, vagy/és vacsora biztosítása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Távozás körülményeinek biztosítása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Meghívási lehetőségek: élőszó, telefon, levél, e-mail, hirdetés, üzleti-baráti kapcsolat</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Kapcsolattartás, együttműködés a vendéglátásban</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Nyomtatványok, dokumentációk a vendéglátásban</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Programok szervezése</w:t>
      </w:r>
      <w:r w:rsidRPr="00375E5B">
        <w:rPr>
          <w:rFonts w:ascii="Times New Roman" w:hAnsi="Times New Roman"/>
          <w:b/>
          <w:i/>
          <w:sz w:val="24"/>
          <w:szCs w:val="24"/>
        </w:rPr>
        <w:tab/>
      </w:r>
      <w:r w:rsidR="006D67D0" w:rsidRPr="00375E5B">
        <w:rPr>
          <w:rFonts w:ascii="Times New Roman" w:hAnsi="Times New Roman"/>
          <w:b/>
          <w:i/>
          <w:sz w:val="24"/>
          <w:szCs w:val="24"/>
        </w:rPr>
        <w:t>15</w:t>
      </w:r>
      <w:r w:rsidRPr="00375E5B">
        <w:rPr>
          <w:rFonts w:ascii="Times New Roman" w:hAnsi="Times New Roman"/>
          <w:b/>
          <w:i/>
          <w:sz w:val="24"/>
          <w:szCs w:val="24"/>
        </w:rPr>
        <w:t xml:space="preserve"> ó</w:t>
      </w:r>
      <w:r w:rsidR="006D67D0" w:rsidRPr="00375E5B">
        <w:rPr>
          <w:rFonts w:ascii="Times New Roman" w:hAnsi="Times New Roman"/>
          <w:b/>
          <w:i/>
          <w:sz w:val="24"/>
          <w:szCs w:val="24"/>
        </w:rPr>
        <w:t>ra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Vendégek igénye szerint a programok előkészítési, szervezési feladatai</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Eszközök biztosítása, kölcsönzése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Utazás előkészítése, lebonyolítása</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Kommunikáció</w:t>
      </w:r>
      <w:r w:rsidRPr="00375E5B">
        <w:rPr>
          <w:rFonts w:ascii="Times New Roman" w:hAnsi="Times New Roman"/>
          <w:b/>
          <w:i/>
          <w:sz w:val="24"/>
          <w:szCs w:val="24"/>
        </w:rPr>
        <w:tab/>
      </w:r>
      <w:r w:rsidR="006D67D0" w:rsidRPr="00375E5B">
        <w:rPr>
          <w:rFonts w:ascii="Times New Roman" w:hAnsi="Times New Roman"/>
          <w:b/>
          <w:i/>
          <w:sz w:val="24"/>
          <w:szCs w:val="24"/>
        </w:rPr>
        <w:t>14</w:t>
      </w:r>
      <w:r w:rsidRPr="00375E5B">
        <w:rPr>
          <w:rFonts w:ascii="Times New Roman" w:hAnsi="Times New Roman"/>
          <w:b/>
          <w:i/>
          <w:sz w:val="24"/>
          <w:szCs w:val="24"/>
        </w:rPr>
        <w:t xml:space="preserve"> ó</w:t>
      </w:r>
      <w:r w:rsidR="006D67D0" w:rsidRPr="00375E5B">
        <w:rPr>
          <w:rFonts w:ascii="Times New Roman" w:hAnsi="Times New Roman"/>
          <w:b/>
          <w:i/>
          <w:sz w:val="24"/>
          <w:szCs w:val="24"/>
        </w:rPr>
        <w:t>ra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Kommunikáció fogalma, szerepe, csoportosítása, nem nyelvi jelek</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Hagyományos szokások, új divatok, illemszabályok: tegeződés, magázódás, megszólítás, bemutatkozás, kézfogás, bemutatás, ismerkedés, megszólítás</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Értelmes beszéd követelményei (vélemény, kérés, kérdés, hozzászólás, felszólalás, vita, bemutatás, előadás, alkalmi ünnepi beszéd)</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Egyéb kapcsolatteremtés formák (telefon, fax, e-mail, hirdetés stb.) követelményei</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Szövegszerkesztés: felszólítás, értesítés, bejelentés, kérvény, meghatalmazás, meghívó, önéletrajz szerkesztése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Konfliktus-feldolgozási készség fejlesztésének feladatai, lehetőségei</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Önvizsgálat és önalakítás: bizalom, bizalmatlanság, kishitűség, elfogultság, önmegvalósítás</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Csoportos tevékenység hatásai (személyiségváltozás, átalakulás, fejlődés, elfogadás, negatív hatások)</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Kritikus helyzetek megoldása, váratlan események kezelése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 xml:space="preserve">Kommunikáció és viselkedés a vendégfogadásnál: </w:t>
      </w:r>
    </w:p>
    <w:p w:rsidR="00285CC7" w:rsidRPr="00375E5B" w:rsidRDefault="00285CC7" w:rsidP="00D10D04">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köszönés, üdvözlési formák, vendéglátás, információ-átadás, elköszönés</w:t>
      </w:r>
    </w:p>
    <w:p w:rsidR="00285CC7" w:rsidRPr="00375E5B" w:rsidRDefault="00285CC7" w:rsidP="00D10D04">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társalgás kezdeményezése, diszkréció, a protokoll értelmezése, alkalmazása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Szakmai rendezvények, kiállítások, továbbképzések szerepe, jelentősége</w:t>
      </w:r>
    </w:p>
    <w:p w:rsidR="00285CC7" w:rsidRPr="00375E5B" w:rsidRDefault="00285CC7" w:rsidP="00D10D04">
      <w:pPr>
        <w:ind w:left="851"/>
        <w:jc w:val="both"/>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285CC7" w:rsidRPr="00375E5B" w:rsidRDefault="00285CC7" w:rsidP="00285CC7">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326A0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326A0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285CC7"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bl>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285CC7" w:rsidRPr="00375E5B" w:rsidRDefault="00285CC7" w:rsidP="00285CC7">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326A0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326A0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285CC7"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bl>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285CC7" w:rsidRPr="00375E5B" w:rsidRDefault="00285CC7" w:rsidP="00D10D0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285CC7" w:rsidRPr="00375E5B" w:rsidRDefault="00285CC7" w:rsidP="00285CC7">
      <w:pPr>
        <w:ind w:left="426"/>
        <w:rPr>
          <w:rFonts w:ascii="Times New Roman" w:hAnsi="Times New Roman"/>
          <w:sz w:val="24"/>
          <w:szCs w:val="24"/>
        </w:rPr>
      </w:pPr>
    </w:p>
    <w:p w:rsidR="00285CC7" w:rsidRPr="00375E5B" w:rsidRDefault="00285CC7" w:rsidP="00285CC7">
      <w:pPr>
        <w:rPr>
          <w:rFonts w:ascii="Times New Roman" w:hAnsi="Times New Roman"/>
          <w:sz w:val="24"/>
          <w:szCs w:val="24"/>
        </w:rPr>
      </w:pPr>
    </w:p>
    <w:p w:rsidR="00285CC7" w:rsidRPr="00375E5B" w:rsidRDefault="00285CC7" w:rsidP="00285CC7">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Vendéglátás, idegenforgalom gyakorlat tantárgy</w:t>
      </w:r>
      <w:r w:rsidRPr="00375E5B">
        <w:rPr>
          <w:rFonts w:ascii="Times New Roman" w:hAnsi="Times New Roman"/>
          <w:b/>
          <w:sz w:val="24"/>
          <w:szCs w:val="24"/>
        </w:rPr>
        <w:tab/>
      </w:r>
      <w:r w:rsidR="00682B69" w:rsidRPr="00375E5B">
        <w:rPr>
          <w:rFonts w:ascii="Times New Roman" w:hAnsi="Times New Roman"/>
          <w:b/>
          <w:sz w:val="24"/>
          <w:szCs w:val="24"/>
        </w:rPr>
        <w:t>124</w:t>
      </w:r>
      <w:r w:rsidRPr="00375E5B">
        <w:rPr>
          <w:rFonts w:ascii="Times New Roman" w:hAnsi="Times New Roman"/>
          <w:b/>
          <w:sz w:val="24"/>
          <w:szCs w:val="24"/>
        </w:rPr>
        <w:t xml:space="preserve"> ó</w:t>
      </w:r>
      <w:r w:rsidR="00682B69" w:rsidRPr="00375E5B">
        <w:rPr>
          <w:rFonts w:ascii="Times New Roman" w:hAnsi="Times New Roman"/>
          <w:b/>
          <w:sz w:val="24"/>
          <w:szCs w:val="24"/>
        </w:rPr>
        <w:t>ra</w:t>
      </w:r>
    </w:p>
    <w:p w:rsidR="00285CC7" w:rsidRPr="00375E5B" w:rsidRDefault="00285CC7" w:rsidP="00285CC7">
      <w:pPr>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285CC7" w:rsidRPr="00375E5B" w:rsidRDefault="00285CC7" w:rsidP="00D10D04">
      <w:pPr>
        <w:ind w:left="284"/>
        <w:jc w:val="both"/>
        <w:rPr>
          <w:rFonts w:ascii="Times New Roman" w:hAnsi="Times New Roman"/>
          <w:sz w:val="24"/>
          <w:szCs w:val="24"/>
        </w:rPr>
      </w:pPr>
      <w:r w:rsidRPr="00375E5B">
        <w:rPr>
          <w:rFonts w:ascii="Times New Roman" w:hAnsi="Times New Roman"/>
          <w:sz w:val="24"/>
          <w:szCs w:val="24"/>
        </w:rPr>
        <w:t>A tantárgy tanításának célja a szállásadás, vendéglátás, rendezvényszervezés módszereinek alkalmazása, gyakorlása. A hazai földrajzi, kulturális lehetőségek bemutatása, a vendéglátással kapcsolatos szabadidős tevékenységek szervezése. A vendéglátáshoz kapcsolódó tevékenységek alkalmazása.</w:t>
      </w: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285CC7" w:rsidRPr="00375E5B" w:rsidRDefault="00285CC7" w:rsidP="00D10D04">
      <w:pPr>
        <w:ind w:left="426"/>
        <w:jc w:val="both"/>
        <w:rPr>
          <w:rFonts w:ascii="Times New Roman" w:hAnsi="Times New Roman"/>
          <w:sz w:val="24"/>
          <w:szCs w:val="24"/>
        </w:rPr>
      </w:pPr>
      <w:r w:rsidRPr="00375E5B">
        <w:rPr>
          <w:rFonts w:ascii="Times New Roman" w:hAnsi="Times New Roman"/>
          <w:sz w:val="24"/>
          <w:szCs w:val="24"/>
        </w:rPr>
        <w:t>Idegen nyelv, kommunikáció, higiénia</w:t>
      </w: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Vendégfogadási feladatok</w:t>
      </w:r>
      <w:r w:rsidRPr="00375E5B">
        <w:rPr>
          <w:rFonts w:ascii="Times New Roman" w:hAnsi="Times New Roman"/>
          <w:b/>
          <w:i/>
          <w:sz w:val="24"/>
          <w:szCs w:val="24"/>
        </w:rPr>
        <w:tab/>
        <w:t>34 óra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 érkezése előtti feladatok, vendégvárás</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Recepciós feladatok</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Vendégek fogadása, a szállás bemutatása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Speciális igényű vendégek kezelése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Vendégek kikérdezése az elképzeléseikről, igényeikről</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Tájékoztatás a szolgáltatásokról, a házirendről, programlehetőségekről, vagyontárgyak biztonságos elhelyezéséről (gépkocsi, pénz, ékszerek, műszaki cikkek stb.), mosási, vasalási lehetőségről</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Egyéb információk átadása (utazások, üzletek stb.)</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Kommunikáció magyarul és idegen nyelven</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Vendéglátási tevékenység</w:t>
      </w:r>
      <w:r w:rsidRPr="00375E5B">
        <w:rPr>
          <w:rFonts w:ascii="Times New Roman" w:hAnsi="Times New Roman"/>
          <w:b/>
          <w:i/>
          <w:sz w:val="24"/>
          <w:szCs w:val="24"/>
        </w:rPr>
        <w:tab/>
      </w:r>
      <w:r w:rsidR="00682B69" w:rsidRPr="00375E5B">
        <w:rPr>
          <w:rFonts w:ascii="Times New Roman" w:hAnsi="Times New Roman"/>
          <w:b/>
          <w:i/>
          <w:sz w:val="24"/>
          <w:szCs w:val="24"/>
        </w:rPr>
        <w:t>35</w:t>
      </w:r>
      <w:r w:rsidRPr="00375E5B">
        <w:rPr>
          <w:rFonts w:ascii="Times New Roman" w:hAnsi="Times New Roman"/>
          <w:b/>
          <w:i/>
          <w:sz w:val="24"/>
          <w:szCs w:val="24"/>
        </w:rPr>
        <w:t xml:space="preserve"> ó</w:t>
      </w:r>
      <w:r w:rsidR="00682B69" w:rsidRPr="00375E5B">
        <w:rPr>
          <w:rFonts w:ascii="Times New Roman" w:hAnsi="Times New Roman"/>
          <w:b/>
          <w:i/>
          <w:sz w:val="24"/>
          <w:szCs w:val="24"/>
        </w:rPr>
        <w:t>ra</w:t>
      </w:r>
    </w:p>
    <w:p w:rsidR="00285CC7" w:rsidRPr="00375E5B" w:rsidRDefault="00285CC7" w:rsidP="00285CC7">
      <w:pPr>
        <w:ind w:left="851"/>
        <w:rPr>
          <w:rFonts w:ascii="Times New Roman" w:hAnsi="Times New Roman"/>
          <w:sz w:val="24"/>
          <w:szCs w:val="24"/>
        </w:rPr>
      </w:pPr>
      <w:r w:rsidRPr="00375E5B">
        <w:rPr>
          <w:rFonts w:ascii="Times New Roman" w:hAnsi="Times New Roman"/>
          <w:sz w:val="24"/>
          <w:szCs w:val="24"/>
        </w:rPr>
        <w:t>Különböző reggelifajták ismertetése</w:t>
      </w:r>
    </w:p>
    <w:p w:rsidR="00285CC7" w:rsidRPr="00375E5B" w:rsidRDefault="00285CC7" w:rsidP="00285CC7">
      <w:pPr>
        <w:ind w:left="851"/>
        <w:rPr>
          <w:rFonts w:ascii="Times New Roman" w:hAnsi="Times New Roman"/>
          <w:sz w:val="24"/>
          <w:szCs w:val="24"/>
        </w:rPr>
      </w:pPr>
      <w:r w:rsidRPr="00375E5B">
        <w:rPr>
          <w:rFonts w:ascii="Times New Roman" w:hAnsi="Times New Roman"/>
          <w:sz w:val="24"/>
          <w:szCs w:val="24"/>
        </w:rPr>
        <w:t>Reggeli, vagy/és vacsora biztosítása</w:t>
      </w:r>
    </w:p>
    <w:p w:rsidR="00285CC7" w:rsidRPr="00375E5B" w:rsidRDefault="00285CC7" w:rsidP="00285CC7">
      <w:pPr>
        <w:ind w:left="851"/>
        <w:rPr>
          <w:rFonts w:ascii="Times New Roman" w:hAnsi="Times New Roman"/>
          <w:sz w:val="24"/>
          <w:szCs w:val="24"/>
        </w:rPr>
      </w:pPr>
      <w:r w:rsidRPr="00375E5B">
        <w:rPr>
          <w:rFonts w:ascii="Times New Roman" w:hAnsi="Times New Roman"/>
          <w:sz w:val="24"/>
          <w:szCs w:val="24"/>
        </w:rPr>
        <w:t>Távozás körülményeinek biztosítása</w:t>
      </w:r>
    </w:p>
    <w:p w:rsidR="00285CC7" w:rsidRPr="00375E5B" w:rsidRDefault="00285CC7" w:rsidP="00285CC7">
      <w:pPr>
        <w:ind w:left="851"/>
        <w:rPr>
          <w:rFonts w:ascii="Times New Roman" w:hAnsi="Times New Roman"/>
          <w:sz w:val="24"/>
          <w:szCs w:val="24"/>
        </w:rPr>
      </w:pPr>
      <w:r w:rsidRPr="00375E5B">
        <w:rPr>
          <w:rFonts w:ascii="Times New Roman" w:hAnsi="Times New Roman"/>
          <w:sz w:val="24"/>
          <w:szCs w:val="24"/>
        </w:rPr>
        <w:t>Kapcsolattartás, együttműködés a vendéglátásban</w:t>
      </w:r>
    </w:p>
    <w:p w:rsidR="00285CC7" w:rsidRPr="00375E5B" w:rsidRDefault="00285CC7" w:rsidP="00285CC7">
      <w:pPr>
        <w:ind w:left="851"/>
        <w:rPr>
          <w:rFonts w:ascii="Times New Roman" w:hAnsi="Times New Roman"/>
          <w:sz w:val="24"/>
          <w:szCs w:val="24"/>
        </w:rPr>
      </w:pPr>
      <w:r w:rsidRPr="00375E5B">
        <w:rPr>
          <w:rFonts w:ascii="Times New Roman" w:hAnsi="Times New Roman"/>
          <w:sz w:val="24"/>
          <w:szCs w:val="24"/>
        </w:rPr>
        <w:t>Nyomtatványok, dokumentációk a vendéglátásban</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Programok szervezése</w:t>
      </w:r>
      <w:r w:rsidRPr="00375E5B">
        <w:rPr>
          <w:rFonts w:ascii="Times New Roman" w:hAnsi="Times New Roman"/>
          <w:b/>
          <w:i/>
          <w:sz w:val="24"/>
          <w:szCs w:val="24"/>
        </w:rPr>
        <w:tab/>
      </w:r>
      <w:r w:rsidR="00682B69" w:rsidRPr="00375E5B">
        <w:rPr>
          <w:rFonts w:ascii="Times New Roman" w:hAnsi="Times New Roman"/>
          <w:b/>
          <w:i/>
          <w:sz w:val="24"/>
          <w:szCs w:val="24"/>
        </w:rPr>
        <w:t>35</w:t>
      </w:r>
      <w:r w:rsidRPr="00375E5B">
        <w:rPr>
          <w:rFonts w:ascii="Times New Roman" w:hAnsi="Times New Roman"/>
          <w:b/>
          <w:i/>
          <w:sz w:val="24"/>
          <w:szCs w:val="24"/>
        </w:rPr>
        <w:t xml:space="preserve"> ó</w:t>
      </w:r>
      <w:r w:rsidR="00682B69" w:rsidRPr="00375E5B">
        <w:rPr>
          <w:rFonts w:ascii="Times New Roman" w:hAnsi="Times New Roman"/>
          <w:b/>
          <w:i/>
          <w:sz w:val="24"/>
          <w:szCs w:val="24"/>
        </w:rPr>
        <w:t>ra</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Vendégek igénye szerint a programok előkészítési, szervezési feladatai</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Eszközök biztosítása, kölcsönzése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Utazás előkészítése, lebonyolítása</w:t>
      </w:r>
    </w:p>
    <w:p w:rsidR="00285CC7" w:rsidRPr="00375E5B" w:rsidRDefault="00285CC7" w:rsidP="00D10D04">
      <w:pPr>
        <w:tabs>
          <w:tab w:val="left" w:pos="1418"/>
          <w:tab w:val="right" w:pos="9072"/>
        </w:tabs>
        <w:ind w:left="851"/>
        <w:jc w:val="both"/>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Kommunikáció</w:t>
      </w:r>
      <w:r w:rsidRPr="00375E5B">
        <w:rPr>
          <w:rFonts w:ascii="Times New Roman" w:hAnsi="Times New Roman"/>
          <w:b/>
          <w:i/>
          <w:sz w:val="24"/>
          <w:szCs w:val="24"/>
        </w:rPr>
        <w:tab/>
      </w:r>
      <w:r w:rsidR="00682B69" w:rsidRPr="00375E5B">
        <w:rPr>
          <w:rFonts w:ascii="Times New Roman" w:hAnsi="Times New Roman"/>
          <w:b/>
          <w:i/>
          <w:sz w:val="24"/>
          <w:szCs w:val="24"/>
        </w:rPr>
        <w:t>20</w:t>
      </w:r>
      <w:r w:rsidRPr="00375E5B">
        <w:rPr>
          <w:rFonts w:ascii="Times New Roman" w:hAnsi="Times New Roman"/>
          <w:b/>
          <w:i/>
          <w:sz w:val="24"/>
          <w:szCs w:val="24"/>
        </w:rPr>
        <w:t xml:space="preserve"> ó</w:t>
      </w:r>
      <w:r w:rsidR="00682B69" w:rsidRPr="00375E5B">
        <w:rPr>
          <w:rFonts w:ascii="Times New Roman" w:hAnsi="Times New Roman"/>
          <w:b/>
          <w:i/>
          <w:sz w:val="24"/>
          <w:szCs w:val="24"/>
        </w:rPr>
        <w:t>ra</w:t>
      </w:r>
    </w:p>
    <w:p w:rsidR="00285CC7" w:rsidRPr="00375E5B" w:rsidRDefault="00285CC7" w:rsidP="00285CC7">
      <w:pPr>
        <w:ind w:left="851"/>
        <w:rPr>
          <w:rFonts w:ascii="Times New Roman" w:hAnsi="Times New Roman"/>
          <w:sz w:val="24"/>
          <w:szCs w:val="24"/>
        </w:rPr>
      </w:pPr>
      <w:r w:rsidRPr="00375E5B">
        <w:rPr>
          <w:rFonts w:ascii="Times New Roman" w:hAnsi="Times New Roman"/>
          <w:sz w:val="24"/>
          <w:szCs w:val="24"/>
        </w:rPr>
        <w:t>Kommunikációs helyzetgyakorlatok:</w:t>
      </w:r>
    </w:p>
    <w:p w:rsidR="00285CC7" w:rsidRPr="00375E5B" w:rsidRDefault="00285CC7" w:rsidP="00D10D04">
      <w:pPr>
        <w:pStyle w:val="Listaszerbekezds"/>
        <w:numPr>
          <w:ilvl w:val="0"/>
          <w:numId w:val="29"/>
        </w:numPr>
        <w:spacing w:after="0" w:line="240" w:lineRule="auto"/>
        <w:contextualSpacing/>
        <w:jc w:val="both"/>
        <w:rPr>
          <w:rFonts w:ascii="Times New Roman" w:hAnsi="Times New Roman"/>
          <w:sz w:val="24"/>
          <w:szCs w:val="24"/>
        </w:rPr>
      </w:pPr>
      <w:r w:rsidRPr="00375E5B">
        <w:rPr>
          <w:rFonts w:ascii="Times New Roman" w:hAnsi="Times New Roman"/>
          <w:sz w:val="24"/>
          <w:szCs w:val="24"/>
        </w:rPr>
        <w:t>Hagyományos szokások, új divatok, illemszabályok: tegeződés, magázódás, megszólítás, bemutatkozás, kézfogás, bemutatás, ismerkedés, megszólítás</w:t>
      </w:r>
    </w:p>
    <w:p w:rsidR="00285CC7" w:rsidRPr="00375E5B" w:rsidRDefault="00285CC7" w:rsidP="00D10D04">
      <w:pPr>
        <w:pStyle w:val="Listaszerbekezds"/>
        <w:numPr>
          <w:ilvl w:val="0"/>
          <w:numId w:val="29"/>
        </w:numPr>
        <w:spacing w:after="0" w:line="240" w:lineRule="auto"/>
        <w:contextualSpacing/>
        <w:jc w:val="both"/>
        <w:rPr>
          <w:rFonts w:ascii="Times New Roman" w:hAnsi="Times New Roman"/>
          <w:sz w:val="24"/>
          <w:szCs w:val="24"/>
        </w:rPr>
      </w:pPr>
      <w:r w:rsidRPr="00375E5B">
        <w:rPr>
          <w:rFonts w:ascii="Times New Roman" w:hAnsi="Times New Roman"/>
          <w:sz w:val="24"/>
          <w:szCs w:val="24"/>
        </w:rPr>
        <w:t>Értelmes beszéd követelményei (vélemény, kérés, kérdés, hozzászólás, felszólalás, vita, bemutatás, előadás, alkalmi ünnepi beszéd)</w:t>
      </w:r>
    </w:p>
    <w:p w:rsidR="00285CC7" w:rsidRPr="00375E5B" w:rsidRDefault="00285CC7" w:rsidP="00D10D04">
      <w:pPr>
        <w:pStyle w:val="Listaszerbekezds"/>
        <w:numPr>
          <w:ilvl w:val="0"/>
          <w:numId w:val="29"/>
        </w:numPr>
        <w:spacing w:after="0" w:line="240" w:lineRule="auto"/>
        <w:contextualSpacing/>
        <w:jc w:val="both"/>
        <w:rPr>
          <w:rFonts w:ascii="Times New Roman" w:hAnsi="Times New Roman"/>
          <w:sz w:val="24"/>
          <w:szCs w:val="24"/>
        </w:rPr>
      </w:pPr>
      <w:r w:rsidRPr="00375E5B">
        <w:rPr>
          <w:rFonts w:ascii="Times New Roman" w:hAnsi="Times New Roman"/>
          <w:sz w:val="24"/>
          <w:szCs w:val="24"/>
        </w:rPr>
        <w:t>Egyéb kapcsolatteremtés formák (telefon, fax, e-mail, hirdetés stb.) követelményei</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Konfliktus-feldolgozási készség fejlesztésének feladatok</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Kritikus helyzetek megoldása, váratlan események kezelése</w:t>
      </w:r>
    </w:p>
    <w:p w:rsidR="00285CC7" w:rsidRPr="00375E5B" w:rsidRDefault="00285CC7" w:rsidP="00D10D04">
      <w:pPr>
        <w:ind w:left="851"/>
        <w:jc w:val="both"/>
        <w:rPr>
          <w:rFonts w:ascii="Times New Roman" w:hAnsi="Times New Roman"/>
          <w:sz w:val="24"/>
          <w:szCs w:val="24"/>
        </w:rPr>
      </w:pPr>
      <w:r w:rsidRPr="00375E5B">
        <w:rPr>
          <w:rFonts w:ascii="Times New Roman" w:hAnsi="Times New Roman"/>
          <w:sz w:val="24"/>
          <w:szCs w:val="24"/>
        </w:rPr>
        <w:t xml:space="preserve">Kommunikáció és viselkedés a vendégfogadásnál: </w:t>
      </w:r>
    </w:p>
    <w:p w:rsidR="00285CC7" w:rsidRPr="00375E5B" w:rsidRDefault="00285CC7" w:rsidP="00D10D04">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köszönés, üdvözlési formák, vendéglátás, információ-átadás, elköszönés</w:t>
      </w:r>
    </w:p>
    <w:p w:rsidR="00285CC7" w:rsidRPr="00375E5B" w:rsidRDefault="00285CC7" w:rsidP="00D10D04">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társalgás kezdeményezése, diszkréció, a protokoll értelmezése, alkalmazása</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285CC7" w:rsidRPr="00375E5B" w:rsidRDefault="00285CC7" w:rsidP="00285CC7">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326A0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326A0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285CC7"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bl>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285CC7" w:rsidRPr="00375E5B" w:rsidRDefault="00285CC7" w:rsidP="00285CC7">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326A0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326A0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285CC7"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bl>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285CC7" w:rsidRPr="00375E5B" w:rsidRDefault="00285CC7" w:rsidP="00D10D04">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285CC7" w:rsidRPr="00375E5B" w:rsidRDefault="00285CC7" w:rsidP="00285CC7">
      <w:pPr>
        <w:spacing w:after="200" w:line="276" w:lineRule="auto"/>
        <w:rPr>
          <w:rFonts w:ascii="Times New Roman" w:hAnsi="Times New Roman"/>
          <w:sz w:val="24"/>
          <w:szCs w:val="24"/>
        </w:rPr>
      </w:pPr>
      <w:r w:rsidRPr="00375E5B">
        <w:rPr>
          <w:rFonts w:ascii="Times New Roman" w:hAnsi="Times New Roman"/>
          <w:sz w:val="24"/>
          <w:szCs w:val="24"/>
        </w:rPr>
        <w:br w:type="page"/>
      </w:r>
    </w:p>
    <w:p w:rsidR="00285CC7" w:rsidRPr="00375E5B" w:rsidRDefault="00285CC7" w:rsidP="00285CC7">
      <w:pPr>
        <w:rPr>
          <w:rFonts w:ascii="Times New Roman" w:hAnsi="Times New Roman"/>
          <w:sz w:val="24"/>
          <w:szCs w:val="24"/>
        </w:rPr>
      </w:pPr>
    </w:p>
    <w:p w:rsidR="00285CC7" w:rsidRPr="00375E5B" w:rsidRDefault="00285CC7" w:rsidP="00285CC7">
      <w:pPr>
        <w:spacing w:before="2880"/>
        <w:jc w:val="center"/>
        <w:rPr>
          <w:rFonts w:ascii="Times New Roman" w:hAnsi="Times New Roman"/>
          <w:b/>
          <w:sz w:val="44"/>
          <w:szCs w:val="44"/>
        </w:rPr>
      </w:pPr>
      <w:r w:rsidRPr="00375E5B">
        <w:rPr>
          <w:rFonts w:ascii="Times New Roman" w:hAnsi="Times New Roman"/>
          <w:b/>
          <w:sz w:val="44"/>
          <w:szCs w:val="44"/>
        </w:rPr>
        <w:t>A</w:t>
      </w:r>
    </w:p>
    <w:p w:rsidR="00285CC7" w:rsidRPr="00375E5B" w:rsidRDefault="00285CC7" w:rsidP="00285CC7">
      <w:pPr>
        <w:spacing w:after="480"/>
        <w:jc w:val="center"/>
        <w:rPr>
          <w:rFonts w:ascii="Times New Roman" w:hAnsi="Times New Roman"/>
          <w:b/>
          <w:sz w:val="44"/>
          <w:szCs w:val="44"/>
        </w:rPr>
      </w:pPr>
      <w:r w:rsidRPr="00375E5B">
        <w:rPr>
          <w:rFonts w:ascii="Times New Roman" w:hAnsi="Times New Roman"/>
          <w:b/>
          <w:sz w:val="44"/>
          <w:szCs w:val="44"/>
        </w:rPr>
        <w:t>11037-12 azonosító számú</w:t>
      </w:r>
    </w:p>
    <w:p w:rsidR="00285CC7" w:rsidRPr="00375E5B" w:rsidRDefault="00285CC7" w:rsidP="00285CC7">
      <w:pPr>
        <w:jc w:val="center"/>
        <w:rPr>
          <w:rFonts w:ascii="Times New Roman" w:hAnsi="Times New Roman"/>
          <w:b/>
          <w:sz w:val="44"/>
          <w:szCs w:val="44"/>
        </w:rPr>
      </w:pPr>
      <w:r w:rsidRPr="00375E5B">
        <w:rPr>
          <w:rFonts w:ascii="Times New Roman" w:hAnsi="Times New Roman"/>
          <w:b/>
          <w:sz w:val="44"/>
          <w:szCs w:val="44"/>
        </w:rPr>
        <w:t>Falusi vendégfogadás</w:t>
      </w:r>
    </w:p>
    <w:p w:rsidR="00285CC7" w:rsidRPr="00375E5B" w:rsidRDefault="00285CC7" w:rsidP="00285CC7">
      <w:pPr>
        <w:jc w:val="center"/>
        <w:rPr>
          <w:rFonts w:ascii="Times New Roman" w:hAnsi="Times New Roman"/>
          <w:b/>
          <w:sz w:val="44"/>
          <w:szCs w:val="44"/>
        </w:rPr>
      </w:pPr>
      <w:r w:rsidRPr="00375E5B">
        <w:rPr>
          <w:rFonts w:ascii="Times New Roman" w:hAnsi="Times New Roman"/>
          <w:b/>
          <w:sz w:val="44"/>
          <w:szCs w:val="44"/>
        </w:rPr>
        <w:t>megnevezésű</w:t>
      </w:r>
    </w:p>
    <w:p w:rsidR="00285CC7" w:rsidRPr="00375E5B" w:rsidRDefault="00285CC7" w:rsidP="00285CC7">
      <w:pPr>
        <w:spacing w:before="480" w:after="480"/>
        <w:jc w:val="center"/>
        <w:rPr>
          <w:rFonts w:ascii="Times New Roman" w:hAnsi="Times New Roman"/>
          <w:b/>
          <w:sz w:val="44"/>
          <w:szCs w:val="44"/>
        </w:rPr>
      </w:pPr>
      <w:r w:rsidRPr="00375E5B">
        <w:rPr>
          <w:rFonts w:ascii="Times New Roman" w:hAnsi="Times New Roman"/>
          <w:b/>
          <w:sz w:val="44"/>
          <w:szCs w:val="44"/>
        </w:rPr>
        <w:t>szakmai követelménymodul</w:t>
      </w:r>
    </w:p>
    <w:p w:rsidR="00285CC7" w:rsidRPr="00375E5B" w:rsidRDefault="00285CC7" w:rsidP="00285CC7">
      <w:pPr>
        <w:jc w:val="center"/>
        <w:rPr>
          <w:rFonts w:ascii="Times New Roman" w:hAnsi="Times New Roman"/>
          <w:b/>
          <w:sz w:val="44"/>
          <w:szCs w:val="44"/>
        </w:rPr>
      </w:pPr>
      <w:r w:rsidRPr="00375E5B">
        <w:rPr>
          <w:rFonts w:ascii="Times New Roman" w:hAnsi="Times New Roman"/>
          <w:b/>
          <w:sz w:val="44"/>
          <w:szCs w:val="44"/>
        </w:rPr>
        <w:t>tantárgyai, témakörei</w:t>
      </w:r>
    </w:p>
    <w:p w:rsidR="00285CC7" w:rsidRPr="00375E5B" w:rsidRDefault="00285CC7" w:rsidP="00285CC7">
      <w:pPr>
        <w:spacing w:after="200" w:line="276" w:lineRule="auto"/>
        <w:rPr>
          <w:rFonts w:ascii="Times New Roman" w:hAnsi="Times New Roman"/>
          <w:sz w:val="24"/>
          <w:szCs w:val="24"/>
        </w:rPr>
      </w:pPr>
      <w:r w:rsidRPr="00375E5B">
        <w:rPr>
          <w:rFonts w:ascii="Times New Roman" w:hAnsi="Times New Roman"/>
          <w:sz w:val="24"/>
          <w:szCs w:val="24"/>
        </w:rPr>
        <w:br w:type="page"/>
      </w:r>
    </w:p>
    <w:p w:rsidR="00285CC7" w:rsidRPr="00375E5B" w:rsidRDefault="00285CC7" w:rsidP="00D10D04">
      <w:pPr>
        <w:jc w:val="both"/>
        <w:rPr>
          <w:rFonts w:ascii="Times New Roman" w:hAnsi="Times New Roman"/>
          <w:sz w:val="24"/>
          <w:szCs w:val="24"/>
        </w:rPr>
      </w:pPr>
      <w:r w:rsidRPr="00375E5B">
        <w:rPr>
          <w:rFonts w:ascii="Times New Roman" w:hAnsi="Times New Roman"/>
          <w:sz w:val="24"/>
          <w:szCs w:val="24"/>
        </w:rPr>
        <w:t>A 11037-12 azonosító számú Falusi vendégfogadás megnevezésű szakmai követelménymodulhoz tartozó tantárgyak és témakörök oktatása során fejlesztendő kompetenciák</w:t>
      </w:r>
    </w:p>
    <w:p w:rsidR="00285CC7" w:rsidRPr="00375E5B" w:rsidRDefault="00285CC7" w:rsidP="00285CC7">
      <w:pPr>
        <w:jc w:val="center"/>
        <w:rPr>
          <w:rFonts w:ascii="Times New Roman" w:hAnsi="Times New Roman"/>
          <w:sz w:val="24"/>
          <w:szCs w:val="24"/>
        </w:rPr>
      </w:pPr>
    </w:p>
    <w:tbl>
      <w:tblPr>
        <w:tblW w:w="6120" w:type="dxa"/>
        <w:jc w:val="center"/>
        <w:tblCellMar>
          <w:left w:w="70" w:type="dxa"/>
          <w:right w:w="70" w:type="dxa"/>
        </w:tblCellMar>
        <w:tblLook w:val="04A0" w:firstRow="1" w:lastRow="0" w:firstColumn="1" w:lastColumn="0" w:noHBand="0" w:noVBand="1"/>
      </w:tblPr>
      <w:tblGrid>
        <w:gridCol w:w="4100"/>
        <w:gridCol w:w="1000"/>
        <w:gridCol w:w="1020"/>
      </w:tblGrid>
      <w:tr w:rsidR="00D26588" w:rsidRPr="00375E5B" w:rsidTr="00326A0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Falusi vendégfogadás alapjai</w:t>
            </w:r>
          </w:p>
        </w:tc>
        <w:tc>
          <w:tcPr>
            <w:tcW w:w="10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Falusi vendégfogadás gyakorlat</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FELADATOK</w:t>
            </w:r>
          </w:p>
        </w:tc>
      </w:tr>
      <w:tr w:rsidR="00D26588" w:rsidRPr="00375E5B"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Speciális falusi jellegzetességek figyelembevételével kialakítja a vendégfogadás feltételeit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Berendezi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Üzemelteti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Igény szerint biztosítja a vendégek részleges/teljes ellátását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Elkészíti a tájjellegű, hagyományos ételeket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Megszervezi a szabadban történő étkeztetést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Felhasználja a saját gazdaságában, környezetében előállított termékeket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Termésekből, virágokból dekorációt, ajándékot készít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Műveli, bemutatja, tanítja a tájegységhez kötődő népszokásokat, hagyományos népi kismesterségeket, használati eszközöket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Árulja a helyi hagyományok alapján készített termékeket, tárgyakat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Bemutatja a gazdaságot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Műveli a virágoskertet, a konyhakertet, fűszer- és gyógynövényeket termel</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Gondozza az udvart, a pázsitot és a ház körül tartott állatokat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Végzi a haszonállat tartása során rábízott feladatokat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Részt vesz a gazdaságban megtermelt növények betakarításában, feldolgozásában, tartósításában,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Részt vesz az állati termékek feldolgozásában,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Lehetőség és igény szerint bevonja a vendégeket a gazdaság munkáiba (disznóvágás, befőzés, lekvár főzés, szüretelés stb.)</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Tevékenyen részt vesz a tájegység, település programjaiban (gasztronómia, szabadidő, bemutatók, szakmai rendezvények stb.)</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Megszervezi a tájegységnek megfelelőprogramokat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Megszervezi a speciális gyerekprogramokat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Kiépíti a kapcsolatrendszert a vendégekkel és a környék falusi vendéglátóival</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Ismeri a kistermelői élelmiszer előállítás szabályait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SZAKMAI ISMERETEK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Speciális szakmai alapismeretek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Falusi vendéglátóhely jellegzetességei</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Falusi vendéglátóhely berendezései</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Vendégfogadás, -elhelyezés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Étlap, étrend összeállítás szabályai</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Tájjellegű, hagyományos ételek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Szabadban készíthető ételek és eszközeik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Saját gazdaságban előállítható élelmiszer alapanyagok, termékek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Virágoskert, konyhakert és udvar kialakítás, ápolás, fűnyírás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Alapvető betakarítási, termék-feldolgozási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Alapvető állatgondozási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Alapvető virágkötészeti ismeretek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Játszóhelyek kialakítása</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Népművészet, népi kismesterségek, népszokások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Speciális, tájegységhez kapcsolódó programok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Kommunikáció magyarul és idegen nyelven</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Személyes és környezeti higiénia</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Munkavédelem, elsősegélynyújtás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Környezetvédelem</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Élelmiszerbiztonsági szabályok</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SZAKMAI KÉSZSÉGEK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Elemi szintű számítógép használat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Háziállatok gondozása</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Virágkötészeti anyagok, eszközök használata</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Népi kismesterségek eszközeinek működtetése</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Képes a gyakorlatban is alkalmazni a vendéglátásban előírt higiéniai, élelmiszerbiztonsági szabályokat</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SZEMÉLYES KOMPETENCIÁK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Kézügyesség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Önállóság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Önfegyelem</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TÁRSAS KOMPETENCIÁK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Udvariasság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Segítőkészség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Konfliktusmegoldó készség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MÓDSZERKOMPETENCIÁK</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Kreativitás, ötletgazdaság</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D26588"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Problémamegoldás, hibaelhárítás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r w:rsidR="00285CC7" w:rsidRPr="00375E5B" w:rsidTr="00326A0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Módszeres munkavégzés</w:t>
            </w:r>
          </w:p>
        </w:tc>
        <w:tc>
          <w:tcPr>
            <w:tcW w:w="100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1020" w:type="dxa"/>
            <w:tcBorders>
              <w:top w:val="nil"/>
              <w:left w:val="nil"/>
              <w:bottom w:val="single" w:sz="4" w:space="0" w:color="auto"/>
              <w:right w:val="single" w:sz="4" w:space="0" w:color="auto"/>
            </w:tcBorders>
            <w:shd w:val="clear" w:color="auto" w:fill="auto"/>
            <w:noWrap/>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r>
    </w:tbl>
    <w:p w:rsidR="00285CC7" w:rsidRPr="00375E5B" w:rsidRDefault="00285CC7" w:rsidP="00285CC7">
      <w:pPr>
        <w:jc w:val="center"/>
        <w:rPr>
          <w:rFonts w:ascii="Times New Roman" w:hAnsi="Times New Roman"/>
          <w:sz w:val="24"/>
          <w:szCs w:val="24"/>
        </w:rPr>
      </w:pPr>
    </w:p>
    <w:p w:rsidR="00285CC7" w:rsidRPr="00375E5B" w:rsidRDefault="00285CC7" w:rsidP="00285CC7">
      <w:pPr>
        <w:rPr>
          <w:rFonts w:ascii="Times New Roman" w:hAnsi="Times New Roman"/>
          <w:sz w:val="24"/>
          <w:szCs w:val="24"/>
        </w:rPr>
      </w:pPr>
    </w:p>
    <w:p w:rsidR="00285CC7" w:rsidRPr="00375E5B" w:rsidRDefault="00285CC7" w:rsidP="00285CC7">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Falusi vendégfogadás alapjai tantárgy</w:t>
      </w:r>
      <w:r w:rsidRPr="00375E5B">
        <w:rPr>
          <w:rFonts w:ascii="Times New Roman" w:hAnsi="Times New Roman"/>
          <w:b/>
          <w:sz w:val="24"/>
          <w:szCs w:val="24"/>
        </w:rPr>
        <w:tab/>
      </w:r>
      <w:r w:rsidR="00BD4903" w:rsidRPr="00375E5B">
        <w:rPr>
          <w:rFonts w:ascii="Times New Roman" w:hAnsi="Times New Roman"/>
          <w:b/>
          <w:sz w:val="24"/>
          <w:szCs w:val="24"/>
        </w:rPr>
        <w:t>93</w:t>
      </w:r>
      <w:r w:rsidRPr="00375E5B">
        <w:rPr>
          <w:rFonts w:ascii="Times New Roman" w:hAnsi="Times New Roman"/>
          <w:b/>
          <w:sz w:val="24"/>
          <w:szCs w:val="24"/>
        </w:rPr>
        <w:t xml:space="preserve"> ó</w:t>
      </w:r>
      <w:r w:rsidR="00BD4903" w:rsidRPr="00375E5B">
        <w:rPr>
          <w:rFonts w:ascii="Times New Roman" w:hAnsi="Times New Roman"/>
          <w:b/>
          <w:sz w:val="24"/>
          <w:szCs w:val="24"/>
        </w:rPr>
        <w:t>ra</w:t>
      </w:r>
    </w:p>
    <w:p w:rsidR="00285CC7" w:rsidRPr="00375E5B" w:rsidRDefault="00285CC7" w:rsidP="00285CC7">
      <w:pPr>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285CC7" w:rsidRPr="00375E5B" w:rsidRDefault="00285CC7" w:rsidP="00755E21">
      <w:pPr>
        <w:ind w:left="284"/>
        <w:jc w:val="both"/>
        <w:rPr>
          <w:rFonts w:ascii="Times New Roman" w:hAnsi="Times New Roman"/>
          <w:sz w:val="24"/>
          <w:szCs w:val="24"/>
        </w:rPr>
      </w:pPr>
      <w:r w:rsidRPr="00375E5B">
        <w:rPr>
          <w:rFonts w:ascii="Times New Roman" w:hAnsi="Times New Roman"/>
          <w:sz w:val="24"/>
          <w:szCs w:val="24"/>
        </w:rPr>
        <w:t>A tantárgy tanításának célja, hogy a vendégszerető vendéglátó megismerje a lakóhely, a település, a kistérség, a vidéki környezet jelentőségét a turizmus folyamatosan növekvő ágazatának fejlesztésében, felismerje a meglévő, vagy kialakítható idegenforgalmi értékeket, és hozzáértő, lelkiismeretes munkával segítse a lehetőségek kihasználását.</w:t>
      </w:r>
      <w:r w:rsidRPr="00375E5B">
        <w:rPr>
          <w:rFonts w:ascii="Times New Roman" w:hAnsi="Times New Roman"/>
          <w:sz w:val="24"/>
          <w:szCs w:val="24"/>
        </w:rPr>
        <w:br/>
        <w:t xml:space="preserve">A környezet gondozása, a higiénia megvalósítása, a munkavédelmi feladatok betartása a vendégek jó közérzetének alapjait biztosítják. A falusi vendégfogadás egész rendszere a családi közös programok megvalósításának lehetősége mellett, a „vissza a természetbe” célkitűzés feltételeit is megteremti, ezért kiemelt feladat a gyermekekkel való foglalkozás, az értelmes programszervezés lehetőségeinek megismerése. </w:t>
      </w: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285CC7" w:rsidRPr="00375E5B" w:rsidRDefault="00285CC7" w:rsidP="00755E21">
      <w:pPr>
        <w:ind w:left="426"/>
        <w:jc w:val="both"/>
        <w:rPr>
          <w:rFonts w:ascii="Times New Roman" w:hAnsi="Times New Roman"/>
          <w:sz w:val="24"/>
          <w:szCs w:val="24"/>
        </w:rPr>
      </w:pPr>
      <w:r w:rsidRPr="00375E5B">
        <w:rPr>
          <w:rFonts w:ascii="Times New Roman" w:hAnsi="Times New Roman"/>
          <w:sz w:val="24"/>
          <w:szCs w:val="24"/>
        </w:rPr>
        <w:t>Vendéglátás, idegenforgalom, ügyvitel, üzemgazdaság, higiénia, minőségbiztosítás, élelmiszeripari technológia</w:t>
      </w: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Falusi vendégfogadás általános kérdései</w:t>
      </w:r>
      <w:r w:rsidRPr="00375E5B">
        <w:rPr>
          <w:rFonts w:ascii="Times New Roman" w:hAnsi="Times New Roman"/>
          <w:b/>
          <w:i/>
          <w:sz w:val="24"/>
          <w:szCs w:val="24"/>
        </w:rPr>
        <w:tab/>
      </w:r>
      <w:r w:rsidR="00BD4903" w:rsidRPr="00375E5B">
        <w:rPr>
          <w:rFonts w:ascii="Times New Roman" w:hAnsi="Times New Roman"/>
          <w:b/>
          <w:i/>
          <w:sz w:val="24"/>
          <w:szCs w:val="24"/>
        </w:rPr>
        <w:t>1</w:t>
      </w:r>
      <w:r w:rsidRPr="00375E5B">
        <w:rPr>
          <w:rFonts w:ascii="Times New Roman" w:hAnsi="Times New Roman"/>
          <w:b/>
          <w:i/>
          <w:sz w:val="24"/>
          <w:szCs w:val="24"/>
        </w:rPr>
        <w:t>6 ó</w:t>
      </w:r>
      <w:r w:rsidR="00BD4903" w:rsidRPr="00375E5B">
        <w:rPr>
          <w:rFonts w:ascii="Times New Roman" w:hAnsi="Times New Roman"/>
          <w:b/>
          <w:i/>
          <w:sz w:val="24"/>
          <w:szCs w:val="24"/>
        </w:rPr>
        <w:t>ra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Vidéki turizmus jellemzői, megjelenési formái: falusi turizmus, agroturizmus, ökoturizmus, szakmai turizmus stb.</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Falusi vendégfogadás és a fizetővendéglátás kapcsolata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Falusi vendégfogadás helyszíne, a település és környezete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Falusi turizmus kistérségi, tájegységi értékei és azok hasznosítása</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Falusi vendégfogadás tárgyi feltételrendszere</w:t>
      </w:r>
      <w:r w:rsidRPr="00375E5B">
        <w:rPr>
          <w:rFonts w:ascii="Times New Roman" w:hAnsi="Times New Roman"/>
          <w:b/>
          <w:i/>
          <w:sz w:val="24"/>
          <w:szCs w:val="24"/>
        </w:rPr>
        <w:tab/>
      </w:r>
      <w:r w:rsidR="00BD4903" w:rsidRPr="00375E5B">
        <w:rPr>
          <w:rFonts w:ascii="Times New Roman" w:hAnsi="Times New Roman"/>
          <w:b/>
          <w:i/>
          <w:sz w:val="24"/>
          <w:szCs w:val="24"/>
        </w:rPr>
        <w:t>18</w:t>
      </w:r>
      <w:r w:rsidRPr="00375E5B">
        <w:rPr>
          <w:rFonts w:ascii="Times New Roman" w:hAnsi="Times New Roman"/>
          <w:b/>
          <w:i/>
          <w:sz w:val="24"/>
          <w:szCs w:val="24"/>
        </w:rPr>
        <w:t xml:space="preserve"> ó</w:t>
      </w:r>
      <w:r w:rsidR="00BD4903" w:rsidRPr="00375E5B">
        <w:rPr>
          <w:rFonts w:ascii="Times New Roman" w:hAnsi="Times New Roman"/>
          <w:b/>
          <w:i/>
          <w:sz w:val="24"/>
          <w:szCs w:val="24"/>
        </w:rPr>
        <w:t>ra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Falusi vendégfogadás környezeti feltételeinek felmérése, közlekedési, infrastrukturális adottságok, a település rendezettsége, a környezetvédelem helyzete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 xml:space="preserve">Szolgáltatások a szálláshelyen és környékén (üzletek, éttermek, egyéb szolgáltatások, szórakozási feltételek megléte, egészségügyi ellátottság) </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Falusi vendégfogadásra alkalmas lakókörnyezet kialakítása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Vendégfogadásra alkalmas lakóházak, lakások, épületek, helyiségek kijelölése, a lakás átalakítása, felújítása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 xml:space="preserve">Vendégszoba berendezése, konyha és étkező, fürdőszoba, mosdó, WC, elhelyezése és berendezései </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Közösen használt helyiségek kialakítása, megosztása, berendezésének kiegészítése, dekoráció, díszítés</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Tartózkodási helyek a szabadban, a ház körül (a környezeti feltételek felmérése, javítása)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Játszóhelyek kialakításának szabályai</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Gazdasági udvar, az állatok, a konyhakert, a virágoskert kialakításának lehetőségei, követelményei</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Saját és helyi termékek felhasználási, értékesítési lehetőségei</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Falusi vendégfogadás szabályai</w:t>
      </w:r>
      <w:r w:rsidRPr="00375E5B">
        <w:rPr>
          <w:rFonts w:ascii="Times New Roman" w:hAnsi="Times New Roman"/>
          <w:b/>
          <w:i/>
          <w:sz w:val="24"/>
          <w:szCs w:val="24"/>
        </w:rPr>
        <w:tab/>
      </w:r>
      <w:r w:rsidR="00BD4903" w:rsidRPr="00375E5B">
        <w:rPr>
          <w:rFonts w:ascii="Times New Roman" w:hAnsi="Times New Roman"/>
          <w:b/>
          <w:i/>
          <w:sz w:val="24"/>
          <w:szCs w:val="24"/>
        </w:rPr>
        <w:t>18</w:t>
      </w:r>
      <w:r w:rsidRPr="00375E5B">
        <w:rPr>
          <w:rFonts w:ascii="Times New Roman" w:hAnsi="Times New Roman"/>
          <w:b/>
          <w:i/>
          <w:sz w:val="24"/>
          <w:szCs w:val="24"/>
        </w:rPr>
        <w:t xml:space="preserve"> ó</w:t>
      </w:r>
      <w:r w:rsidR="00BD4903" w:rsidRPr="00375E5B">
        <w:rPr>
          <w:rFonts w:ascii="Times New Roman" w:hAnsi="Times New Roman"/>
          <w:b/>
          <w:i/>
          <w:sz w:val="24"/>
          <w:szCs w:val="24"/>
        </w:rPr>
        <w:t>ra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Falusi vendéglátóhely indításának, üzemeltetésének szabályozása, nyilvántartásba vétel, osztályba sorolás, minősítési rendszer</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Felkészülés a vendég fogadására: a vendégfogadás követelményeinek megismerése, az üzemeltetés új feladatai miatt a családi munkamegosztás megváltoztatása, a szokások átalakítása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Ármegállapítás, árképzés</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Vendégfogadói magatartás, a vendéglátó feladatai a vendég érkezésekor</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Adminisztrációs munkák (számlaadás, vendégnyilvántartás, bejelentés, stb.)</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Vendégek elhelyezése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Vagyonvédelem fogalma, szabályai, a vendégek és vagyontárgyaik biztonságos elhelyezésének lehetőségei</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Vendégek igényeinek felmérése, a tájékoztatás módja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Étlap, étrend összeállítás speciális szabályai, a vendégek részleges/teljes ellátásának feltételrendszere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 xml:space="preserve">Étel- és italfelszolgálás alapjai: idegen étkezési szokások, étkezési idők ismerete, kulturált megjelenés követelményei, személyi és környezeti higiénia </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Marketing sajátosságok a falusi turizmusban (meghívás, kapcsolattartás, visszajelzés kérése, reklámtevékenység, programok ajánlása)</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Programszervezés</w:t>
      </w:r>
      <w:r w:rsidRPr="00375E5B">
        <w:rPr>
          <w:rFonts w:ascii="Times New Roman" w:hAnsi="Times New Roman"/>
          <w:b/>
          <w:i/>
          <w:sz w:val="24"/>
          <w:szCs w:val="24"/>
        </w:rPr>
        <w:tab/>
      </w:r>
      <w:r w:rsidR="00BD4903" w:rsidRPr="00375E5B">
        <w:rPr>
          <w:rFonts w:ascii="Times New Roman" w:hAnsi="Times New Roman"/>
          <w:b/>
          <w:i/>
          <w:sz w:val="24"/>
          <w:szCs w:val="24"/>
        </w:rPr>
        <w:t>18</w:t>
      </w:r>
      <w:r w:rsidRPr="00375E5B">
        <w:rPr>
          <w:rFonts w:ascii="Times New Roman" w:hAnsi="Times New Roman"/>
          <w:b/>
          <w:i/>
          <w:sz w:val="24"/>
          <w:szCs w:val="24"/>
        </w:rPr>
        <w:t xml:space="preserve"> ó</w:t>
      </w:r>
      <w:r w:rsidR="00BD4903" w:rsidRPr="00375E5B">
        <w:rPr>
          <w:rFonts w:ascii="Times New Roman" w:hAnsi="Times New Roman"/>
          <w:b/>
          <w:i/>
          <w:sz w:val="24"/>
          <w:szCs w:val="24"/>
        </w:rPr>
        <w:t>ra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Helyi program lehetőségek felmérése: természeti-kulturális adottságok, kirándulóhelyek, történelmi nevezetességek, növény és állatvilág jellegzetességei</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Saját gazdaságban, saját területen megvalósítható programok</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Tájjellegű ételek készítésének ismerete, a szabadban történő étkezés előkészítésének feladatai, közös sütés-főzés, kerti étkezés feltételei</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Szabadidős tevékenységek, a kikapcsolódás lehetőségei (kirándulás, úszás, lovaglás, horgászat, pincelátogatás, disznóvágás, vadászat, mezőgazdasági munkák/szüret, gasztronómiai bemutató, népművészet, kulturális programok, gyógyüdülés, termálvizek, gyógynövények ismerete, nemzeti parkok stb.)</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Együttműködési módok az érintett szervezetekkel (szövetség, egyesületek, önkormányzatok, utazási irodák stb.) a programok szervezésében</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Programok a vendéglátó területén kívül: falunap, kiállítás, fesztivál, búcsú, népművészeti vásár, szüret, termelési bemutató, főzőverseny, lovas programok, versenyek, bemutatók, lovaglási lehetőség</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Programok a lakóhelyen kívül: kirándulás, kerékpár, vizi sportok, egyéb versenyek</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Hagyományőrzés</w:t>
      </w:r>
      <w:r w:rsidRPr="00375E5B">
        <w:rPr>
          <w:rFonts w:ascii="Times New Roman" w:hAnsi="Times New Roman"/>
          <w:b/>
          <w:i/>
          <w:sz w:val="24"/>
          <w:szCs w:val="24"/>
        </w:rPr>
        <w:tab/>
      </w:r>
      <w:r w:rsidR="00BD4903" w:rsidRPr="00375E5B">
        <w:rPr>
          <w:rFonts w:ascii="Times New Roman" w:hAnsi="Times New Roman"/>
          <w:b/>
          <w:i/>
          <w:sz w:val="24"/>
          <w:szCs w:val="24"/>
        </w:rPr>
        <w:t>8</w:t>
      </w:r>
      <w:r w:rsidRPr="00375E5B">
        <w:rPr>
          <w:rFonts w:ascii="Times New Roman" w:hAnsi="Times New Roman"/>
          <w:b/>
          <w:i/>
          <w:sz w:val="24"/>
          <w:szCs w:val="24"/>
        </w:rPr>
        <w:t xml:space="preserve"> ó</w:t>
      </w:r>
      <w:r w:rsidR="00BD4903" w:rsidRPr="00375E5B">
        <w:rPr>
          <w:rFonts w:ascii="Times New Roman" w:hAnsi="Times New Roman"/>
          <w:b/>
          <w:i/>
          <w:sz w:val="24"/>
          <w:szCs w:val="24"/>
        </w:rPr>
        <w:t>ra</w:t>
      </w:r>
    </w:p>
    <w:p w:rsidR="00285CC7" w:rsidRPr="00375E5B" w:rsidRDefault="00285CC7" w:rsidP="00285CC7">
      <w:pPr>
        <w:ind w:left="851"/>
        <w:rPr>
          <w:rFonts w:ascii="Times New Roman" w:hAnsi="Times New Roman"/>
          <w:sz w:val="24"/>
          <w:szCs w:val="24"/>
        </w:rPr>
      </w:pPr>
      <w:r w:rsidRPr="00375E5B">
        <w:rPr>
          <w:rFonts w:ascii="Times New Roman" w:hAnsi="Times New Roman"/>
          <w:sz w:val="24"/>
          <w:szCs w:val="24"/>
        </w:rPr>
        <w:t>Hagyományok és csoportosításuk</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Tágabb és szűkebb környezet hagyományai, a hagyományőrzés lehetőségei</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Néptánc, népi játék, mondóka, népzene, népdal ismeret</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Népi kismesterségek, népviselet, népszokások</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Egyházi ünnepek, a helyi vallások ismerete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 xml:space="preserve">Hagyományőrző és hagyományteremtő rendezvények, ünnepek </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Helyi hagyományos eszközök, tárgyak</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lang w:eastAsia="hu-HU"/>
        </w:rPr>
        <w:t>Gyermekprogramok szervezése</w:t>
      </w:r>
      <w:r w:rsidRPr="00375E5B">
        <w:rPr>
          <w:rFonts w:ascii="Times New Roman" w:hAnsi="Times New Roman"/>
          <w:b/>
          <w:i/>
          <w:sz w:val="24"/>
          <w:szCs w:val="24"/>
        </w:rPr>
        <w:tab/>
      </w:r>
      <w:r w:rsidR="00BD4903" w:rsidRPr="00375E5B">
        <w:rPr>
          <w:rFonts w:ascii="Times New Roman" w:hAnsi="Times New Roman"/>
          <w:b/>
          <w:i/>
          <w:sz w:val="24"/>
          <w:szCs w:val="24"/>
        </w:rPr>
        <w:t>15</w:t>
      </w:r>
      <w:r w:rsidRPr="00375E5B">
        <w:rPr>
          <w:rFonts w:ascii="Times New Roman" w:hAnsi="Times New Roman"/>
          <w:b/>
          <w:i/>
          <w:sz w:val="24"/>
          <w:szCs w:val="24"/>
        </w:rPr>
        <w:t xml:space="preserve"> ó</w:t>
      </w:r>
      <w:r w:rsidR="00BD4903" w:rsidRPr="00375E5B">
        <w:rPr>
          <w:rFonts w:ascii="Times New Roman" w:hAnsi="Times New Roman"/>
          <w:b/>
          <w:i/>
          <w:sz w:val="24"/>
          <w:szCs w:val="24"/>
        </w:rPr>
        <w:t>ra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Vendégek tájékoztatása a lehetőségekről</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Gyermekmegőrzés (felelősség, feladatok, szervezés)</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Játéklehetőségek, sport, társasjáték, versenyek</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Növénygyűjtési ismeretek, állatsimogatási szabályok</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Magyar és más népek hagyományos népmeséinek ismerete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Helyi hagyományos gyermekfoglalkoztatások, játékok ismerete</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285CC7" w:rsidRPr="00375E5B" w:rsidRDefault="00285CC7" w:rsidP="00285CC7">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326A0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326A0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285CC7"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bl>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285CC7" w:rsidRPr="00375E5B" w:rsidRDefault="00285CC7" w:rsidP="00285CC7">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22"/>
        <w:gridCol w:w="8"/>
        <w:gridCol w:w="2714"/>
        <w:gridCol w:w="10"/>
        <w:gridCol w:w="975"/>
        <w:gridCol w:w="796"/>
        <w:gridCol w:w="871"/>
        <w:gridCol w:w="2264"/>
      </w:tblGrid>
      <w:tr w:rsidR="00D26588" w:rsidRPr="00375E5B" w:rsidTr="00755E21">
        <w:trPr>
          <w:trHeight w:val="276"/>
          <w:jc w:val="center"/>
        </w:trPr>
        <w:tc>
          <w:tcPr>
            <w:tcW w:w="10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Sorszám</w:t>
            </w:r>
          </w:p>
        </w:tc>
        <w:tc>
          <w:tcPr>
            <w:tcW w:w="27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Tanulói tevékenységforma</w:t>
            </w:r>
          </w:p>
        </w:tc>
        <w:tc>
          <w:tcPr>
            <w:tcW w:w="2612" w:type="dxa"/>
            <w:gridSpan w:val="4"/>
            <w:tcBorders>
              <w:top w:val="single" w:sz="4" w:space="0" w:color="auto"/>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2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755E21">
        <w:trPr>
          <w:trHeight w:val="528"/>
          <w:jc w:val="center"/>
        </w:trPr>
        <w:tc>
          <w:tcPr>
            <w:tcW w:w="1025"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2742" w:type="dxa"/>
            <w:gridSpan w:val="2"/>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990"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egyéni</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csoport-bontás</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osztály-keret</w:t>
            </w:r>
          </w:p>
        </w:tc>
        <w:tc>
          <w:tcPr>
            <w:tcW w:w="2281"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r>
      <w:tr w:rsidR="00D26588" w:rsidRPr="00375E5B" w:rsidTr="00755E21">
        <w:trPr>
          <w:trHeight w:val="276"/>
          <w:jc w:val="center"/>
        </w:trPr>
        <w:tc>
          <w:tcPr>
            <w:tcW w:w="1025" w:type="dxa"/>
            <w:tcBorders>
              <w:top w:val="nil"/>
              <w:left w:val="single" w:sz="4" w:space="0" w:color="auto"/>
              <w:bottom w:val="single" w:sz="4" w:space="0" w:color="auto"/>
              <w:right w:val="single" w:sz="4" w:space="0" w:color="auto"/>
            </w:tcBorders>
            <w:shd w:val="clear" w:color="000000" w:fill="D9D9D9"/>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w:t>
            </w:r>
          </w:p>
        </w:tc>
        <w:tc>
          <w:tcPr>
            <w:tcW w:w="7635" w:type="dxa"/>
            <w:gridSpan w:val="7"/>
            <w:tcBorders>
              <w:top w:val="single" w:sz="4" w:space="0" w:color="auto"/>
              <w:left w:val="nil"/>
              <w:bottom w:val="single" w:sz="4" w:space="0" w:color="auto"/>
              <w:right w:val="single" w:sz="4" w:space="0" w:color="000000"/>
            </w:tcBorders>
            <w:shd w:val="clear" w:color="000000" w:fill="D9D9D9"/>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755E21">
        <w:trPr>
          <w:trHeight w:val="528"/>
          <w:jc w:val="center"/>
        </w:trPr>
        <w:tc>
          <w:tcPr>
            <w:tcW w:w="1025"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1.1.</w:t>
            </w:r>
          </w:p>
        </w:tc>
        <w:tc>
          <w:tcPr>
            <w:tcW w:w="2742"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önálló feldolgozása</w:t>
            </w:r>
          </w:p>
        </w:tc>
        <w:tc>
          <w:tcPr>
            <w:tcW w:w="990"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1.2.</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1.3.</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1.4.</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1.5.</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1.6.</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Információk önálló rendszerezése</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1.7.</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276"/>
          <w:jc w:val="center"/>
        </w:trPr>
        <w:tc>
          <w:tcPr>
            <w:tcW w:w="1033" w:type="dxa"/>
            <w:gridSpan w:val="2"/>
            <w:tcBorders>
              <w:top w:val="nil"/>
              <w:left w:val="single" w:sz="4" w:space="0" w:color="auto"/>
              <w:bottom w:val="single" w:sz="4" w:space="0" w:color="auto"/>
              <w:right w:val="single" w:sz="4" w:space="0" w:color="auto"/>
            </w:tcBorders>
            <w:shd w:val="clear" w:color="000000" w:fill="D9D9D9"/>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w:t>
            </w:r>
          </w:p>
        </w:tc>
        <w:tc>
          <w:tcPr>
            <w:tcW w:w="7627" w:type="dxa"/>
            <w:gridSpan w:val="6"/>
            <w:tcBorders>
              <w:top w:val="single" w:sz="4" w:space="0" w:color="auto"/>
              <w:left w:val="nil"/>
              <w:bottom w:val="single" w:sz="4" w:space="0" w:color="auto"/>
              <w:right w:val="single" w:sz="4" w:space="0" w:color="000000"/>
            </w:tcBorders>
            <w:shd w:val="clear" w:color="000000" w:fill="D9D9D9"/>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755E21">
        <w:trPr>
          <w:trHeight w:val="276"/>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2.1.</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Írásos elemzések készítése</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276"/>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2.2.</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Leírás készítése</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2.3.</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276"/>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2.4.</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Tesztfeladat megoldása</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2.5.</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2.6.</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Tapasztalatok utólagos ismertetése szóban</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285CC7" w:rsidRPr="00375E5B" w:rsidTr="00755E21">
        <w:trPr>
          <w:trHeight w:val="528"/>
          <w:jc w:val="center"/>
        </w:trPr>
        <w:tc>
          <w:tcPr>
            <w:tcW w:w="1033" w:type="dxa"/>
            <w:gridSpan w:val="2"/>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2.7.</w:t>
            </w:r>
          </w:p>
        </w:tc>
        <w:tc>
          <w:tcPr>
            <w:tcW w:w="2744" w:type="dxa"/>
            <w:gridSpan w:val="2"/>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49"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873"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281"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bl>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285CC7" w:rsidRPr="00375E5B" w:rsidRDefault="00285CC7" w:rsidP="00285CC7">
      <w:pPr>
        <w:ind w:left="426"/>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285CC7" w:rsidRPr="00375E5B" w:rsidRDefault="00285CC7" w:rsidP="00285CC7">
      <w:pPr>
        <w:rPr>
          <w:rFonts w:ascii="Times New Roman" w:hAnsi="Times New Roman"/>
          <w:sz w:val="24"/>
          <w:szCs w:val="24"/>
        </w:rPr>
      </w:pPr>
    </w:p>
    <w:p w:rsidR="00285CC7" w:rsidRPr="00375E5B" w:rsidRDefault="00285CC7" w:rsidP="00285CC7">
      <w:pPr>
        <w:pStyle w:val="Listaszerbekezds"/>
        <w:numPr>
          <w:ilvl w:val="0"/>
          <w:numId w:val="15"/>
        </w:numPr>
        <w:tabs>
          <w:tab w:val="right" w:pos="9072"/>
        </w:tabs>
        <w:spacing w:after="0" w:line="240" w:lineRule="auto"/>
        <w:ind w:left="360"/>
        <w:contextualSpacing/>
        <w:jc w:val="both"/>
        <w:rPr>
          <w:rFonts w:ascii="Times New Roman" w:hAnsi="Times New Roman"/>
          <w:b/>
          <w:sz w:val="24"/>
          <w:szCs w:val="24"/>
        </w:rPr>
      </w:pPr>
      <w:r w:rsidRPr="00375E5B">
        <w:rPr>
          <w:rFonts w:ascii="Times New Roman" w:hAnsi="Times New Roman"/>
          <w:b/>
          <w:sz w:val="24"/>
          <w:szCs w:val="24"/>
        </w:rPr>
        <w:t>Falusi vendégfogadás gyakorlat tantárgy</w:t>
      </w:r>
      <w:r w:rsidRPr="00375E5B">
        <w:rPr>
          <w:rFonts w:ascii="Times New Roman" w:hAnsi="Times New Roman"/>
          <w:b/>
          <w:sz w:val="24"/>
          <w:szCs w:val="24"/>
        </w:rPr>
        <w:tab/>
      </w:r>
      <w:r w:rsidR="00BD4903" w:rsidRPr="00375E5B">
        <w:rPr>
          <w:rFonts w:ascii="Times New Roman" w:hAnsi="Times New Roman"/>
          <w:b/>
          <w:sz w:val="24"/>
          <w:szCs w:val="24"/>
        </w:rPr>
        <w:t>217</w:t>
      </w:r>
      <w:r w:rsidRPr="00375E5B">
        <w:rPr>
          <w:rFonts w:ascii="Times New Roman" w:hAnsi="Times New Roman"/>
          <w:b/>
          <w:sz w:val="24"/>
          <w:szCs w:val="24"/>
        </w:rPr>
        <w:t xml:space="preserve"> ó</w:t>
      </w:r>
      <w:r w:rsidR="00BD4903" w:rsidRPr="00375E5B">
        <w:rPr>
          <w:rFonts w:ascii="Times New Roman" w:hAnsi="Times New Roman"/>
          <w:b/>
          <w:sz w:val="24"/>
          <w:szCs w:val="24"/>
        </w:rPr>
        <w:t>ra</w:t>
      </w:r>
    </w:p>
    <w:p w:rsidR="00285CC7" w:rsidRPr="00375E5B" w:rsidRDefault="00285CC7" w:rsidP="00285CC7">
      <w:pPr>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tanításának célja</w:t>
      </w:r>
    </w:p>
    <w:p w:rsidR="00285CC7" w:rsidRPr="00375E5B" w:rsidRDefault="00285CC7" w:rsidP="00755E21">
      <w:pPr>
        <w:ind w:left="426"/>
        <w:jc w:val="both"/>
        <w:rPr>
          <w:rFonts w:ascii="Times New Roman" w:hAnsi="Times New Roman"/>
          <w:sz w:val="24"/>
          <w:szCs w:val="24"/>
        </w:rPr>
      </w:pPr>
      <w:r w:rsidRPr="00375E5B">
        <w:rPr>
          <w:rFonts w:ascii="Times New Roman" w:hAnsi="Times New Roman"/>
          <w:sz w:val="24"/>
          <w:szCs w:val="24"/>
        </w:rPr>
        <w:t>A Vendéglátás, vendégfogadás gyakorlati tantárgy célja, hogy felkészítse a tanulókat a vidéki környezetben, változó körülmények között, a hazai és külföldi vendégek fogadására, ellátására. Mindez az elméletben megtanult, illetve a korábbi gyakorlatok során elsajátított tevékenységek komplex alkalmazását feltételezi. A gyakorlatok során különös figyelmet kell fordítani a higiénia biztosítására, a környezet kulturált alakítására, a programok szervezésének, a jó példák átvételének elsajátítására, és a falusi turizmussal foglalkozók közötti együttműködés fejlesztési lehetőségeinek megismerésére.</w:t>
      </w: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Kapcsolódó közismereti, szakmai tartalmak</w:t>
      </w:r>
    </w:p>
    <w:p w:rsidR="00285CC7" w:rsidRPr="00375E5B" w:rsidRDefault="00285CC7" w:rsidP="00755E21">
      <w:pPr>
        <w:ind w:left="426"/>
        <w:jc w:val="both"/>
        <w:rPr>
          <w:rFonts w:ascii="Times New Roman" w:hAnsi="Times New Roman"/>
          <w:sz w:val="24"/>
          <w:szCs w:val="24"/>
        </w:rPr>
      </w:pPr>
      <w:r w:rsidRPr="00375E5B">
        <w:rPr>
          <w:rFonts w:ascii="Times New Roman" w:hAnsi="Times New Roman"/>
          <w:sz w:val="24"/>
          <w:szCs w:val="24"/>
        </w:rPr>
        <w:t>Vendéglátás, idegenforgalom, ügyvitel, üzemgazdaság, higiénia, minőségbiztosítás, élelmiszeripari technológia</w:t>
      </w: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Témakörök</w:t>
      </w: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Vendéglátás általános gyakorlata</w:t>
      </w:r>
      <w:r w:rsidRPr="00375E5B">
        <w:rPr>
          <w:rFonts w:ascii="Times New Roman" w:hAnsi="Times New Roman"/>
          <w:b/>
          <w:i/>
          <w:sz w:val="24"/>
          <w:szCs w:val="24"/>
        </w:rPr>
        <w:tab/>
      </w:r>
      <w:r w:rsidR="00BD4903" w:rsidRPr="00375E5B">
        <w:rPr>
          <w:rFonts w:ascii="Times New Roman" w:hAnsi="Times New Roman"/>
          <w:b/>
          <w:i/>
          <w:sz w:val="24"/>
          <w:szCs w:val="24"/>
        </w:rPr>
        <w:t>63</w:t>
      </w:r>
      <w:r w:rsidRPr="00375E5B">
        <w:rPr>
          <w:rFonts w:ascii="Times New Roman" w:hAnsi="Times New Roman"/>
          <w:b/>
          <w:i/>
          <w:sz w:val="24"/>
          <w:szCs w:val="24"/>
        </w:rPr>
        <w:t xml:space="preserve"> ó</w:t>
      </w:r>
      <w:r w:rsidR="00BD4903" w:rsidRPr="00375E5B">
        <w:rPr>
          <w:rFonts w:ascii="Times New Roman" w:hAnsi="Times New Roman"/>
          <w:b/>
          <w:i/>
          <w:sz w:val="24"/>
          <w:szCs w:val="24"/>
        </w:rPr>
        <w:t>ra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Vendégvárás előkészítése: a vendéglátóhely és környékének rendbetétele, a szobák, fürdőszobák felszerelésének, tisztaságának ellenőrzése, a hiányosságok pótlása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 xml:space="preserve">Szálláshely és egyéb szolgáltatások árának képzése </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 xml:space="preserve">Recepciós feladatok végzése: </w:t>
      </w:r>
    </w:p>
    <w:p w:rsidR="00285CC7" w:rsidRPr="00375E5B"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vendégek fogadása, a szállás bemutatása, szükség esetén választási lehetőségek biztosítása</w:t>
      </w:r>
    </w:p>
    <w:p w:rsidR="00285CC7" w:rsidRPr="00375E5B"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vendégek kikérdezése az elképzeléseikről, igényeikről</w:t>
      </w:r>
    </w:p>
    <w:p w:rsidR="00285CC7" w:rsidRPr="00375E5B"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speciális igényű vendégek kéréseinek figyelembevétele, kielégítése (mosási, vasalási lehetőség, gyermekmegőrzés biztosítása stb.)</w:t>
      </w:r>
    </w:p>
    <w:p w:rsidR="00285CC7" w:rsidRPr="00375E5B"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vendégek tájékoztatása a szolgáltatásokról, a helyi lehetőségekről, a házirendről, egyéb információk átadása (programok, utazások, üzletek stb.)</w:t>
      </w:r>
    </w:p>
    <w:p w:rsidR="00285CC7" w:rsidRPr="00375E5B"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vagyontárgyak biztonságos elhelyezésének ismertetése (gépkocsi, pénz, ékszerek, műszaki cikkek stb.)</w:t>
      </w:r>
    </w:p>
    <w:p w:rsidR="00285CC7" w:rsidRPr="00375E5B" w:rsidRDefault="00285CC7" w:rsidP="00755E21">
      <w:pPr>
        <w:pStyle w:val="Listaszerbekezds"/>
        <w:numPr>
          <w:ilvl w:val="1"/>
          <w:numId w:val="27"/>
        </w:numPr>
        <w:spacing w:after="0" w:line="240" w:lineRule="auto"/>
        <w:contextualSpacing/>
        <w:jc w:val="both"/>
        <w:rPr>
          <w:rFonts w:ascii="Times New Roman" w:hAnsi="Times New Roman"/>
          <w:sz w:val="24"/>
          <w:szCs w:val="24"/>
        </w:rPr>
      </w:pPr>
      <w:r w:rsidRPr="00375E5B">
        <w:rPr>
          <w:rFonts w:ascii="Times New Roman" w:hAnsi="Times New Roman"/>
          <w:sz w:val="24"/>
          <w:szCs w:val="24"/>
        </w:rPr>
        <w:t>számítógép használat a vendégek fogadásánál, nyilvántartásánál/ vendégkönyvvezetésnél, a számla szabályos készítésénél</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Telefon, fax, számítógép, internet, pénztárgép, kártyaleolvasó kezelése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Levelezés (szakhatóságokkal, beszállítókkal, vendégekkel stb.) postai úton és e-mailen</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Kommunikáció magyarul és idegen nyelven (köszönés, ismerkedés, fogadás, elhelyezés)</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Közreműködés a vendégek étkeztetésében (reggelihez, vacsorához terítés, felszolgálás)</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Kapcsolattartás a vendéggel, elégedettség mérése, kapcsolatépítés a kulturált viselkedés és vendégfogadás szabályainak betartásával</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Beszerzésekkel, értékesítésekkel, vendégforgalommal kapcsolatos pénzügyi-, számviteli műveletek, jelentések, bevallások szabályos készítése nyomtatványon vagy számítógépes programon</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Baleset esetén elsősegélynyújtás, a szükséges intézkedések megtétele</w:t>
      </w:r>
    </w:p>
    <w:p w:rsidR="00285CC7" w:rsidRPr="00375E5B" w:rsidRDefault="00285CC7" w:rsidP="00755E21">
      <w:pPr>
        <w:tabs>
          <w:tab w:val="left" w:pos="1418"/>
          <w:tab w:val="right" w:pos="9072"/>
        </w:tabs>
        <w:ind w:left="851"/>
        <w:jc w:val="both"/>
        <w:rPr>
          <w:rFonts w:ascii="Times New Roman" w:hAnsi="Times New Roman"/>
          <w:sz w:val="24"/>
          <w:szCs w:val="24"/>
        </w:rPr>
      </w:pPr>
      <w:r w:rsidRPr="00375E5B">
        <w:rPr>
          <w:rFonts w:ascii="Times New Roman" w:hAnsi="Times New Roman"/>
          <w:sz w:val="24"/>
          <w:szCs w:val="24"/>
        </w:rPr>
        <w:t>Feladatok ellátása a személyi és környezeti higiénia, valamint a munkavédelmi szabályok betartásával</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Falusi vendégfogadás sajátosságai</w:t>
      </w:r>
      <w:r w:rsidRPr="00375E5B">
        <w:rPr>
          <w:rFonts w:ascii="Times New Roman" w:hAnsi="Times New Roman"/>
          <w:b/>
          <w:i/>
          <w:sz w:val="24"/>
          <w:szCs w:val="24"/>
        </w:rPr>
        <w:tab/>
      </w:r>
      <w:r w:rsidR="00BD4903" w:rsidRPr="00375E5B">
        <w:rPr>
          <w:rFonts w:ascii="Times New Roman" w:hAnsi="Times New Roman"/>
          <w:b/>
          <w:i/>
          <w:sz w:val="24"/>
          <w:szCs w:val="24"/>
        </w:rPr>
        <w:t>42</w:t>
      </w:r>
      <w:r w:rsidRPr="00375E5B">
        <w:rPr>
          <w:rFonts w:ascii="Times New Roman" w:hAnsi="Times New Roman"/>
          <w:b/>
          <w:i/>
          <w:sz w:val="24"/>
          <w:szCs w:val="24"/>
        </w:rPr>
        <w:t xml:space="preserve"> ó</w:t>
      </w:r>
      <w:r w:rsidR="00BD4903" w:rsidRPr="00375E5B">
        <w:rPr>
          <w:rFonts w:ascii="Times New Roman" w:hAnsi="Times New Roman"/>
          <w:b/>
          <w:i/>
          <w:sz w:val="24"/>
          <w:szCs w:val="24"/>
        </w:rPr>
        <w:t>ra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Tervkészítés a vendéglátásra alkalmas lakás kialakítására, átalakítására, korszerűsítésére, berendezésének kiegészítésére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 xml:space="preserve">Piackutatás végzése, a helyi igények, lehetőségek, környezeti feltételek, tágabb és szűkebb környezet hagyományainak, a hagyományőrzés lehetőségeinek feltárása </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Arculattervezés (logo, névjegykártya, levélpapír, szórólap)</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On-line marketing, honlap használat</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Részvétel kiállításokon, kapcsolatkeresés a vendéggel</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Vendéglátóhely indításának feltételei, a falusi vendégfogadás sajátosságai, követelményei</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Vendéglátóhely berendezése, helyi hagyományos eszközök, tárgyak beszerzése, felhasználása a lakás, a vendégszoba, környezet díszítésében</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Tisztálkodási feltételek tisztaság, rend, higiéniás előírások biztosítása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Virágoskert, veteményes, fűszer- és gyógynövény ágyások, pázsit, pihenőkert, udvar, a ház körüli állatok (haszon- és hobbiállatok) gondozása, időszerű gazdasági munkák végzése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Saját termelésű termékeket felhasználva igény szerinti részleges vagy teljes ellátás biztosítása (az étlap, étrend ennek megfelelő összeállítása, az ételeket elkészítése, terítés, felszolgálás)</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 xml:space="preserve">Tájjellegű ételek készítése (a vendég igénye szerint bemutatás, vagy a vendéggel közös főzés) </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Szabadban történő sütés-főzés, étkezés (tájjellegű ételkészítés, hús-, kolbász-, szalonnasütés, bográcsozás) szervezése, előkészítése, bemutatása a vendégeknek</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Ünnepi előkészületek, ünnepi menük készítése a hagyományos, helyi étkezési szokásoknak megfelelően</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Helyi hagyományokon alapuló tárgyak értékesítése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Népi kismesterségek bemutatása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Alapvető virágkötészeti munkák végzése</w:t>
      </w:r>
    </w:p>
    <w:p w:rsidR="00285CC7" w:rsidRPr="00375E5B" w:rsidRDefault="00285CC7" w:rsidP="00755E21">
      <w:pPr>
        <w:tabs>
          <w:tab w:val="left" w:pos="1418"/>
          <w:tab w:val="right" w:pos="9072"/>
        </w:tabs>
        <w:ind w:left="851"/>
        <w:jc w:val="both"/>
        <w:rPr>
          <w:rFonts w:ascii="Times New Roman" w:hAnsi="Times New Roman"/>
          <w:sz w:val="24"/>
          <w:szCs w:val="24"/>
        </w:rPr>
      </w:pPr>
      <w:r w:rsidRPr="00375E5B">
        <w:rPr>
          <w:rFonts w:ascii="Times New Roman" w:hAnsi="Times New Roman"/>
          <w:sz w:val="24"/>
          <w:szCs w:val="24"/>
        </w:rPr>
        <w:t>Termésekből, virágokból dekoráció, ajándék készítése</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Programok, gyermekprogramok szervezése</w:t>
      </w:r>
      <w:r w:rsidRPr="00375E5B">
        <w:rPr>
          <w:rFonts w:ascii="Times New Roman" w:hAnsi="Times New Roman"/>
          <w:b/>
          <w:i/>
          <w:sz w:val="24"/>
          <w:szCs w:val="24"/>
        </w:rPr>
        <w:tab/>
      </w:r>
      <w:r w:rsidR="00BD4903" w:rsidRPr="00375E5B">
        <w:rPr>
          <w:rFonts w:ascii="Times New Roman" w:hAnsi="Times New Roman"/>
          <w:b/>
          <w:i/>
          <w:sz w:val="24"/>
          <w:szCs w:val="24"/>
        </w:rPr>
        <w:t>63</w:t>
      </w:r>
      <w:r w:rsidRPr="00375E5B">
        <w:rPr>
          <w:rFonts w:ascii="Times New Roman" w:hAnsi="Times New Roman"/>
          <w:b/>
          <w:i/>
          <w:sz w:val="24"/>
          <w:szCs w:val="24"/>
        </w:rPr>
        <w:t xml:space="preserve"> ó</w:t>
      </w:r>
      <w:r w:rsidR="00BD4903" w:rsidRPr="00375E5B">
        <w:rPr>
          <w:rFonts w:ascii="Times New Roman" w:hAnsi="Times New Roman"/>
          <w:b/>
          <w:i/>
          <w:sz w:val="24"/>
          <w:szCs w:val="24"/>
        </w:rPr>
        <w:t>ra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Szabadidős tevékenységek tervezése, javaslatok a kikapcsolódásra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Vendégek igénye szerinti programok előkészítése, megszervezése, a szükséges eszközök biztosítása, kölcsönzése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Utazás előkészítése, lebonyolítása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Saját gazdaságban, megvalósítható programok, helyi program lehetőségek, szolgáltatások felmérése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Saját gazdaságban a virágoskert, a konyhakert növényeinek, fűszer- és gyógynövényeknek a megismertetése, haszon- és hobbiállatok bemutatása a vendégeknek</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Egyházi, családi ünnepek (eljegyzés, esküvő stb.) beépítése a programokba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Népi játékok, mondókák, népzene, népdalok ismeretében közös programok szervezése a vendéggel</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Népviselet, népszokások bemutatása</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Néptánc bemutatók, alaplépések ismertetése, táncház szervezése</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Programok a vendéglátó területén kívül: falunap, kiállítás, fesztivál, búcsú, népművészeti vásár, szüret, termelési bemutató, főzőverseny, a település, tájegység hagyományőrző és hagyományteremtő rendezvényein történő részvétel</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Programok a lakóhelyen kívül: kirándulás, kerékpár, vízi sportok, egyéb versenyek</w:t>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Gyermekprogramok szervezése</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2"/>
          <w:numId w:val="15"/>
        </w:numPr>
        <w:tabs>
          <w:tab w:val="left" w:pos="1701"/>
          <w:tab w:val="right" w:pos="9072"/>
        </w:tabs>
        <w:spacing w:after="0" w:line="240" w:lineRule="auto"/>
        <w:ind w:left="993" w:hanging="426"/>
        <w:contextualSpacing/>
        <w:jc w:val="both"/>
        <w:rPr>
          <w:rFonts w:ascii="Times New Roman" w:hAnsi="Times New Roman"/>
          <w:b/>
          <w:i/>
          <w:sz w:val="24"/>
          <w:szCs w:val="24"/>
        </w:rPr>
      </w:pPr>
      <w:r w:rsidRPr="00375E5B">
        <w:rPr>
          <w:rFonts w:ascii="Times New Roman" w:hAnsi="Times New Roman"/>
          <w:b/>
          <w:i/>
          <w:sz w:val="24"/>
          <w:szCs w:val="24"/>
        </w:rPr>
        <w:t>Családi gazdaság, vendégfogadás, falusi turizmus tanulmányozása</w:t>
      </w:r>
      <w:r w:rsidRPr="00375E5B">
        <w:rPr>
          <w:rFonts w:ascii="Times New Roman" w:hAnsi="Times New Roman"/>
          <w:b/>
          <w:i/>
          <w:sz w:val="24"/>
          <w:szCs w:val="24"/>
        </w:rPr>
        <w:tab/>
      </w:r>
      <w:r w:rsidR="00BD4903" w:rsidRPr="00375E5B">
        <w:rPr>
          <w:rFonts w:ascii="Times New Roman" w:hAnsi="Times New Roman"/>
          <w:b/>
          <w:i/>
          <w:sz w:val="24"/>
          <w:szCs w:val="24"/>
        </w:rPr>
        <w:t>49 óra</w:t>
      </w:r>
    </w:p>
    <w:p w:rsidR="00285CC7" w:rsidRPr="00375E5B" w:rsidRDefault="00285CC7" w:rsidP="00285CC7">
      <w:pPr>
        <w:tabs>
          <w:tab w:val="left" w:pos="1701"/>
          <w:tab w:val="right" w:pos="9072"/>
        </w:tabs>
        <w:ind w:left="567"/>
        <w:rPr>
          <w:rFonts w:ascii="Times New Roman" w:hAnsi="Times New Roman"/>
          <w:b/>
          <w:i/>
          <w:sz w:val="24"/>
          <w:szCs w:val="24"/>
        </w:rPr>
      </w:pPr>
      <w:r w:rsidRPr="00375E5B">
        <w:rPr>
          <w:rFonts w:ascii="Times New Roman" w:hAnsi="Times New Roman"/>
          <w:b/>
          <w:i/>
          <w:sz w:val="24"/>
          <w:szCs w:val="24"/>
        </w:rPr>
        <w:tab/>
      </w:r>
      <w:r w:rsidRPr="00375E5B">
        <w:rPr>
          <w:rFonts w:ascii="Times New Roman" w:hAnsi="Times New Roman"/>
          <w:b/>
          <w:i/>
          <w:sz w:val="24"/>
          <w:szCs w:val="24"/>
        </w:rPr>
        <w:tab/>
      </w:r>
    </w:p>
    <w:p w:rsidR="00285CC7" w:rsidRPr="00375E5B" w:rsidRDefault="00285CC7" w:rsidP="00755E21">
      <w:pPr>
        <w:ind w:left="851"/>
        <w:jc w:val="both"/>
        <w:rPr>
          <w:rFonts w:ascii="Times New Roman" w:hAnsi="Times New Roman"/>
          <w:sz w:val="24"/>
          <w:szCs w:val="24"/>
        </w:rPr>
      </w:pPr>
      <w:r w:rsidRPr="00375E5B">
        <w:rPr>
          <w:rFonts w:ascii="Times New Roman" w:hAnsi="Times New Roman"/>
          <w:sz w:val="24"/>
          <w:szCs w:val="24"/>
        </w:rPr>
        <w:t>Az intézmény, a hallgatók lakóhelye környékén működő családi, mezőgazdasági vállalkozások megtekintése, ahol egyértelműen, példaszerűen működik a falusi vendéglátási tevékenység. Célszerű több területen látogatást tenni, és konkrét tapasztalatokat szerezve kapcsolatépítést kezdeményezni.</w:t>
      </w:r>
    </w:p>
    <w:p w:rsidR="00285CC7" w:rsidRPr="00375E5B" w:rsidRDefault="00285CC7" w:rsidP="00285CC7">
      <w:pPr>
        <w:tabs>
          <w:tab w:val="left" w:pos="1418"/>
          <w:tab w:val="right" w:pos="9072"/>
        </w:tabs>
        <w:ind w:left="851"/>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képzés javasolt helyszíne (ajánlás)</w:t>
      </w: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tanulói tevékenységformák (ajánlás)</w:t>
      </w: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sajátos módszerek (ajánlás)</w:t>
      </w:r>
    </w:p>
    <w:p w:rsidR="00285CC7" w:rsidRPr="00375E5B" w:rsidRDefault="00285CC7" w:rsidP="00285CC7">
      <w:pPr>
        <w:ind w:left="426"/>
        <w:rPr>
          <w:rFonts w:ascii="Times New Roman" w:hAnsi="Times New Roman"/>
          <w:sz w:val="24"/>
          <w:szCs w:val="24"/>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26588" w:rsidRPr="00375E5B" w:rsidTr="00326A0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326A0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egyéni</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csoport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magyarázat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elbeszélés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3.</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4.</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vita</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5.</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6.</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projekt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7.</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8.</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szimuláció</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285CC7" w:rsidRPr="00375E5B" w:rsidTr="00326A0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9.</w:t>
            </w:r>
          </w:p>
        </w:tc>
        <w:tc>
          <w:tcPr>
            <w:tcW w:w="22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9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bl>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2"/>
          <w:numId w:val="15"/>
        </w:numPr>
        <w:spacing w:after="0" w:line="240" w:lineRule="auto"/>
        <w:ind w:left="1224"/>
        <w:contextualSpacing/>
        <w:jc w:val="both"/>
        <w:rPr>
          <w:rFonts w:ascii="Times New Roman" w:hAnsi="Times New Roman"/>
          <w:b/>
          <w:sz w:val="24"/>
          <w:szCs w:val="24"/>
        </w:rPr>
      </w:pPr>
      <w:r w:rsidRPr="00375E5B">
        <w:rPr>
          <w:rFonts w:ascii="Times New Roman" w:hAnsi="Times New Roman"/>
          <w:b/>
          <w:sz w:val="24"/>
          <w:szCs w:val="24"/>
        </w:rPr>
        <w:t>A tantárgy elsajátítása során alkalmazható tanulói tevékenységformák (ajánlás)</w:t>
      </w:r>
    </w:p>
    <w:p w:rsidR="00285CC7" w:rsidRPr="00375E5B" w:rsidRDefault="00285CC7" w:rsidP="00285CC7">
      <w:pPr>
        <w:ind w:left="426"/>
        <w:rPr>
          <w:rFonts w:ascii="Times New Roman" w:hAnsi="Times New Roman"/>
          <w:sz w:val="24"/>
          <w:szCs w:val="24"/>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26588" w:rsidRPr="00375E5B" w:rsidTr="00326A08">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xml:space="preserve">Alkalmazandó eszközök és felszerelések </w:t>
            </w:r>
          </w:p>
        </w:tc>
      </w:tr>
      <w:tr w:rsidR="00D26588" w:rsidRPr="00375E5B" w:rsidTr="00326A08">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egyéni</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85CC7" w:rsidRPr="00375E5B" w:rsidRDefault="00285CC7" w:rsidP="00326A08">
            <w:pPr>
              <w:rPr>
                <w:rFonts w:ascii="Times New Roman" w:hAnsi="Times New Roman"/>
                <w:sz w:val="20"/>
                <w:szCs w:val="20"/>
              </w:rPr>
            </w:pP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 feldolgozó tevékenységek</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1.1.</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1.2.</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1.3.</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1.4.</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1.5.</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1.6.</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1.7.</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Ismeretalkalmazási gyakorló tevékenységek, feladatok</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2.1.</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2.2.</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2.3.</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2.4.</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2.5.</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D26588"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2.6.</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r w:rsidR="00285CC7" w:rsidRPr="00375E5B" w:rsidTr="00326A08">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2.7.</w:t>
            </w:r>
          </w:p>
        </w:tc>
        <w:tc>
          <w:tcPr>
            <w:tcW w:w="288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x</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76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jc w:val="center"/>
              <w:rPr>
                <w:rFonts w:ascii="Times New Roman" w:hAnsi="Times New Roman"/>
                <w:sz w:val="20"/>
                <w:szCs w:val="20"/>
              </w:rPr>
            </w:pPr>
            <w:r w:rsidRPr="00375E5B">
              <w:rPr>
                <w:rFonts w:ascii="Times New Roman" w:hAnsi="Times New Roman"/>
                <w:sz w:val="20"/>
                <w:szCs w:val="20"/>
              </w:rPr>
              <w:t> </w:t>
            </w:r>
          </w:p>
        </w:tc>
        <w:tc>
          <w:tcPr>
            <w:tcW w:w="2440" w:type="dxa"/>
            <w:tcBorders>
              <w:top w:val="nil"/>
              <w:left w:val="nil"/>
              <w:bottom w:val="single" w:sz="4" w:space="0" w:color="auto"/>
              <w:right w:val="single" w:sz="4" w:space="0" w:color="auto"/>
            </w:tcBorders>
            <w:shd w:val="clear" w:color="auto" w:fill="auto"/>
            <w:vAlign w:val="center"/>
            <w:hideMark/>
          </w:tcPr>
          <w:p w:rsidR="00285CC7" w:rsidRPr="00375E5B" w:rsidRDefault="00285CC7" w:rsidP="00326A08">
            <w:pPr>
              <w:rPr>
                <w:rFonts w:ascii="Times New Roman" w:hAnsi="Times New Roman"/>
                <w:sz w:val="20"/>
                <w:szCs w:val="20"/>
              </w:rPr>
            </w:pPr>
            <w:r w:rsidRPr="00375E5B">
              <w:rPr>
                <w:rFonts w:ascii="Times New Roman" w:hAnsi="Times New Roman"/>
                <w:sz w:val="20"/>
                <w:szCs w:val="20"/>
              </w:rPr>
              <w:t> </w:t>
            </w:r>
          </w:p>
        </w:tc>
      </w:tr>
    </w:tbl>
    <w:p w:rsidR="00285CC7" w:rsidRPr="00375E5B" w:rsidRDefault="00285CC7" w:rsidP="00285CC7">
      <w:pPr>
        <w:ind w:left="426"/>
        <w:rPr>
          <w:rFonts w:ascii="Times New Roman" w:hAnsi="Times New Roman"/>
          <w:sz w:val="24"/>
          <w:szCs w:val="24"/>
        </w:rPr>
      </w:pPr>
    </w:p>
    <w:p w:rsidR="00285CC7" w:rsidRPr="00375E5B" w:rsidRDefault="00285CC7" w:rsidP="00285CC7">
      <w:pPr>
        <w:pStyle w:val="Listaszerbekezds"/>
        <w:numPr>
          <w:ilvl w:val="1"/>
          <w:numId w:val="15"/>
        </w:numPr>
        <w:spacing w:after="0" w:line="240" w:lineRule="auto"/>
        <w:contextualSpacing/>
        <w:jc w:val="both"/>
        <w:rPr>
          <w:rFonts w:ascii="Times New Roman" w:hAnsi="Times New Roman"/>
          <w:b/>
          <w:sz w:val="24"/>
          <w:szCs w:val="24"/>
        </w:rPr>
      </w:pPr>
      <w:r w:rsidRPr="00375E5B">
        <w:rPr>
          <w:rFonts w:ascii="Times New Roman" w:hAnsi="Times New Roman"/>
          <w:b/>
          <w:sz w:val="24"/>
          <w:szCs w:val="24"/>
        </w:rPr>
        <w:t>A tantárgy értékelésének módja</w:t>
      </w:r>
    </w:p>
    <w:p w:rsidR="00285CC7" w:rsidRPr="00375E5B" w:rsidRDefault="00285CC7" w:rsidP="00755E21">
      <w:pPr>
        <w:ind w:left="426"/>
        <w:jc w:val="both"/>
        <w:rPr>
          <w:rFonts w:ascii="Times New Roman" w:hAnsi="Times New Roman"/>
          <w:sz w:val="24"/>
          <w:szCs w:val="24"/>
        </w:rPr>
      </w:pPr>
      <w:r w:rsidRPr="00375E5B">
        <w:rPr>
          <w:rFonts w:ascii="Times New Roman" w:hAnsi="Times New Roman"/>
          <w:sz w:val="24"/>
          <w:szCs w:val="24"/>
        </w:rPr>
        <w:t>A nemzeti köznevelésről szóló 2011. évi CXC. törvény. 54. § (2) a) pontja szerinti értékeléssel.</w:t>
      </w:r>
    </w:p>
    <w:p w:rsidR="00285CC7" w:rsidRPr="00375E5B" w:rsidRDefault="00285CC7" w:rsidP="00285CC7">
      <w:pPr>
        <w:ind w:left="426"/>
        <w:rPr>
          <w:rFonts w:ascii="Times New Roman" w:hAnsi="Times New Roman"/>
          <w:sz w:val="24"/>
          <w:szCs w:val="24"/>
        </w:rPr>
      </w:pPr>
    </w:p>
    <w:p w:rsidR="00285CC7" w:rsidRPr="00375E5B" w:rsidRDefault="00285CC7" w:rsidP="00285CC7">
      <w:pPr>
        <w:ind w:left="426"/>
        <w:rPr>
          <w:rFonts w:ascii="Times New Roman" w:hAnsi="Times New Roman"/>
          <w:sz w:val="24"/>
          <w:szCs w:val="24"/>
        </w:rPr>
      </w:pPr>
    </w:p>
    <w:p w:rsidR="00F30BEC" w:rsidRPr="00375E5B" w:rsidRDefault="00285CC7" w:rsidP="00285CC7">
      <w:pPr>
        <w:spacing w:after="200" w:line="276" w:lineRule="auto"/>
        <w:rPr>
          <w:rFonts w:ascii="Times New Roman" w:hAnsi="Times New Roman"/>
          <w:sz w:val="24"/>
          <w:szCs w:val="24"/>
        </w:rPr>
      </w:pPr>
      <w:r w:rsidRPr="00375E5B">
        <w:rPr>
          <w:rFonts w:ascii="Times New Roman" w:hAnsi="Times New Roman"/>
          <w:sz w:val="24"/>
          <w:szCs w:val="24"/>
        </w:rPr>
        <w:br w:type="page"/>
      </w:r>
    </w:p>
    <w:p w:rsidR="00B20930" w:rsidRPr="00375E5B" w:rsidRDefault="00B20930" w:rsidP="00B20930">
      <w:pPr>
        <w:ind w:left="426"/>
        <w:rPr>
          <w:rFonts w:ascii="Times New Roman" w:hAnsi="Times New Roman"/>
          <w:sz w:val="24"/>
          <w:szCs w:val="24"/>
        </w:rPr>
      </w:pPr>
    </w:p>
    <w:p w:rsidR="004D396B" w:rsidRPr="004D396B" w:rsidRDefault="004D396B" w:rsidP="004D396B">
      <w:pPr>
        <w:autoSpaceDE w:val="0"/>
        <w:autoSpaceDN w:val="0"/>
        <w:adjustRightInd w:val="0"/>
        <w:ind w:left="708"/>
        <w:jc w:val="center"/>
        <w:rPr>
          <w:rFonts w:ascii="Times New Roman" w:hAnsi="Times New Roman"/>
          <w:sz w:val="44"/>
          <w:szCs w:val="44"/>
          <w:lang w:bidi="hi-IN"/>
        </w:rPr>
      </w:pPr>
      <w:r w:rsidRPr="004D396B">
        <w:rPr>
          <w:rFonts w:ascii="Times New Roman" w:eastAsia="Calibri" w:hAnsi="Times New Roman"/>
          <w:b/>
          <w:caps/>
          <w:sz w:val="24"/>
          <w:szCs w:val="22"/>
          <w:lang w:eastAsia="en-US"/>
        </w:rPr>
        <w:t>Összefüggő szakmai gyakorlat</w:t>
      </w:r>
    </w:p>
    <w:p w:rsidR="00755E21" w:rsidRPr="00375E5B" w:rsidRDefault="00755E21" w:rsidP="00755E21">
      <w:pPr>
        <w:rPr>
          <w:rFonts w:ascii="Times New Roman" w:hAnsi="Times New Roman"/>
          <w:szCs w:val="24"/>
          <w:shd w:val="clear" w:color="auto" w:fill="FFFFFF"/>
        </w:rPr>
      </w:pPr>
    </w:p>
    <w:p w:rsidR="00755E21" w:rsidRPr="00375E5B" w:rsidRDefault="00755E21" w:rsidP="00755E21">
      <w:pPr>
        <w:jc w:val="center"/>
        <w:rPr>
          <w:rFonts w:ascii="Times New Roman" w:hAnsi="Times New Roman"/>
          <w:sz w:val="24"/>
          <w:szCs w:val="24"/>
          <w:shd w:val="clear" w:color="auto" w:fill="FFFFFF"/>
        </w:rPr>
      </w:pPr>
      <w:r w:rsidRPr="00375E5B">
        <w:rPr>
          <w:rFonts w:ascii="Times New Roman" w:hAnsi="Times New Roman"/>
          <w:sz w:val="24"/>
          <w:szCs w:val="24"/>
          <w:shd w:val="clear" w:color="auto" w:fill="FFFFFF"/>
        </w:rPr>
        <w:t>SNI/1 évfolyamot követően 70 óra</w:t>
      </w:r>
    </w:p>
    <w:p w:rsidR="00755E21" w:rsidRPr="00375E5B" w:rsidRDefault="00755E21" w:rsidP="00755E21">
      <w:pPr>
        <w:jc w:val="center"/>
        <w:rPr>
          <w:rFonts w:ascii="Times New Roman" w:hAnsi="Times New Roman"/>
          <w:sz w:val="24"/>
          <w:szCs w:val="24"/>
          <w:shd w:val="clear" w:color="auto" w:fill="FFFFFF"/>
        </w:rPr>
      </w:pPr>
      <w:r w:rsidRPr="00375E5B">
        <w:rPr>
          <w:rFonts w:ascii="Times New Roman" w:hAnsi="Times New Roman"/>
          <w:sz w:val="24"/>
          <w:szCs w:val="24"/>
          <w:shd w:val="clear" w:color="auto" w:fill="FFFFFF"/>
        </w:rPr>
        <w:t>SNI/2 évfolyamot követően 105 óra</w:t>
      </w:r>
    </w:p>
    <w:p w:rsidR="00755E21" w:rsidRPr="00375E5B" w:rsidRDefault="00755E21" w:rsidP="00755E21">
      <w:pPr>
        <w:jc w:val="center"/>
        <w:rPr>
          <w:rFonts w:ascii="Times New Roman" w:hAnsi="Times New Roman"/>
          <w:sz w:val="24"/>
          <w:szCs w:val="24"/>
          <w:shd w:val="clear" w:color="auto" w:fill="FFFFFF"/>
        </w:rPr>
      </w:pPr>
      <w:r w:rsidRPr="00375E5B">
        <w:rPr>
          <w:rFonts w:ascii="Times New Roman" w:hAnsi="Times New Roman"/>
          <w:sz w:val="24"/>
          <w:szCs w:val="24"/>
          <w:shd w:val="clear" w:color="auto" w:fill="FFFFFF"/>
        </w:rPr>
        <w:t>SNI/3 évfolyamot követően 105 óra</w:t>
      </w:r>
    </w:p>
    <w:p w:rsidR="00755E21" w:rsidRPr="00375E5B" w:rsidRDefault="00755E21" w:rsidP="00755E21">
      <w:pPr>
        <w:jc w:val="center"/>
        <w:rPr>
          <w:rFonts w:ascii="Times New Roman" w:hAnsi="Times New Roman"/>
          <w:sz w:val="24"/>
          <w:szCs w:val="24"/>
          <w:shd w:val="clear" w:color="auto" w:fill="FFFFFF"/>
        </w:rPr>
      </w:pPr>
    </w:p>
    <w:p w:rsidR="00755E21" w:rsidRPr="00375E5B" w:rsidRDefault="00755E21" w:rsidP="00755E21">
      <w:pPr>
        <w:widowControl w:val="0"/>
        <w:suppressAutoHyphens/>
        <w:jc w:val="both"/>
        <w:rPr>
          <w:rFonts w:ascii="Times New Roman" w:hAnsi="Times New Roman"/>
          <w:sz w:val="24"/>
          <w:szCs w:val="24"/>
          <w:shd w:val="clear" w:color="auto" w:fill="FFFFFF"/>
        </w:rPr>
      </w:pPr>
      <w:r w:rsidRPr="00375E5B">
        <w:rPr>
          <w:rFonts w:ascii="Times New Roman" w:hAnsi="Times New Roman"/>
          <w:sz w:val="24"/>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755E21" w:rsidRPr="00375E5B" w:rsidRDefault="00755E21" w:rsidP="00755E21">
      <w:pPr>
        <w:widowControl w:val="0"/>
        <w:suppressAutoHyphens/>
        <w:jc w:val="both"/>
        <w:rPr>
          <w:rFonts w:ascii="Times New Roman" w:hAnsi="Times New Roman"/>
          <w:sz w:val="24"/>
          <w:szCs w:val="24"/>
          <w:shd w:val="clear" w:color="auto" w:fill="FFFFFF"/>
        </w:rPr>
      </w:pPr>
    </w:p>
    <w:p w:rsidR="00755E21" w:rsidRPr="00375E5B" w:rsidRDefault="00755E21" w:rsidP="00755E21">
      <w:pPr>
        <w:widowControl w:val="0"/>
        <w:suppressAutoHyphens/>
        <w:jc w:val="both"/>
        <w:rPr>
          <w:rFonts w:ascii="Times New Roman" w:hAnsi="Times New Roman"/>
          <w:sz w:val="24"/>
          <w:szCs w:val="24"/>
          <w:shd w:val="clear" w:color="auto" w:fill="FFFFFF"/>
        </w:rPr>
      </w:pPr>
      <w:r w:rsidRPr="00375E5B">
        <w:rPr>
          <w:rFonts w:ascii="Times New Roman" w:hAnsi="Times New Roman"/>
          <w:sz w:val="24"/>
          <w:szCs w:val="24"/>
          <w:shd w:val="clear" w:color="auto" w:fill="FFFFFF"/>
        </w:rPr>
        <w:t>A SNI/1. évfolyamot követő szakmai gyakorlat szakmai tartalma:</w:t>
      </w:r>
    </w:p>
    <w:p w:rsidR="00755E21" w:rsidRPr="00375E5B" w:rsidRDefault="00755E21" w:rsidP="00755E21">
      <w:pPr>
        <w:widowControl w:val="0"/>
        <w:suppressAutoHyphens/>
        <w:jc w:val="both"/>
        <w:rPr>
          <w:rFonts w:ascii="Times New Roman" w:hAnsi="Times New Roman"/>
          <w:sz w:val="24"/>
          <w:szCs w:val="24"/>
          <w:shd w:val="clear" w:color="auto" w:fill="FFFFFF"/>
        </w:rPr>
      </w:pPr>
      <w:r w:rsidRPr="00375E5B">
        <w:rPr>
          <w:rFonts w:ascii="Times New Roman" w:hAnsi="Times New Roman"/>
          <w:sz w:val="24"/>
          <w:szCs w:val="24"/>
          <w:shd w:val="clear" w:color="auto" w:fill="FFFFFF"/>
        </w:rPr>
        <w:t>A szakmai tartalom részletes kifejtése</w:t>
      </w:r>
    </w:p>
    <w:p w:rsidR="00755E21" w:rsidRPr="00375E5B" w:rsidRDefault="00755E21" w:rsidP="00755E21">
      <w:pPr>
        <w:widowControl w:val="0"/>
        <w:suppressAutoHyphens/>
        <w:jc w:val="both"/>
        <w:rPr>
          <w:rFonts w:ascii="Times New Roman" w:hAnsi="Times New Roman"/>
          <w:szCs w:val="24"/>
          <w:shd w:val="clear" w:color="auto" w:fill="FFFFFF"/>
        </w:rPr>
      </w:pPr>
    </w:p>
    <w:p w:rsidR="00DC68CE" w:rsidRPr="00375E5B" w:rsidRDefault="00DC68CE" w:rsidP="00755E21">
      <w:pPr>
        <w:ind w:left="851"/>
        <w:jc w:val="both"/>
        <w:rPr>
          <w:rFonts w:ascii="Times New Roman" w:hAnsi="Times New Roman"/>
          <w:sz w:val="24"/>
          <w:szCs w:val="24"/>
        </w:rPr>
      </w:pPr>
      <w:r w:rsidRPr="00375E5B">
        <w:rPr>
          <w:rFonts w:ascii="Times New Roman" w:hAnsi="Times New Roman"/>
          <w:sz w:val="24"/>
          <w:szCs w:val="24"/>
        </w:rPr>
        <w:t>11613-16 Élelmiszeripari áruismeret kistermelőknek/Áruismeret</w:t>
      </w:r>
    </w:p>
    <w:p w:rsidR="00B20930" w:rsidRPr="00375E5B" w:rsidRDefault="00DC68CE" w:rsidP="00755E21">
      <w:pPr>
        <w:ind w:left="851"/>
        <w:jc w:val="both"/>
        <w:rPr>
          <w:rFonts w:ascii="Times New Roman" w:hAnsi="Times New Roman"/>
          <w:sz w:val="24"/>
          <w:szCs w:val="24"/>
        </w:rPr>
      </w:pPr>
      <w:r w:rsidRPr="00375E5B">
        <w:rPr>
          <w:rFonts w:ascii="Times New Roman" w:hAnsi="Times New Roman"/>
          <w:sz w:val="24"/>
          <w:szCs w:val="24"/>
        </w:rPr>
        <w:t>11615-16 Kistermelői zöldség- és gyümölcsfeldolgozás</w:t>
      </w:r>
    </w:p>
    <w:p w:rsidR="00B20930" w:rsidRPr="00375E5B" w:rsidRDefault="00DC68CE" w:rsidP="00755E21">
      <w:pPr>
        <w:ind w:left="851"/>
        <w:jc w:val="both"/>
        <w:rPr>
          <w:rFonts w:ascii="Times New Roman" w:hAnsi="Times New Roman"/>
          <w:sz w:val="24"/>
          <w:szCs w:val="24"/>
        </w:rPr>
      </w:pPr>
      <w:r w:rsidRPr="00375E5B">
        <w:rPr>
          <w:rFonts w:ascii="Times New Roman" w:hAnsi="Times New Roman"/>
          <w:sz w:val="24"/>
          <w:szCs w:val="24"/>
        </w:rPr>
        <w:t>11620-16 Higiénia és minőségbiztosítás kistermelőknek/Higiénia</w:t>
      </w:r>
    </w:p>
    <w:p w:rsidR="00B20930" w:rsidRPr="00375E5B" w:rsidRDefault="00B20930" w:rsidP="00755E21">
      <w:pPr>
        <w:jc w:val="both"/>
        <w:rPr>
          <w:rFonts w:ascii="Times New Roman" w:hAnsi="Times New Roman"/>
          <w:sz w:val="24"/>
          <w:szCs w:val="24"/>
        </w:rPr>
      </w:pPr>
    </w:p>
    <w:p w:rsidR="00755E21" w:rsidRPr="00375E5B" w:rsidRDefault="00755E21" w:rsidP="00755E21">
      <w:pPr>
        <w:widowControl w:val="0"/>
        <w:suppressAutoHyphens/>
        <w:jc w:val="both"/>
        <w:rPr>
          <w:rFonts w:ascii="Times New Roman" w:hAnsi="Times New Roman"/>
          <w:sz w:val="24"/>
          <w:szCs w:val="24"/>
          <w:shd w:val="clear" w:color="auto" w:fill="FFFFFF"/>
        </w:rPr>
      </w:pPr>
      <w:r w:rsidRPr="00375E5B">
        <w:rPr>
          <w:rFonts w:ascii="Times New Roman" w:hAnsi="Times New Roman"/>
          <w:sz w:val="24"/>
          <w:szCs w:val="24"/>
          <w:shd w:val="clear" w:color="auto" w:fill="FFFFFF"/>
        </w:rPr>
        <w:t>A SNI/2. évfolyamot követő szakmai gyakorlat szakmai tartalma:</w:t>
      </w:r>
    </w:p>
    <w:p w:rsidR="00755E21" w:rsidRPr="00375E5B" w:rsidRDefault="00755E21" w:rsidP="00755E21">
      <w:pPr>
        <w:widowControl w:val="0"/>
        <w:suppressAutoHyphens/>
        <w:jc w:val="both"/>
        <w:rPr>
          <w:rFonts w:ascii="Times New Roman" w:hAnsi="Times New Roman"/>
          <w:sz w:val="24"/>
          <w:szCs w:val="24"/>
          <w:shd w:val="clear" w:color="auto" w:fill="FFFFFF"/>
        </w:rPr>
      </w:pPr>
      <w:r w:rsidRPr="00375E5B">
        <w:rPr>
          <w:rFonts w:ascii="Times New Roman" w:hAnsi="Times New Roman"/>
          <w:sz w:val="24"/>
          <w:szCs w:val="24"/>
          <w:shd w:val="clear" w:color="auto" w:fill="FFFFFF"/>
        </w:rPr>
        <w:t>A szakmai tartalom részletes kifejtése</w:t>
      </w:r>
    </w:p>
    <w:p w:rsidR="00755E21" w:rsidRPr="00375E5B" w:rsidRDefault="00755E21" w:rsidP="00755E21">
      <w:pPr>
        <w:widowControl w:val="0"/>
        <w:suppressAutoHyphens/>
        <w:jc w:val="both"/>
        <w:rPr>
          <w:rFonts w:ascii="Times New Roman" w:hAnsi="Times New Roman"/>
          <w:szCs w:val="24"/>
          <w:shd w:val="clear" w:color="auto" w:fill="FFFFFF"/>
        </w:rPr>
      </w:pPr>
    </w:p>
    <w:p w:rsidR="00B20930" w:rsidRPr="00375E5B" w:rsidRDefault="00DC68CE" w:rsidP="00755E21">
      <w:pPr>
        <w:ind w:left="851"/>
        <w:jc w:val="both"/>
        <w:rPr>
          <w:rFonts w:ascii="Times New Roman" w:hAnsi="Times New Roman"/>
          <w:sz w:val="24"/>
          <w:szCs w:val="24"/>
        </w:rPr>
      </w:pPr>
      <w:r w:rsidRPr="00375E5B">
        <w:rPr>
          <w:rFonts w:ascii="Times New Roman" w:hAnsi="Times New Roman"/>
          <w:sz w:val="24"/>
          <w:szCs w:val="24"/>
        </w:rPr>
        <w:t>11613-16 Élelmiszeripari áruismeret kistermelőknek/Mikrobiológia</w:t>
      </w:r>
    </w:p>
    <w:p w:rsidR="00DC68CE" w:rsidRPr="00375E5B" w:rsidRDefault="00DC68CE" w:rsidP="00755E21">
      <w:pPr>
        <w:ind w:left="851"/>
        <w:jc w:val="both"/>
        <w:rPr>
          <w:rFonts w:ascii="Times New Roman" w:hAnsi="Times New Roman"/>
          <w:sz w:val="24"/>
          <w:szCs w:val="24"/>
        </w:rPr>
      </w:pPr>
      <w:r w:rsidRPr="00375E5B">
        <w:rPr>
          <w:rFonts w:ascii="Times New Roman" w:hAnsi="Times New Roman"/>
          <w:sz w:val="24"/>
          <w:szCs w:val="24"/>
        </w:rPr>
        <w:t>11616-16 Kistermelői húsfeldolgozás</w:t>
      </w:r>
    </w:p>
    <w:p w:rsidR="00DC68CE" w:rsidRPr="00375E5B" w:rsidRDefault="00DC68CE" w:rsidP="00755E21">
      <w:pPr>
        <w:ind w:left="851"/>
        <w:jc w:val="both"/>
        <w:rPr>
          <w:rFonts w:ascii="Times New Roman" w:hAnsi="Times New Roman"/>
          <w:sz w:val="24"/>
          <w:szCs w:val="24"/>
        </w:rPr>
      </w:pPr>
      <w:r w:rsidRPr="00375E5B">
        <w:rPr>
          <w:rFonts w:ascii="Times New Roman" w:hAnsi="Times New Roman"/>
          <w:sz w:val="24"/>
          <w:szCs w:val="24"/>
        </w:rPr>
        <w:t>11617-16 Kistermelői sütő-, cukrász- és édesipari termékek</w:t>
      </w:r>
    </w:p>
    <w:p w:rsidR="00DC68CE" w:rsidRPr="00375E5B" w:rsidRDefault="00DC68CE" w:rsidP="00755E21">
      <w:pPr>
        <w:ind w:left="851"/>
        <w:jc w:val="both"/>
        <w:rPr>
          <w:rFonts w:ascii="Times New Roman" w:hAnsi="Times New Roman"/>
          <w:sz w:val="24"/>
          <w:szCs w:val="24"/>
        </w:rPr>
      </w:pPr>
    </w:p>
    <w:p w:rsidR="00755E21" w:rsidRPr="00375E5B" w:rsidRDefault="00755E21" w:rsidP="00755E21">
      <w:pPr>
        <w:widowControl w:val="0"/>
        <w:suppressAutoHyphens/>
        <w:jc w:val="both"/>
        <w:rPr>
          <w:rFonts w:ascii="Times New Roman" w:hAnsi="Times New Roman"/>
          <w:sz w:val="24"/>
          <w:szCs w:val="24"/>
          <w:shd w:val="clear" w:color="auto" w:fill="FFFFFF"/>
        </w:rPr>
      </w:pPr>
      <w:r w:rsidRPr="00375E5B">
        <w:rPr>
          <w:rFonts w:ascii="Times New Roman" w:hAnsi="Times New Roman"/>
          <w:sz w:val="24"/>
          <w:szCs w:val="24"/>
          <w:shd w:val="clear" w:color="auto" w:fill="FFFFFF"/>
        </w:rPr>
        <w:t>A SNI/3. évfolyamot követő szakmai gyakorlat szakmai tartalma:</w:t>
      </w:r>
    </w:p>
    <w:p w:rsidR="00755E21" w:rsidRPr="00375E5B" w:rsidRDefault="00755E21" w:rsidP="00755E21">
      <w:pPr>
        <w:widowControl w:val="0"/>
        <w:suppressAutoHyphens/>
        <w:jc w:val="both"/>
        <w:rPr>
          <w:rFonts w:ascii="Times New Roman" w:hAnsi="Times New Roman"/>
          <w:sz w:val="24"/>
          <w:szCs w:val="24"/>
          <w:shd w:val="clear" w:color="auto" w:fill="FFFFFF"/>
        </w:rPr>
      </w:pPr>
      <w:r w:rsidRPr="00375E5B">
        <w:rPr>
          <w:rFonts w:ascii="Times New Roman" w:hAnsi="Times New Roman"/>
          <w:sz w:val="24"/>
          <w:szCs w:val="24"/>
          <w:shd w:val="clear" w:color="auto" w:fill="FFFFFF"/>
        </w:rPr>
        <w:t>A szakmai tartalom részletes kifejtése</w:t>
      </w:r>
    </w:p>
    <w:p w:rsidR="00755E21" w:rsidRPr="00375E5B" w:rsidRDefault="00755E21" w:rsidP="00755E21">
      <w:pPr>
        <w:widowControl w:val="0"/>
        <w:suppressAutoHyphens/>
        <w:jc w:val="both"/>
        <w:rPr>
          <w:rFonts w:ascii="Times New Roman" w:hAnsi="Times New Roman"/>
          <w:szCs w:val="24"/>
          <w:shd w:val="clear" w:color="auto" w:fill="FFFFFF"/>
        </w:rPr>
      </w:pPr>
    </w:p>
    <w:p w:rsidR="00887A13" w:rsidRPr="00375E5B" w:rsidRDefault="00006706" w:rsidP="00755E21">
      <w:pPr>
        <w:ind w:left="851"/>
        <w:jc w:val="both"/>
        <w:rPr>
          <w:rFonts w:ascii="Times New Roman" w:hAnsi="Times New Roman"/>
          <w:sz w:val="24"/>
          <w:szCs w:val="24"/>
        </w:rPr>
      </w:pPr>
      <w:r w:rsidRPr="00375E5B">
        <w:rPr>
          <w:rFonts w:ascii="Times New Roman" w:hAnsi="Times New Roman"/>
          <w:sz w:val="24"/>
          <w:szCs w:val="24"/>
        </w:rPr>
        <w:t>11613-16 Élelmiszeripari áruismeret kistermelőknek/Táplálkozásélettan</w:t>
      </w:r>
    </w:p>
    <w:p w:rsidR="001B3A14" w:rsidRPr="00375E5B" w:rsidRDefault="00006706" w:rsidP="00755E21">
      <w:pPr>
        <w:ind w:left="851"/>
        <w:jc w:val="both"/>
        <w:rPr>
          <w:rFonts w:ascii="Times New Roman" w:hAnsi="Times New Roman"/>
          <w:sz w:val="24"/>
          <w:szCs w:val="24"/>
        </w:rPr>
      </w:pPr>
      <w:r w:rsidRPr="00375E5B">
        <w:rPr>
          <w:rFonts w:ascii="Times New Roman" w:hAnsi="Times New Roman"/>
          <w:sz w:val="24"/>
          <w:szCs w:val="24"/>
        </w:rPr>
        <w:t>11618-16 Erjedésipari és jövedéki ismeretek alapjai kistermelőknek</w:t>
      </w:r>
    </w:p>
    <w:p w:rsidR="00006706" w:rsidRPr="00375E5B" w:rsidRDefault="00006706" w:rsidP="00755E21">
      <w:pPr>
        <w:ind w:left="851"/>
        <w:jc w:val="both"/>
        <w:rPr>
          <w:rFonts w:ascii="Times New Roman" w:hAnsi="Times New Roman"/>
          <w:sz w:val="24"/>
          <w:szCs w:val="24"/>
        </w:rPr>
      </w:pPr>
      <w:r w:rsidRPr="00375E5B">
        <w:rPr>
          <w:rFonts w:ascii="Times New Roman" w:hAnsi="Times New Roman"/>
          <w:sz w:val="24"/>
          <w:szCs w:val="24"/>
        </w:rPr>
        <w:t>11619-16 Kistermelői tejtermék és sajt előállítása</w:t>
      </w:r>
    </w:p>
    <w:p w:rsidR="00006706" w:rsidRPr="00375E5B" w:rsidRDefault="00006706" w:rsidP="00755E21">
      <w:pPr>
        <w:ind w:left="851"/>
        <w:jc w:val="both"/>
        <w:rPr>
          <w:rFonts w:ascii="Times New Roman" w:hAnsi="Times New Roman"/>
          <w:sz w:val="24"/>
          <w:szCs w:val="24"/>
        </w:rPr>
      </w:pPr>
      <w:r w:rsidRPr="00375E5B">
        <w:rPr>
          <w:rFonts w:ascii="Times New Roman" w:hAnsi="Times New Roman"/>
          <w:sz w:val="24"/>
          <w:szCs w:val="24"/>
        </w:rPr>
        <w:t>11620-16 Higiénia és minőségbiztosítás kistermelőknek/Minőségbiztosítás</w:t>
      </w:r>
    </w:p>
    <w:p w:rsidR="00887A13" w:rsidRPr="00375E5B" w:rsidRDefault="00887A13" w:rsidP="00755E21">
      <w:pPr>
        <w:ind w:left="851"/>
        <w:jc w:val="both"/>
        <w:rPr>
          <w:rFonts w:ascii="Times New Roman" w:hAnsi="Times New Roman"/>
          <w:sz w:val="24"/>
          <w:szCs w:val="24"/>
        </w:rPr>
      </w:pPr>
    </w:p>
    <w:p w:rsidR="00887A13" w:rsidRPr="00375E5B" w:rsidRDefault="00887A13" w:rsidP="00755E21">
      <w:pPr>
        <w:ind w:left="851"/>
        <w:jc w:val="both"/>
        <w:rPr>
          <w:rFonts w:ascii="Times New Roman" w:hAnsi="Times New Roman"/>
          <w:sz w:val="24"/>
          <w:szCs w:val="24"/>
        </w:rPr>
      </w:pPr>
    </w:p>
    <w:sectPr w:rsidR="00887A13" w:rsidRPr="00375E5B" w:rsidSect="002B717C">
      <w:footerReference w:type="default" r:id="rId9"/>
      <w:pgSz w:w="11906" w:h="16838"/>
      <w:pgMar w:top="1618" w:right="1418" w:bottom="16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1666" w:rsidRDefault="00E01666">
      <w:r>
        <w:separator/>
      </w:r>
    </w:p>
  </w:endnote>
  <w:endnote w:type="continuationSeparator" w:id="0">
    <w:p w:rsidR="00E01666" w:rsidRDefault="00E01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MingLiU">
    <w:altName w:val="細明體"/>
    <w:panose1 w:val="02020509000000000000"/>
    <w:charset w:val="88"/>
    <w:family w:val="modern"/>
    <w:notTrueType/>
    <w:pitch w:val="fixed"/>
    <w:sig w:usb0="00000001" w:usb1="08080000" w:usb2="00000010" w:usb3="00000000" w:csb0="001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charset w:val="EE"/>
    <w:family w:val="roman"/>
    <w:pitch w:val="variable"/>
    <w:sig w:usb0="E0000AFF" w:usb1="500078FF" w:usb2="00000021" w:usb3="00000000" w:csb0="000001B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Lohit Hindi">
    <w:altName w:val="MS Mincho"/>
    <w:panose1 w:val="00000000000000000000"/>
    <w:charset w:val="80"/>
    <w:family w:val="auto"/>
    <w:notTrueType/>
    <w:pitch w:val="variable"/>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7163" w:rsidRPr="006D1A33" w:rsidRDefault="006E7163" w:rsidP="00556EF5">
    <w:pPr>
      <w:pStyle w:val="TJ3"/>
      <w:jc w:val="center"/>
      <w:rPr>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1666" w:rsidRDefault="00E01666">
      <w:r>
        <w:separator/>
      </w:r>
    </w:p>
  </w:footnote>
  <w:footnote w:type="continuationSeparator" w:id="0">
    <w:p w:rsidR="00E01666" w:rsidRDefault="00E016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bullet"/>
      <w:lvlText w:val=""/>
      <w:lvlJc w:val="left"/>
      <w:pPr>
        <w:tabs>
          <w:tab w:val="num" w:pos="0"/>
        </w:tabs>
        <w:ind w:left="720" w:hanging="360"/>
      </w:pPr>
      <w:rPr>
        <w:rFonts w:ascii="Symbol" w:hAnsi="Symbol" w:cs="Symbol"/>
      </w:rPr>
    </w:lvl>
  </w:abstractNum>
  <w:abstractNum w:abstractNumId="1">
    <w:nsid w:val="00000002"/>
    <w:multiLevelType w:val="singleLevel"/>
    <w:tmpl w:val="00000002"/>
    <w:name w:val="WW8Num2"/>
    <w:lvl w:ilvl="0">
      <w:start w:val="1"/>
      <w:numFmt w:val="bullet"/>
      <w:lvlText w:val=""/>
      <w:lvlJc w:val="left"/>
      <w:pPr>
        <w:tabs>
          <w:tab w:val="num" w:pos="0"/>
        </w:tabs>
        <w:ind w:left="720" w:hanging="360"/>
      </w:pPr>
      <w:rPr>
        <w:rFonts w:ascii="Symbol" w:hAnsi="Symbol" w:cs="Symbol"/>
      </w:rPr>
    </w:lvl>
  </w:abstractNum>
  <w:abstractNum w:abstractNumId="2">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3">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r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rPr>
    </w:lvl>
  </w:abstractNum>
  <w:abstractNum w:abstractNumId="5">
    <w:nsid w:val="00000006"/>
    <w:multiLevelType w:val="multilevel"/>
    <w:tmpl w:val="DC66C6C6"/>
    <w:lvl w:ilvl="0">
      <w:start w:val="2"/>
      <w:numFmt w:val="decimal"/>
      <w:lvlText w:val="%1."/>
      <w:lvlJc w:val="left"/>
      <w:pPr>
        <w:tabs>
          <w:tab w:val="num" w:pos="360"/>
        </w:tabs>
        <w:ind w:left="360" w:hanging="360"/>
      </w:pPr>
      <w:rPr>
        <w:rFonts w:cs="MingLiU" w:hint="default"/>
        <w:b/>
        <w:i w:val="0"/>
        <w:color w:val="000000"/>
      </w:rPr>
    </w:lvl>
    <w:lvl w:ilvl="1">
      <w:start w:val="1"/>
      <w:numFmt w:val="decimal"/>
      <w:suff w:val="space"/>
      <w:lvlText w:val="%1.%2."/>
      <w:lvlJc w:val="left"/>
      <w:pPr>
        <w:ind w:left="792" w:hanging="432"/>
      </w:pPr>
      <w:rPr>
        <w:rFonts w:cs="MingLiU" w:hint="default"/>
        <w:b/>
        <w:i w:val="0"/>
        <w:color w:val="auto"/>
      </w:rPr>
    </w:lvl>
    <w:lvl w:ilvl="2">
      <w:start w:val="1"/>
      <w:numFmt w:val="decimal"/>
      <w:lvlText w:val="%1.%2.%3."/>
      <w:lvlJc w:val="left"/>
      <w:pPr>
        <w:tabs>
          <w:tab w:val="num" w:pos="1440"/>
        </w:tabs>
        <w:ind w:left="1225" w:hanging="505"/>
      </w:pPr>
      <w:rPr>
        <w:rFonts w:cs="MingLiU"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6">
    <w:nsid w:val="000743B3"/>
    <w:multiLevelType w:val="multilevel"/>
    <w:tmpl w:val="8222D27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972"/>
        </w:tabs>
        <w:ind w:left="972" w:hanging="432"/>
      </w:pPr>
      <w:rPr>
        <w:rFonts w:cs="Times New Roman"/>
        <w:b/>
        <w:color w:val="auto"/>
      </w:rPr>
    </w:lvl>
    <w:lvl w:ilvl="2">
      <w:start w:val="1"/>
      <w:numFmt w:val="decimal"/>
      <w:lvlText w:val="%1.%2.%3."/>
      <w:lvlJc w:val="left"/>
      <w:pPr>
        <w:tabs>
          <w:tab w:val="num" w:pos="1440"/>
        </w:tabs>
        <w:ind w:left="1224" w:hanging="504"/>
      </w:pPr>
      <w:rPr>
        <w:rFonts w:cs="Times New Roman"/>
        <w:b/>
        <w:i w:val="0"/>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nsid w:val="02BA388A"/>
    <w:multiLevelType w:val="hybridMultilevel"/>
    <w:tmpl w:val="85184B0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8">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0C36354F"/>
    <w:multiLevelType w:val="multilevel"/>
    <w:tmpl w:val="49C4660E"/>
    <w:styleLink w:val="Stlus1"/>
    <w:lvl w:ilvl="0">
      <w:start w:val="1"/>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972"/>
        </w:tabs>
        <w:ind w:left="97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nsid w:val="15434E1A"/>
    <w:multiLevelType w:val="multilevel"/>
    <w:tmpl w:val="914EFA96"/>
    <w:styleLink w:val="Stlus2"/>
    <w:lvl w:ilvl="0">
      <w:start w:val="3"/>
      <w:numFmt w:val="none"/>
      <w:lvlText w:val="4."/>
      <w:lvlJc w:val="left"/>
      <w:pPr>
        <w:tabs>
          <w:tab w:val="num" w:pos="360"/>
        </w:tabs>
        <w:ind w:left="360" w:hanging="360"/>
      </w:pPr>
      <w:rPr>
        <w:rFonts w:cs="MingLiU" w:hint="default"/>
        <w:b/>
        <w:i w:val="0"/>
        <w:color w:val="000000"/>
      </w:rPr>
    </w:lvl>
    <w:lvl w:ilvl="1">
      <w:start w:val="3"/>
      <w:numFmt w:val="decimal"/>
      <w:suff w:val="space"/>
      <w:lvlText w:val="4.%2."/>
      <w:lvlJc w:val="left"/>
      <w:pPr>
        <w:ind w:left="792" w:hanging="432"/>
      </w:pPr>
      <w:rPr>
        <w:rFonts w:cs="MingLiU" w:hint="default"/>
        <w:b/>
        <w:i w:val="0"/>
        <w:color w:val="auto"/>
      </w:rPr>
    </w:lvl>
    <w:lvl w:ilvl="2">
      <w:start w:val="3"/>
      <w:numFmt w:val="decimal"/>
      <w:lvlText w:val="%3."/>
      <w:lvlJc w:val="left"/>
      <w:pPr>
        <w:tabs>
          <w:tab w:val="num" w:pos="1440"/>
        </w:tabs>
        <w:ind w:left="1225" w:hanging="505"/>
      </w:pPr>
      <w:rPr>
        <w:rFonts w:hint="default"/>
        <w:b/>
        <w:i w:val="0"/>
        <w:sz w:val="24"/>
        <w:szCs w:val="24"/>
      </w:rPr>
    </w:lvl>
    <w:lvl w:ilvl="3">
      <w:start w:val="1"/>
      <w:numFmt w:val="decimal"/>
      <w:lvlText w:val="%1%2.%3.%4."/>
      <w:lvlJc w:val="left"/>
      <w:pPr>
        <w:tabs>
          <w:tab w:val="num" w:pos="1800"/>
        </w:tabs>
        <w:ind w:left="1728" w:hanging="648"/>
      </w:pPr>
      <w:rPr>
        <w:rFonts w:cs="MingLiU" w:hint="default"/>
      </w:rPr>
    </w:lvl>
    <w:lvl w:ilvl="4">
      <w:start w:val="1"/>
      <w:numFmt w:val="decimal"/>
      <w:lvlText w:val="%1.%2.%3.%4.%5."/>
      <w:lvlJc w:val="left"/>
      <w:pPr>
        <w:tabs>
          <w:tab w:val="num" w:pos="2520"/>
        </w:tabs>
        <w:ind w:left="2232" w:hanging="792"/>
      </w:pPr>
      <w:rPr>
        <w:rFonts w:cs="MingLiU" w:hint="default"/>
      </w:rPr>
    </w:lvl>
    <w:lvl w:ilvl="5">
      <w:start w:val="1"/>
      <w:numFmt w:val="decimal"/>
      <w:lvlText w:val="%1.%2.%3.%4.%5.%6."/>
      <w:lvlJc w:val="left"/>
      <w:pPr>
        <w:tabs>
          <w:tab w:val="num" w:pos="2880"/>
        </w:tabs>
        <w:ind w:left="2736" w:hanging="936"/>
      </w:pPr>
      <w:rPr>
        <w:rFonts w:cs="MingLiU" w:hint="default"/>
      </w:rPr>
    </w:lvl>
    <w:lvl w:ilvl="6">
      <w:start w:val="1"/>
      <w:numFmt w:val="decimal"/>
      <w:lvlText w:val="%1.%2.%3.%4.%5.%6.%7."/>
      <w:lvlJc w:val="left"/>
      <w:pPr>
        <w:tabs>
          <w:tab w:val="num" w:pos="3600"/>
        </w:tabs>
        <w:ind w:left="3240" w:hanging="1080"/>
      </w:pPr>
      <w:rPr>
        <w:rFonts w:cs="MingLiU" w:hint="default"/>
      </w:rPr>
    </w:lvl>
    <w:lvl w:ilvl="7">
      <w:start w:val="1"/>
      <w:numFmt w:val="decimal"/>
      <w:lvlText w:val="%1.%2.%3.%4.%5.%6.%7.%8."/>
      <w:lvlJc w:val="left"/>
      <w:pPr>
        <w:tabs>
          <w:tab w:val="num" w:pos="3960"/>
        </w:tabs>
        <w:ind w:left="3744" w:hanging="1224"/>
      </w:pPr>
      <w:rPr>
        <w:rFonts w:cs="MingLiU" w:hint="default"/>
      </w:rPr>
    </w:lvl>
    <w:lvl w:ilvl="8">
      <w:start w:val="1"/>
      <w:numFmt w:val="decimal"/>
      <w:lvlText w:val="%1.%2.%3.%4.%5.%6.%7.%8.%9."/>
      <w:lvlJc w:val="left"/>
      <w:pPr>
        <w:tabs>
          <w:tab w:val="num" w:pos="4680"/>
        </w:tabs>
        <w:ind w:left="4320" w:hanging="1440"/>
      </w:pPr>
      <w:rPr>
        <w:rFonts w:cs="MingLiU" w:hint="default"/>
      </w:rPr>
    </w:lvl>
  </w:abstractNum>
  <w:abstractNum w:abstractNumId="12">
    <w:nsid w:val="21F74271"/>
    <w:multiLevelType w:val="hybridMultilevel"/>
    <w:tmpl w:val="D10C78A4"/>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254D33B7"/>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769173C"/>
    <w:multiLevelType w:val="hybridMultilevel"/>
    <w:tmpl w:val="369ECA56"/>
    <w:lvl w:ilvl="0" w:tplc="58D68776">
      <w:start w:val="5"/>
      <w:numFmt w:val="upperRoman"/>
      <w:lvlText w:val="%1."/>
      <w:lvlJc w:val="left"/>
      <w:pPr>
        <w:tabs>
          <w:tab w:val="num" w:pos="750"/>
        </w:tabs>
        <w:ind w:left="750" w:hanging="720"/>
      </w:pPr>
      <w:rPr>
        <w:rFonts w:hint="default"/>
      </w:rPr>
    </w:lvl>
    <w:lvl w:ilvl="1" w:tplc="040E0019">
      <w:start w:val="1"/>
      <w:numFmt w:val="lowerLetter"/>
      <w:lvlText w:val="%2."/>
      <w:lvlJc w:val="left"/>
      <w:pPr>
        <w:tabs>
          <w:tab w:val="num" w:pos="1110"/>
        </w:tabs>
        <w:ind w:left="1110" w:hanging="360"/>
      </w:pPr>
    </w:lvl>
    <w:lvl w:ilvl="2" w:tplc="040E001B" w:tentative="1">
      <w:start w:val="1"/>
      <w:numFmt w:val="lowerRoman"/>
      <w:lvlText w:val="%3."/>
      <w:lvlJc w:val="right"/>
      <w:pPr>
        <w:tabs>
          <w:tab w:val="num" w:pos="1830"/>
        </w:tabs>
        <w:ind w:left="1830" w:hanging="180"/>
      </w:pPr>
    </w:lvl>
    <w:lvl w:ilvl="3" w:tplc="040E000F" w:tentative="1">
      <w:start w:val="1"/>
      <w:numFmt w:val="decimal"/>
      <w:lvlText w:val="%4."/>
      <w:lvlJc w:val="left"/>
      <w:pPr>
        <w:tabs>
          <w:tab w:val="num" w:pos="2550"/>
        </w:tabs>
        <w:ind w:left="2550" w:hanging="360"/>
      </w:pPr>
    </w:lvl>
    <w:lvl w:ilvl="4" w:tplc="040E0019" w:tentative="1">
      <w:start w:val="1"/>
      <w:numFmt w:val="lowerLetter"/>
      <w:lvlText w:val="%5."/>
      <w:lvlJc w:val="left"/>
      <w:pPr>
        <w:tabs>
          <w:tab w:val="num" w:pos="3270"/>
        </w:tabs>
        <w:ind w:left="3270" w:hanging="360"/>
      </w:pPr>
    </w:lvl>
    <w:lvl w:ilvl="5" w:tplc="040E001B" w:tentative="1">
      <w:start w:val="1"/>
      <w:numFmt w:val="lowerRoman"/>
      <w:lvlText w:val="%6."/>
      <w:lvlJc w:val="right"/>
      <w:pPr>
        <w:tabs>
          <w:tab w:val="num" w:pos="3990"/>
        </w:tabs>
        <w:ind w:left="3990" w:hanging="180"/>
      </w:pPr>
    </w:lvl>
    <w:lvl w:ilvl="6" w:tplc="040E000F" w:tentative="1">
      <w:start w:val="1"/>
      <w:numFmt w:val="decimal"/>
      <w:lvlText w:val="%7."/>
      <w:lvlJc w:val="left"/>
      <w:pPr>
        <w:tabs>
          <w:tab w:val="num" w:pos="4710"/>
        </w:tabs>
        <w:ind w:left="4710" w:hanging="360"/>
      </w:pPr>
    </w:lvl>
    <w:lvl w:ilvl="7" w:tplc="040E0019" w:tentative="1">
      <w:start w:val="1"/>
      <w:numFmt w:val="lowerLetter"/>
      <w:lvlText w:val="%8."/>
      <w:lvlJc w:val="left"/>
      <w:pPr>
        <w:tabs>
          <w:tab w:val="num" w:pos="5430"/>
        </w:tabs>
        <w:ind w:left="5430" w:hanging="360"/>
      </w:pPr>
    </w:lvl>
    <w:lvl w:ilvl="8" w:tplc="040E001B" w:tentative="1">
      <w:start w:val="1"/>
      <w:numFmt w:val="lowerRoman"/>
      <w:lvlText w:val="%9."/>
      <w:lvlJc w:val="right"/>
      <w:pPr>
        <w:tabs>
          <w:tab w:val="num" w:pos="6150"/>
        </w:tabs>
        <w:ind w:left="6150" w:hanging="180"/>
      </w:pPr>
    </w:lvl>
  </w:abstractNum>
  <w:abstractNum w:abstractNumId="15">
    <w:nsid w:val="297A6A79"/>
    <w:multiLevelType w:val="multilevel"/>
    <w:tmpl w:val="2B4ED48C"/>
    <w:lvl w:ilvl="0">
      <w:start w:val="2"/>
      <w:numFmt w:val="decimal"/>
      <w:lvlText w:val="%1."/>
      <w:lvlJc w:val="left"/>
      <w:pPr>
        <w:ind w:left="540" w:hanging="540"/>
      </w:pPr>
      <w:rPr>
        <w:rFonts w:hint="default"/>
      </w:rPr>
    </w:lvl>
    <w:lvl w:ilvl="1">
      <w:start w:val="5"/>
      <w:numFmt w:val="decimal"/>
      <w:lvlText w:val="%1.%2."/>
      <w:lvlJc w:val="left"/>
      <w:pPr>
        <w:ind w:left="900" w:hanging="54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368B21E5"/>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980341"/>
    <w:multiLevelType w:val="hybridMultilevel"/>
    <w:tmpl w:val="FE3C06F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9">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20">
    <w:nsid w:val="49A7588E"/>
    <w:multiLevelType w:val="hybridMultilevel"/>
    <w:tmpl w:val="EA74EA46"/>
    <w:lvl w:ilvl="0" w:tplc="8EACF77A">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1">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23">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24">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25">
    <w:nsid w:val="63C5566F"/>
    <w:multiLevelType w:val="multilevel"/>
    <w:tmpl w:val="70A6F84C"/>
    <w:lvl w:ilvl="0">
      <w:start w:val="3"/>
      <w:numFmt w:val="decimal"/>
      <w:lvlText w:val="%1."/>
      <w:lvlJc w:val="left"/>
      <w:pPr>
        <w:ind w:left="360" w:hanging="360"/>
      </w:pPr>
      <w:rPr>
        <w:rFonts w:hint="default"/>
        <w:b/>
        <w:sz w:val="24"/>
        <w:szCs w:val="24"/>
      </w:rPr>
    </w:lvl>
    <w:lvl w:ilvl="1">
      <w:start w:val="1"/>
      <w:numFmt w:val="decimal"/>
      <w:lvlText w:val="%1.%2."/>
      <w:lvlJc w:val="left"/>
      <w:pPr>
        <w:ind w:left="720" w:hanging="360"/>
      </w:pPr>
      <w:rPr>
        <w:rFonts w:hint="default"/>
        <w:b/>
        <w:i w:val="0"/>
      </w:rPr>
    </w:lvl>
    <w:lvl w:ilvl="2">
      <w:start w:val="1"/>
      <w:numFmt w:val="decimal"/>
      <w:lvlText w:val="%1.%2.%3."/>
      <w:lvlJc w:val="left"/>
      <w:pPr>
        <w:ind w:left="1440" w:hanging="720"/>
      </w:pPr>
      <w:rPr>
        <w:rFonts w:hint="default"/>
        <w:b/>
        <w:i w:val="0"/>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64A72C68"/>
    <w:multiLevelType w:val="hybridMultilevel"/>
    <w:tmpl w:val="155EFE1E"/>
    <w:lvl w:ilvl="0" w:tplc="040E0001">
      <w:start w:val="1"/>
      <w:numFmt w:val="bullet"/>
      <w:lvlText w:val=""/>
      <w:lvlJc w:val="left"/>
      <w:pPr>
        <w:ind w:left="1571" w:hanging="360"/>
      </w:pPr>
      <w:rPr>
        <w:rFonts w:ascii="Symbol" w:hAnsi="Symbol" w:hint="default"/>
      </w:rPr>
    </w:lvl>
    <w:lvl w:ilvl="1" w:tplc="349A6A16">
      <w:numFmt w:val="bullet"/>
      <w:lvlText w:val="-"/>
      <w:lvlJc w:val="left"/>
      <w:pPr>
        <w:ind w:left="2291" w:hanging="360"/>
      </w:pPr>
      <w:rPr>
        <w:rFonts w:ascii="Times New Roman" w:eastAsiaTheme="minorHAns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27">
    <w:nsid w:val="64B241D0"/>
    <w:multiLevelType w:val="hybridMultilevel"/>
    <w:tmpl w:val="2CDEC7C8"/>
    <w:lvl w:ilvl="0" w:tplc="986CDA16">
      <w:numFmt w:val="bullet"/>
      <w:lvlText w:val="–"/>
      <w:lvlJc w:val="left"/>
      <w:pPr>
        <w:tabs>
          <w:tab w:val="num" w:pos="1275"/>
        </w:tabs>
        <w:ind w:left="1275" w:hanging="360"/>
      </w:pPr>
      <w:rPr>
        <w:rFonts w:ascii="Times New Roman" w:eastAsia="Times New Roman" w:hAnsi="Times New Roman" w:hint="default"/>
      </w:rPr>
    </w:lvl>
    <w:lvl w:ilvl="1" w:tplc="040E0003">
      <w:start w:val="1"/>
      <w:numFmt w:val="bullet"/>
      <w:lvlText w:val="o"/>
      <w:lvlJc w:val="left"/>
      <w:pPr>
        <w:tabs>
          <w:tab w:val="num" w:pos="1995"/>
        </w:tabs>
        <w:ind w:left="1995" w:hanging="360"/>
      </w:pPr>
      <w:rPr>
        <w:rFonts w:ascii="Courier New" w:hAnsi="Courier New" w:hint="default"/>
      </w:rPr>
    </w:lvl>
    <w:lvl w:ilvl="2" w:tplc="040E0005">
      <w:start w:val="1"/>
      <w:numFmt w:val="bullet"/>
      <w:lvlText w:val=""/>
      <w:lvlJc w:val="left"/>
      <w:pPr>
        <w:tabs>
          <w:tab w:val="num" w:pos="2715"/>
        </w:tabs>
        <w:ind w:left="2715" w:hanging="360"/>
      </w:pPr>
      <w:rPr>
        <w:rFonts w:ascii="Wingdings" w:hAnsi="Wingdings" w:hint="default"/>
      </w:rPr>
    </w:lvl>
    <w:lvl w:ilvl="3" w:tplc="040E0001">
      <w:start w:val="1"/>
      <w:numFmt w:val="bullet"/>
      <w:lvlText w:val=""/>
      <w:lvlJc w:val="left"/>
      <w:pPr>
        <w:tabs>
          <w:tab w:val="num" w:pos="3435"/>
        </w:tabs>
        <w:ind w:left="3435" w:hanging="360"/>
      </w:pPr>
      <w:rPr>
        <w:rFonts w:ascii="Symbol" w:hAnsi="Symbol" w:hint="default"/>
      </w:rPr>
    </w:lvl>
    <w:lvl w:ilvl="4" w:tplc="040E0003">
      <w:start w:val="1"/>
      <w:numFmt w:val="bullet"/>
      <w:lvlText w:val="o"/>
      <w:lvlJc w:val="left"/>
      <w:pPr>
        <w:tabs>
          <w:tab w:val="num" w:pos="4155"/>
        </w:tabs>
        <w:ind w:left="4155" w:hanging="360"/>
      </w:pPr>
      <w:rPr>
        <w:rFonts w:ascii="Courier New" w:hAnsi="Courier New" w:hint="default"/>
      </w:rPr>
    </w:lvl>
    <w:lvl w:ilvl="5" w:tplc="040E0005">
      <w:start w:val="1"/>
      <w:numFmt w:val="bullet"/>
      <w:lvlText w:val=""/>
      <w:lvlJc w:val="left"/>
      <w:pPr>
        <w:tabs>
          <w:tab w:val="num" w:pos="4875"/>
        </w:tabs>
        <w:ind w:left="4875" w:hanging="360"/>
      </w:pPr>
      <w:rPr>
        <w:rFonts w:ascii="Wingdings" w:hAnsi="Wingdings" w:hint="default"/>
      </w:rPr>
    </w:lvl>
    <w:lvl w:ilvl="6" w:tplc="040E0001">
      <w:start w:val="1"/>
      <w:numFmt w:val="bullet"/>
      <w:lvlText w:val=""/>
      <w:lvlJc w:val="left"/>
      <w:pPr>
        <w:tabs>
          <w:tab w:val="num" w:pos="5595"/>
        </w:tabs>
        <w:ind w:left="5595" w:hanging="360"/>
      </w:pPr>
      <w:rPr>
        <w:rFonts w:ascii="Symbol" w:hAnsi="Symbol" w:hint="default"/>
      </w:rPr>
    </w:lvl>
    <w:lvl w:ilvl="7" w:tplc="040E0003">
      <w:start w:val="1"/>
      <w:numFmt w:val="bullet"/>
      <w:lvlText w:val="o"/>
      <w:lvlJc w:val="left"/>
      <w:pPr>
        <w:tabs>
          <w:tab w:val="num" w:pos="6315"/>
        </w:tabs>
        <w:ind w:left="6315" w:hanging="360"/>
      </w:pPr>
      <w:rPr>
        <w:rFonts w:ascii="Courier New" w:hAnsi="Courier New" w:hint="default"/>
      </w:rPr>
    </w:lvl>
    <w:lvl w:ilvl="8" w:tplc="040E0005">
      <w:start w:val="1"/>
      <w:numFmt w:val="bullet"/>
      <w:lvlText w:val=""/>
      <w:lvlJc w:val="left"/>
      <w:pPr>
        <w:tabs>
          <w:tab w:val="num" w:pos="7035"/>
        </w:tabs>
        <w:ind w:left="7035" w:hanging="360"/>
      </w:pPr>
      <w:rPr>
        <w:rFonts w:ascii="Wingdings" w:hAnsi="Wingdings" w:hint="default"/>
      </w:rPr>
    </w:lvl>
  </w:abstractNum>
  <w:abstractNum w:abstractNumId="28">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nsid w:val="6DE77DC0"/>
    <w:multiLevelType w:val="hybridMultilevel"/>
    <w:tmpl w:val="62720BFE"/>
    <w:lvl w:ilvl="0" w:tplc="29E8F1D6">
      <w:numFmt w:val="bullet"/>
      <w:lvlText w:val="-"/>
      <w:lvlJc w:val="left"/>
      <w:pPr>
        <w:ind w:left="1069" w:hanging="360"/>
      </w:pPr>
      <w:rPr>
        <w:rFonts w:ascii="Palatino Linotype" w:eastAsia="Lucida Sans Unicode" w:hAnsi="Palatino Linotype" w:cs="Times New Roman"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32">
    <w:nsid w:val="72F322DE"/>
    <w:multiLevelType w:val="multilevel"/>
    <w:tmpl w:val="040E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07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74176975"/>
    <w:multiLevelType w:val="hybridMultilevel"/>
    <w:tmpl w:val="E102A06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4">
    <w:nsid w:val="74763388"/>
    <w:multiLevelType w:val="hybridMultilevel"/>
    <w:tmpl w:val="43B85BF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5">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37">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7"/>
  </w:num>
  <w:num w:numId="2">
    <w:abstractNumId w:val="14"/>
  </w:num>
  <w:num w:numId="3">
    <w:abstractNumId w:val="0"/>
  </w:num>
  <w:num w:numId="4">
    <w:abstractNumId w:val="2"/>
  </w:num>
  <w:num w:numId="5">
    <w:abstractNumId w:val="6"/>
  </w:num>
  <w:num w:numId="6">
    <w:abstractNumId w:val="31"/>
  </w:num>
  <w:num w:numId="7">
    <w:abstractNumId w:val="11"/>
  </w:num>
  <w:num w:numId="8">
    <w:abstractNumId w:val="1"/>
  </w:num>
  <w:num w:numId="9">
    <w:abstractNumId w:val="3"/>
  </w:num>
  <w:num w:numId="10">
    <w:abstractNumId w:val="4"/>
  </w:num>
  <w:num w:numId="11">
    <w:abstractNumId w:val="5"/>
  </w:num>
  <w:num w:numId="12">
    <w:abstractNumId w:val="9"/>
  </w:num>
  <w:num w:numId="13">
    <w:abstractNumId w:val="15"/>
  </w:num>
  <w:num w:numId="14">
    <w:abstractNumId w:val="25"/>
  </w:num>
  <w:num w:numId="15">
    <w:abstractNumId w:val="17"/>
  </w:num>
  <w:num w:numId="16">
    <w:abstractNumId w:val="20"/>
  </w:num>
  <w:num w:numId="17">
    <w:abstractNumId w:val="13"/>
  </w:num>
  <w:num w:numId="18">
    <w:abstractNumId w:val="32"/>
  </w:num>
  <w:num w:numId="19">
    <w:abstractNumId w:val="22"/>
  </w:num>
  <w:num w:numId="20">
    <w:abstractNumId w:val="21"/>
  </w:num>
  <w:num w:numId="21">
    <w:abstractNumId w:val="29"/>
  </w:num>
  <w:num w:numId="22">
    <w:abstractNumId w:val="35"/>
  </w:num>
  <w:num w:numId="23">
    <w:abstractNumId w:val="8"/>
  </w:num>
  <w:num w:numId="24">
    <w:abstractNumId w:val="28"/>
  </w:num>
  <w:num w:numId="25">
    <w:abstractNumId w:val="10"/>
  </w:num>
  <w:num w:numId="26">
    <w:abstractNumId w:val="33"/>
  </w:num>
  <w:num w:numId="27">
    <w:abstractNumId w:val="26"/>
  </w:num>
  <w:num w:numId="28">
    <w:abstractNumId w:val="34"/>
  </w:num>
  <w:num w:numId="29">
    <w:abstractNumId w:val="12"/>
  </w:num>
  <w:num w:numId="30">
    <w:abstractNumId w:val="18"/>
  </w:num>
  <w:num w:numId="31">
    <w:abstractNumId w:val="7"/>
  </w:num>
  <w:num w:numId="32">
    <w:abstractNumId w:val="36"/>
  </w:num>
  <w:num w:numId="33">
    <w:abstractNumId w:val="16"/>
  </w:num>
  <w:num w:numId="34">
    <w:abstractNumId w:val="30"/>
  </w:num>
  <w:num w:numId="35">
    <w:abstractNumId w:val="23"/>
  </w:num>
  <w:num w:numId="36">
    <w:abstractNumId w:val="37"/>
  </w:num>
  <w:num w:numId="37">
    <w:abstractNumId w:val="24"/>
  </w:num>
  <w:num w:numId="38">
    <w:abstractNumId w:val="38"/>
  </w:num>
  <w:num w:numId="39">
    <w:abstractNumId w:val="1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745"/>
    <w:rsid w:val="00006706"/>
    <w:rsid w:val="00073283"/>
    <w:rsid w:val="000E0745"/>
    <w:rsid w:val="000E3462"/>
    <w:rsid w:val="0019227F"/>
    <w:rsid w:val="001B3A14"/>
    <w:rsid w:val="001C62C2"/>
    <w:rsid w:val="001C77EE"/>
    <w:rsid w:val="001D3D52"/>
    <w:rsid w:val="001E0B73"/>
    <w:rsid w:val="00285CC7"/>
    <w:rsid w:val="00286D0F"/>
    <w:rsid w:val="002B717C"/>
    <w:rsid w:val="0031516D"/>
    <w:rsid w:val="00326A08"/>
    <w:rsid w:val="00341529"/>
    <w:rsid w:val="00375E5B"/>
    <w:rsid w:val="00382BBF"/>
    <w:rsid w:val="00390620"/>
    <w:rsid w:val="003A363D"/>
    <w:rsid w:val="004065DD"/>
    <w:rsid w:val="004970A4"/>
    <w:rsid w:val="004D396B"/>
    <w:rsid w:val="004D56D7"/>
    <w:rsid w:val="004E7753"/>
    <w:rsid w:val="00556EF5"/>
    <w:rsid w:val="00565104"/>
    <w:rsid w:val="005954A2"/>
    <w:rsid w:val="006063D5"/>
    <w:rsid w:val="006440C6"/>
    <w:rsid w:val="0065297F"/>
    <w:rsid w:val="00674EB7"/>
    <w:rsid w:val="00681FA2"/>
    <w:rsid w:val="00682B69"/>
    <w:rsid w:val="006D67D0"/>
    <w:rsid w:val="006E7163"/>
    <w:rsid w:val="00715CF1"/>
    <w:rsid w:val="00727BF2"/>
    <w:rsid w:val="00731A69"/>
    <w:rsid w:val="00755E21"/>
    <w:rsid w:val="00777AE4"/>
    <w:rsid w:val="00811BAA"/>
    <w:rsid w:val="0082393F"/>
    <w:rsid w:val="00870922"/>
    <w:rsid w:val="00883764"/>
    <w:rsid w:val="00884116"/>
    <w:rsid w:val="00887A13"/>
    <w:rsid w:val="008B4FC6"/>
    <w:rsid w:val="008E25AE"/>
    <w:rsid w:val="00902436"/>
    <w:rsid w:val="00956363"/>
    <w:rsid w:val="009B48F8"/>
    <w:rsid w:val="009D6A23"/>
    <w:rsid w:val="00A356FE"/>
    <w:rsid w:val="00B20930"/>
    <w:rsid w:val="00B60D60"/>
    <w:rsid w:val="00B649FB"/>
    <w:rsid w:val="00B82ED4"/>
    <w:rsid w:val="00BD4903"/>
    <w:rsid w:val="00C11006"/>
    <w:rsid w:val="00C50B97"/>
    <w:rsid w:val="00CB66E3"/>
    <w:rsid w:val="00CC35B1"/>
    <w:rsid w:val="00D10D04"/>
    <w:rsid w:val="00D26588"/>
    <w:rsid w:val="00DC68CE"/>
    <w:rsid w:val="00E01666"/>
    <w:rsid w:val="00E33314"/>
    <w:rsid w:val="00E83146"/>
    <w:rsid w:val="00EF36E8"/>
    <w:rsid w:val="00F20628"/>
    <w:rsid w:val="00F30BEC"/>
    <w:rsid w:val="00F71278"/>
    <w:rsid w:val="00FA22F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0E0745"/>
    <w:pPr>
      <w:spacing w:after="0" w:line="240" w:lineRule="auto"/>
    </w:pPr>
    <w:rPr>
      <w:rFonts w:ascii="Verdana" w:eastAsia="Times New Roman" w:hAnsi="Verdana" w:cs="Times New Roman"/>
      <w:szCs w:val="14"/>
      <w:lang w:eastAsia="hu-HU"/>
    </w:rPr>
  </w:style>
  <w:style w:type="paragraph" w:styleId="Cmsor1">
    <w:name w:val="heading 1"/>
    <w:basedOn w:val="Norml"/>
    <w:next w:val="Norml"/>
    <w:link w:val="Cmsor1Char1"/>
    <w:uiPriority w:val="9"/>
    <w:qFormat/>
    <w:rsid w:val="000E0745"/>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rsid w:val="000E0745"/>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0E0745"/>
    <w:pPr>
      <w:keepNext/>
      <w:outlineLvl w:val="2"/>
    </w:pPr>
    <w:rPr>
      <w:b/>
      <w:sz w:val="24"/>
    </w:rPr>
  </w:style>
  <w:style w:type="paragraph" w:styleId="Cmsor4">
    <w:name w:val="heading 4"/>
    <w:basedOn w:val="Norml"/>
    <w:next w:val="Norml"/>
    <w:link w:val="Cmsor4Char"/>
    <w:uiPriority w:val="9"/>
    <w:unhideWhenUsed/>
    <w:qFormat/>
    <w:rsid w:val="00B20930"/>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uiPriority w:val="9"/>
    <w:rsid w:val="000E074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0E0745"/>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0E0745"/>
    <w:rPr>
      <w:rFonts w:ascii="Verdana" w:eastAsia="Times New Roman" w:hAnsi="Verdana" w:cs="Times New Roman"/>
      <w:b/>
      <w:sz w:val="24"/>
      <w:szCs w:val="14"/>
      <w:lang w:eastAsia="hu-HU"/>
    </w:rPr>
  </w:style>
  <w:style w:type="paragraph" w:styleId="lfej">
    <w:name w:val="header"/>
    <w:basedOn w:val="Norml"/>
    <w:link w:val="lfejChar1"/>
    <w:uiPriority w:val="99"/>
    <w:rsid w:val="000E0745"/>
    <w:pPr>
      <w:tabs>
        <w:tab w:val="center" w:pos="4536"/>
        <w:tab w:val="right" w:pos="9072"/>
      </w:tabs>
    </w:pPr>
  </w:style>
  <w:style w:type="character" w:customStyle="1" w:styleId="lfejChar">
    <w:name w:val="Élőfej Char"/>
    <w:basedOn w:val="Bekezdsalapbettpusa"/>
    <w:uiPriority w:val="99"/>
    <w:rsid w:val="000E0745"/>
    <w:rPr>
      <w:rFonts w:ascii="Verdana" w:eastAsia="Times New Roman" w:hAnsi="Verdana" w:cs="Times New Roman"/>
      <w:szCs w:val="14"/>
      <w:lang w:eastAsia="hu-HU"/>
    </w:rPr>
  </w:style>
  <w:style w:type="paragraph" w:styleId="llb">
    <w:name w:val="footer"/>
    <w:basedOn w:val="Norml"/>
    <w:link w:val="llbChar1"/>
    <w:uiPriority w:val="99"/>
    <w:rsid w:val="000E0745"/>
    <w:pPr>
      <w:tabs>
        <w:tab w:val="center" w:pos="4536"/>
        <w:tab w:val="right" w:pos="9072"/>
      </w:tabs>
    </w:pPr>
  </w:style>
  <w:style w:type="character" w:customStyle="1" w:styleId="llbChar">
    <w:name w:val="Élőláb Char"/>
    <w:basedOn w:val="Bekezdsalapbettpusa"/>
    <w:uiPriority w:val="99"/>
    <w:rsid w:val="000E0745"/>
    <w:rPr>
      <w:rFonts w:ascii="Verdana" w:eastAsia="Times New Roman" w:hAnsi="Verdana" w:cs="Times New Roman"/>
      <w:szCs w:val="14"/>
      <w:lang w:eastAsia="hu-HU"/>
    </w:rPr>
  </w:style>
  <w:style w:type="character" w:customStyle="1" w:styleId="llbChar1">
    <w:name w:val="Élőláb Char1"/>
    <w:link w:val="llb"/>
    <w:locked/>
    <w:rsid w:val="000E0745"/>
    <w:rPr>
      <w:rFonts w:ascii="Verdana" w:eastAsia="Times New Roman" w:hAnsi="Verdana" w:cs="Times New Roman"/>
      <w:szCs w:val="14"/>
      <w:lang w:eastAsia="hu-HU"/>
    </w:rPr>
  </w:style>
  <w:style w:type="paragraph" w:styleId="TJ3">
    <w:name w:val="toc 3"/>
    <w:basedOn w:val="Norml"/>
    <w:next w:val="Norml"/>
    <w:autoRedefine/>
    <w:semiHidden/>
    <w:rsid w:val="000E0745"/>
    <w:pPr>
      <w:ind w:left="440"/>
    </w:pPr>
  </w:style>
  <w:style w:type="paragraph" w:customStyle="1" w:styleId="CharChar2Char">
    <w:name w:val="Char Char2 Char"/>
    <w:basedOn w:val="Norml"/>
    <w:rsid w:val="000E0745"/>
    <w:pPr>
      <w:spacing w:after="160" w:line="240" w:lineRule="exact"/>
    </w:pPr>
    <w:rPr>
      <w:szCs w:val="20"/>
      <w:lang w:val="en-US" w:eastAsia="en-US"/>
    </w:rPr>
  </w:style>
  <w:style w:type="character" w:styleId="Hiperhivatkozs">
    <w:name w:val="Hyperlink"/>
    <w:uiPriority w:val="99"/>
    <w:rsid w:val="000E0745"/>
    <w:rPr>
      <w:color w:val="0000FF"/>
      <w:u w:val="single"/>
    </w:rPr>
  </w:style>
  <w:style w:type="paragraph" w:styleId="Lbjegyzetszveg">
    <w:name w:val="footnote text"/>
    <w:basedOn w:val="Norml"/>
    <w:link w:val="LbjegyzetszvegChar1"/>
    <w:semiHidden/>
    <w:rsid w:val="000E0745"/>
    <w:rPr>
      <w:sz w:val="20"/>
      <w:szCs w:val="20"/>
    </w:rPr>
  </w:style>
  <w:style w:type="character" w:customStyle="1" w:styleId="LbjegyzetszvegChar">
    <w:name w:val="Lábjegyzetszöveg Char"/>
    <w:basedOn w:val="Bekezdsalapbettpusa"/>
    <w:semiHidden/>
    <w:rsid w:val="000E0745"/>
    <w:rPr>
      <w:rFonts w:ascii="Verdana" w:eastAsia="Times New Roman" w:hAnsi="Verdana" w:cs="Times New Roman"/>
      <w:sz w:val="20"/>
      <w:szCs w:val="20"/>
      <w:lang w:eastAsia="hu-HU"/>
    </w:rPr>
  </w:style>
  <w:style w:type="character" w:styleId="Lbjegyzet-hivatkozs">
    <w:name w:val="footnote reference"/>
    <w:semiHidden/>
    <w:rsid w:val="000E0745"/>
    <w:rPr>
      <w:rFonts w:cs="Times New Roman"/>
      <w:vertAlign w:val="superscript"/>
    </w:rPr>
  </w:style>
  <w:style w:type="paragraph" w:styleId="Alcm">
    <w:name w:val="Subtitle"/>
    <w:basedOn w:val="Norml"/>
    <w:link w:val="AlcmChar"/>
    <w:qFormat/>
    <w:rsid w:val="000E0745"/>
    <w:pPr>
      <w:spacing w:after="60"/>
      <w:jc w:val="center"/>
      <w:outlineLvl w:val="1"/>
    </w:pPr>
    <w:rPr>
      <w:rFonts w:ascii="Arial" w:hAnsi="Arial" w:cs="Arial"/>
    </w:rPr>
  </w:style>
  <w:style w:type="character" w:customStyle="1" w:styleId="AlcmChar">
    <w:name w:val="Alcím Char"/>
    <w:basedOn w:val="Bekezdsalapbettpusa"/>
    <w:link w:val="Alcm"/>
    <w:rsid w:val="000E0745"/>
    <w:rPr>
      <w:rFonts w:ascii="Arial" w:eastAsia="Times New Roman" w:hAnsi="Arial" w:cs="Arial"/>
      <w:szCs w:val="14"/>
      <w:lang w:eastAsia="hu-HU"/>
    </w:rPr>
  </w:style>
  <w:style w:type="paragraph" w:customStyle="1" w:styleId="tblzat">
    <w:name w:val="táblázat"/>
    <w:basedOn w:val="Norml"/>
    <w:rsid w:val="000E0745"/>
    <w:pPr>
      <w:spacing w:before="20" w:after="20"/>
      <w:jc w:val="both"/>
    </w:pPr>
    <w:rPr>
      <w:rFonts w:ascii="Arial Narrow" w:hAnsi="Arial Narrow" w:cs="Arial"/>
      <w:bCs/>
      <w:sz w:val="18"/>
      <w:szCs w:val="24"/>
    </w:rPr>
  </w:style>
  <w:style w:type="paragraph" w:customStyle="1" w:styleId="StlusSorkizrt">
    <w:name w:val="Stílus Sorkizárt"/>
    <w:basedOn w:val="Norml"/>
    <w:rsid w:val="000E0745"/>
    <w:pPr>
      <w:jc w:val="both"/>
    </w:pPr>
    <w:rPr>
      <w:szCs w:val="20"/>
    </w:rPr>
  </w:style>
  <w:style w:type="table" w:styleId="Rcsostblzat">
    <w:name w:val="Table Grid"/>
    <w:basedOn w:val="Normltblzat"/>
    <w:rsid w:val="000E074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0E0745"/>
    <w:rPr>
      <w:rFonts w:cs="Times New Roman"/>
      <w:sz w:val="16"/>
      <w:szCs w:val="16"/>
    </w:rPr>
  </w:style>
  <w:style w:type="paragraph" w:styleId="Jegyzetszveg">
    <w:name w:val="annotation text"/>
    <w:basedOn w:val="Norml"/>
    <w:link w:val="JegyzetszvegChar1"/>
    <w:semiHidden/>
    <w:rsid w:val="000E0745"/>
    <w:rPr>
      <w:sz w:val="20"/>
      <w:szCs w:val="20"/>
    </w:rPr>
  </w:style>
  <w:style w:type="character" w:customStyle="1" w:styleId="JegyzetszvegChar">
    <w:name w:val="Jegyzetszöveg Char"/>
    <w:basedOn w:val="Bekezdsalapbettpusa"/>
    <w:rsid w:val="000E0745"/>
    <w:rPr>
      <w:rFonts w:ascii="Verdana" w:eastAsia="Times New Roman" w:hAnsi="Verdana" w:cs="Times New Roman"/>
      <w:sz w:val="20"/>
      <w:szCs w:val="20"/>
      <w:lang w:eastAsia="hu-HU"/>
    </w:rPr>
  </w:style>
  <w:style w:type="paragraph" w:styleId="Buborkszveg">
    <w:name w:val="Balloon Text"/>
    <w:basedOn w:val="Norml"/>
    <w:link w:val="BuborkszvegChar1"/>
    <w:semiHidden/>
    <w:rsid w:val="000E0745"/>
    <w:rPr>
      <w:rFonts w:ascii="Tahoma" w:hAnsi="Tahoma" w:cs="Tahoma"/>
      <w:sz w:val="16"/>
      <w:szCs w:val="16"/>
    </w:rPr>
  </w:style>
  <w:style w:type="character" w:customStyle="1" w:styleId="BuborkszvegChar">
    <w:name w:val="Buborékszöveg Char"/>
    <w:basedOn w:val="Bekezdsalapbettpusa"/>
    <w:rsid w:val="000E0745"/>
    <w:rPr>
      <w:rFonts w:ascii="Tahoma" w:eastAsia="Times New Roman" w:hAnsi="Tahoma" w:cs="Tahoma"/>
      <w:sz w:val="16"/>
      <w:szCs w:val="16"/>
      <w:lang w:eastAsia="hu-HU"/>
    </w:rPr>
  </w:style>
  <w:style w:type="character" w:styleId="Oldalszm">
    <w:name w:val="page number"/>
    <w:basedOn w:val="Bekezdsalapbettpusa"/>
    <w:rsid w:val="000E0745"/>
  </w:style>
  <w:style w:type="paragraph" w:styleId="TJ1">
    <w:name w:val="toc 1"/>
    <w:basedOn w:val="Norml"/>
    <w:next w:val="Norml"/>
    <w:autoRedefine/>
    <w:semiHidden/>
    <w:rsid w:val="000E0745"/>
  </w:style>
  <w:style w:type="paragraph" w:styleId="TJ2">
    <w:name w:val="toc 2"/>
    <w:basedOn w:val="Norml"/>
    <w:next w:val="Norml"/>
    <w:autoRedefine/>
    <w:semiHidden/>
    <w:rsid w:val="000E0745"/>
    <w:pPr>
      <w:tabs>
        <w:tab w:val="left" w:pos="960"/>
        <w:tab w:val="right" w:leader="dot" w:pos="9060"/>
      </w:tabs>
      <w:spacing w:line="360" w:lineRule="auto"/>
      <w:ind w:left="142"/>
    </w:pPr>
  </w:style>
  <w:style w:type="character" w:styleId="Mrltotthiperhivatkozs">
    <w:name w:val="FollowedHyperlink"/>
    <w:uiPriority w:val="99"/>
    <w:rsid w:val="000E0745"/>
    <w:rPr>
      <w:color w:val="800080"/>
      <w:u w:val="single"/>
    </w:rPr>
  </w:style>
  <w:style w:type="paragraph" w:styleId="Kpalrs">
    <w:name w:val="caption"/>
    <w:basedOn w:val="Norml"/>
    <w:next w:val="Norml"/>
    <w:qFormat/>
    <w:rsid w:val="000E0745"/>
    <w:rPr>
      <w:rFonts w:ascii="Times New Roman" w:hAnsi="Times New Roman"/>
      <w:b/>
      <w:bCs/>
      <w:sz w:val="20"/>
      <w:szCs w:val="20"/>
    </w:rPr>
  </w:style>
  <w:style w:type="paragraph" w:customStyle="1" w:styleId="np">
    <w:name w:val="np"/>
    <w:basedOn w:val="Norml"/>
    <w:rsid w:val="000E0745"/>
    <w:pPr>
      <w:spacing w:before="100" w:beforeAutospacing="1" w:after="100" w:afterAutospacing="1"/>
    </w:pPr>
    <w:rPr>
      <w:rFonts w:ascii="Times New Roman" w:hAnsi="Times New Roman"/>
      <w:sz w:val="24"/>
      <w:szCs w:val="24"/>
    </w:rPr>
  </w:style>
  <w:style w:type="character" w:customStyle="1" w:styleId="KarcagiR">
    <w:name w:val="KarcagiR"/>
    <w:semiHidden/>
    <w:rsid w:val="000E0745"/>
    <w:rPr>
      <w:rFonts w:ascii="Arial" w:hAnsi="Arial" w:cs="Arial"/>
      <w:color w:val="000080"/>
      <w:sz w:val="20"/>
      <w:szCs w:val="20"/>
    </w:rPr>
  </w:style>
  <w:style w:type="paragraph" w:styleId="Listaszerbekezds">
    <w:name w:val="List Paragraph"/>
    <w:basedOn w:val="Norml"/>
    <w:qFormat/>
    <w:rsid w:val="000E0745"/>
    <w:pPr>
      <w:spacing w:after="200" w:line="276" w:lineRule="auto"/>
      <w:ind w:left="708"/>
    </w:pPr>
    <w:rPr>
      <w:rFonts w:ascii="Calibri" w:hAnsi="Calibri"/>
      <w:szCs w:val="22"/>
      <w:lang w:eastAsia="en-US"/>
    </w:rPr>
  </w:style>
  <w:style w:type="paragraph" w:customStyle="1" w:styleId="Szvegtrzs21">
    <w:name w:val="Szövegtörzs 21"/>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numbering" w:customStyle="1" w:styleId="Stlus2">
    <w:name w:val="Stílus2"/>
    <w:rsid w:val="000E0745"/>
    <w:pPr>
      <w:numPr>
        <w:numId w:val="7"/>
      </w:numPr>
    </w:pPr>
  </w:style>
  <w:style w:type="character" w:customStyle="1" w:styleId="Cmsor1Char1">
    <w:name w:val="Címsor 1 Char1"/>
    <w:basedOn w:val="Bekezdsalapbettpusa"/>
    <w:link w:val="Cmsor1"/>
    <w:locked/>
    <w:rsid w:val="000E0745"/>
    <w:rPr>
      <w:rFonts w:ascii="Verdana" w:eastAsia="Times New Roman" w:hAnsi="Verdana" w:cs="Arial"/>
      <w:b/>
      <w:bCs/>
      <w:kern w:val="32"/>
      <w:sz w:val="32"/>
      <w:szCs w:val="32"/>
      <w:lang w:eastAsia="hu-HU"/>
    </w:rPr>
  </w:style>
  <w:style w:type="character" w:customStyle="1" w:styleId="LbjegyzetszvegChar1">
    <w:name w:val="Lábjegyzetszöveg Char1"/>
    <w:basedOn w:val="Bekezdsalapbettpusa"/>
    <w:link w:val="Lbjegyzetszveg"/>
    <w:semiHidden/>
    <w:locked/>
    <w:rsid w:val="000E0745"/>
    <w:rPr>
      <w:rFonts w:ascii="Verdana" w:eastAsia="Times New Roman" w:hAnsi="Verdana" w:cs="Times New Roman"/>
      <w:sz w:val="20"/>
      <w:szCs w:val="20"/>
      <w:lang w:eastAsia="hu-HU"/>
    </w:rPr>
  </w:style>
  <w:style w:type="paragraph" w:customStyle="1" w:styleId="Listaszerbekezds1">
    <w:name w:val="Listaszerű bekezdés1"/>
    <w:basedOn w:val="Norml"/>
    <w:rsid w:val="000E0745"/>
    <w:pPr>
      <w:spacing w:after="200" w:line="276" w:lineRule="auto"/>
      <w:ind w:left="720"/>
    </w:pPr>
    <w:rPr>
      <w:rFonts w:ascii="Calibri" w:eastAsia="Calibri" w:hAnsi="Calibri" w:cs="Calibri"/>
      <w:szCs w:val="22"/>
      <w:lang w:eastAsia="en-US"/>
    </w:rPr>
  </w:style>
  <w:style w:type="table" w:customStyle="1" w:styleId="Rcsostblzat1">
    <w:name w:val="Rácsos táblázat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0E0745"/>
    <w:pPr>
      <w:spacing w:after="0" w:line="240" w:lineRule="auto"/>
    </w:pPr>
    <w:rPr>
      <w:rFonts w:ascii="Calibri" w:eastAsia="Calibri" w:hAnsi="Calibri" w:cs="Calibri"/>
    </w:rPr>
  </w:style>
  <w:style w:type="character" w:customStyle="1" w:styleId="JegyzetszvegChar1">
    <w:name w:val="Jegyzetszöveg Char1"/>
    <w:basedOn w:val="Bekezdsalapbettpusa"/>
    <w:link w:val="Jegyzetszveg"/>
    <w:semiHidden/>
    <w:locked/>
    <w:rsid w:val="000E0745"/>
    <w:rPr>
      <w:rFonts w:ascii="Verdana" w:eastAsia="Times New Roman" w:hAnsi="Verdana" w:cs="Times New Roman"/>
      <w:sz w:val="20"/>
      <w:szCs w:val="20"/>
      <w:lang w:eastAsia="hu-HU"/>
    </w:rPr>
  </w:style>
  <w:style w:type="paragraph" w:styleId="Megjegyzstrgya">
    <w:name w:val="annotation subject"/>
    <w:basedOn w:val="Jegyzetszveg"/>
    <w:next w:val="Jegyzetszveg"/>
    <w:link w:val="MegjegyzstrgyaChar1"/>
    <w:semiHidden/>
    <w:rsid w:val="000E0745"/>
    <w:pPr>
      <w:spacing w:after="200"/>
    </w:pPr>
    <w:rPr>
      <w:rFonts w:ascii="Calibri" w:eastAsia="Calibri" w:hAnsi="Calibri" w:cs="Calibri"/>
      <w:b/>
      <w:bCs/>
    </w:rPr>
  </w:style>
  <w:style w:type="character" w:customStyle="1" w:styleId="MegjegyzstrgyaChar">
    <w:name w:val="Megjegyzés tárgya Char"/>
    <w:basedOn w:val="JegyzetszvegChar"/>
    <w:semiHidden/>
    <w:rsid w:val="000E0745"/>
    <w:rPr>
      <w:rFonts w:ascii="Verdana" w:eastAsia="Times New Roman" w:hAnsi="Verdana" w:cs="Times New Roman"/>
      <w:b/>
      <w:bCs/>
      <w:sz w:val="20"/>
      <w:szCs w:val="20"/>
      <w:lang w:eastAsia="hu-HU"/>
    </w:rPr>
  </w:style>
  <w:style w:type="character" w:customStyle="1" w:styleId="MegjegyzstrgyaChar1">
    <w:name w:val="Megjegyzés tárgya Char1"/>
    <w:basedOn w:val="JegyzetszvegChar1"/>
    <w:link w:val="Megjegyzstrgya"/>
    <w:semiHidden/>
    <w:locked/>
    <w:rsid w:val="000E0745"/>
    <w:rPr>
      <w:rFonts w:ascii="Calibri" w:eastAsia="Calibri" w:hAnsi="Calibri" w:cs="Calibri"/>
      <w:b/>
      <w:bCs/>
      <w:sz w:val="20"/>
      <w:szCs w:val="20"/>
      <w:lang w:eastAsia="hu-HU"/>
    </w:rPr>
  </w:style>
  <w:style w:type="character" w:customStyle="1" w:styleId="BuborkszvegChar1">
    <w:name w:val="Buborékszöveg Char1"/>
    <w:basedOn w:val="Bekezdsalapbettpusa"/>
    <w:link w:val="Buborkszveg"/>
    <w:semiHidden/>
    <w:locked/>
    <w:rsid w:val="000E0745"/>
    <w:rPr>
      <w:rFonts w:ascii="Tahoma" w:eastAsia="Times New Roman" w:hAnsi="Tahoma" w:cs="Tahoma"/>
      <w:sz w:val="16"/>
      <w:szCs w:val="16"/>
      <w:lang w:eastAsia="hu-HU"/>
    </w:rPr>
  </w:style>
  <w:style w:type="paragraph" w:customStyle="1" w:styleId="Default">
    <w:name w:val="Default"/>
    <w:rsid w:val="000E0745"/>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rsid w:val="000E0745"/>
    <w:pPr>
      <w:widowControl w:val="0"/>
      <w:suppressLineNumbers/>
      <w:suppressAutoHyphens/>
    </w:pPr>
    <w:rPr>
      <w:rFonts w:ascii="Times New Roman" w:eastAsia="Calibri" w:hAnsi="Times New Roman"/>
      <w:kern w:val="1"/>
      <w:sz w:val="24"/>
      <w:szCs w:val="24"/>
      <w:lang w:eastAsia="hi-IN" w:bidi="hi-IN"/>
    </w:rPr>
  </w:style>
  <w:style w:type="table" w:customStyle="1" w:styleId="Rcsostblzat2">
    <w:name w:val="Rácsos táblázat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rsid w:val="000E0745"/>
    <w:pPr>
      <w:widowControl w:val="0"/>
      <w:suppressAutoHyphens/>
      <w:ind w:left="720"/>
    </w:pPr>
    <w:rPr>
      <w:rFonts w:ascii="Calibri" w:hAnsi="Calibri" w:cs="Calibri"/>
      <w:kern w:val="1"/>
      <w:sz w:val="24"/>
      <w:szCs w:val="24"/>
      <w:lang w:eastAsia="hi-IN" w:bidi="hi-IN"/>
    </w:rPr>
  </w:style>
  <w:style w:type="character" w:customStyle="1" w:styleId="apple-style-span">
    <w:name w:val="apple-style-span"/>
    <w:rsid w:val="000E0745"/>
  </w:style>
  <w:style w:type="paragraph" w:customStyle="1" w:styleId="Standard">
    <w:name w:val="Standard"/>
    <w:rsid w:val="000E0745"/>
    <w:pPr>
      <w:widowControl w:val="0"/>
      <w:suppressAutoHyphens/>
      <w:autoSpaceDN w:val="0"/>
      <w:spacing w:after="0" w:line="240" w:lineRule="auto"/>
      <w:textAlignment w:val="baseline"/>
    </w:pPr>
    <w:rPr>
      <w:rFonts w:ascii="Times New Roman" w:eastAsia="Calibri" w:hAnsi="Times New Roman" w:cs="Times New Roman"/>
      <w:kern w:val="3"/>
      <w:sz w:val="24"/>
      <w:szCs w:val="24"/>
      <w:lang w:eastAsia="hu-HU"/>
    </w:rPr>
  </w:style>
  <w:style w:type="paragraph" w:styleId="Szvegtrzsbehzssal">
    <w:name w:val="Body Text Indent"/>
    <w:basedOn w:val="Norml"/>
    <w:link w:val="SzvegtrzsbehzssalChar1"/>
    <w:rsid w:val="000E0745"/>
    <w:pPr>
      <w:spacing w:after="120"/>
      <w:ind w:left="283"/>
    </w:pPr>
    <w:rPr>
      <w:rFonts w:ascii="Calibri" w:hAnsi="Calibri" w:cs="Calibri"/>
      <w:sz w:val="24"/>
      <w:szCs w:val="24"/>
    </w:rPr>
  </w:style>
  <w:style w:type="character" w:customStyle="1" w:styleId="SzvegtrzsbehzssalChar">
    <w:name w:val="Szövegtörzs behúzással Char"/>
    <w:basedOn w:val="Bekezdsalapbettpusa"/>
    <w:rsid w:val="000E0745"/>
    <w:rPr>
      <w:rFonts w:ascii="Verdana" w:eastAsia="Times New Roman" w:hAnsi="Verdana" w:cs="Times New Roman"/>
      <w:szCs w:val="14"/>
      <w:lang w:eastAsia="hu-HU"/>
    </w:rPr>
  </w:style>
  <w:style w:type="character" w:customStyle="1" w:styleId="BodyTextIndentChar">
    <w:name w:val="Body Text Indent Char"/>
    <w:basedOn w:val="Bekezdsalapbettpusa"/>
    <w:link w:val="Szvegtrzsbehzssal1"/>
    <w:locked/>
    <w:rsid w:val="000E0745"/>
    <w:rPr>
      <w:sz w:val="24"/>
      <w:szCs w:val="24"/>
    </w:rPr>
  </w:style>
  <w:style w:type="character" w:customStyle="1" w:styleId="SzvegtrzsbehzssalChar1">
    <w:name w:val="Szövegtörzs behúzással Char1"/>
    <w:basedOn w:val="Bekezdsalapbettpusa"/>
    <w:link w:val="Szvegtrzsbehzssal"/>
    <w:locked/>
    <w:rsid w:val="000E0745"/>
    <w:rPr>
      <w:rFonts w:ascii="Calibri" w:eastAsia="Times New Roman" w:hAnsi="Calibri" w:cs="Calibri"/>
      <w:sz w:val="24"/>
      <w:szCs w:val="24"/>
      <w:lang w:eastAsia="hu-HU"/>
    </w:rPr>
  </w:style>
  <w:style w:type="paragraph" w:styleId="Szvegtrzsbehzssal2">
    <w:name w:val="Body Text Indent 2"/>
    <w:basedOn w:val="Norml"/>
    <w:link w:val="Szvegtrzsbehzssal2Char1"/>
    <w:rsid w:val="000E0745"/>
    <w:pPr>
      <w:spacing w:after="120" w:line="480" w:lineRule="auto"/>
      <w:ind w:left="283"/>
    </w:pPr>
    <w:rPr>
      <w:rFonts w:ascii="Calibri" w:hAnsi="Calibri" w:cs="Calibri"/>
      <w:sz w:val="24"/>
      <w:szCs w:val="24"/>
    </w:rPr>
  </w:style>
  <w:style w:type="character" w:customStyle="1" w:styleId="Szvegtrzsbehzssal2Char">
    <w:name w:val="Szövegtörzs behúzással 2 Char"/>
    <w:basedOn w:val="Bekezdsalapbettpusa"/>
    <w:rsid w:val="000E0745"/>
    <w:rPr>
      <w:rFonts w:ascii="Verdana" w:eastAsia="Times New Roman" w:hAnsi="Verdana" w:cs="Times New Roman"/>
      <w:szCs w:val="14"/>
      <w:lang w:eastAsia="hu-HU"/>
    </w:rPr>
  </w:style>
  <w:style w:type="character" w:customStyle="1" w:styleId="Szvegtrzsbehzssal2Char1">
    <w:name w:val="Szövegtörzs behúzással 2 Char1"/>
    <w:basedOn w:val="Bekezdsalapbettpusa"/>
    <w:link w:val="Szvegtrzsbehzssal2"/>
    <w:locked/>
    <w:rsid w:val="000E0745"/>
    <w:rPr>
      <w:rFonts w:ascii="Calibri" w:eastAsia="Times New Roman" w:hAnsi="Calibri" w:cs="Calibri"/>
      <w:sz w:val="24"/>
      <w:szCs w:val="24"/>
      <w:lang w:eastAsia="hu-HU"/>
    </w:rPr>
  </w:style>
  <w:style w:type="character" w:customStyle="1" w:styleId="lfejChar1">
    <w:name w:val="Élőfej Char1"/>
    <w:basedOn w:val="Bekezdsalapbettpusa"/>
    <w:link w:val="lfej"/>
    <w:locked/>
    <w:rsid w:val="000E0745"/>
    <w:rPr>
      <w:rFonts w:ascii="Verdana" w:eastAsia="Times New Roman" w:hAnsi="Verdana" w:cs="Times New Roman"/>
      <w:szCs w:val="14"/>
      <w:lang w:eastAsia="hu-HU"/>
    </w:rPr>
  </w:style>
  <w:style w:type="character" w:customStyle="1" w:styleId="FooterChar">
    <w:name w:val="Footer Char"/>
    <w:basedOn w:val="Bekezdsalapbettpusa"/>
    <w:locked/>
    <w:rsid w:val="000E0745"/>
    <w:rPr>
      <w:rFonts w:ascii="Times New Roman" w:hAnsi="Times New Roman" w:cs="Times New Roman"/>
      <w:kern w:val="1"/>
      <w:sz w:val="21"/>
      <w:szCs w:val="21"/>
      <w:lang w:eastAsia="hi-IN" w:bidi="hi-IN"/>
    </w:rPr>
  </w:style>
  <w:style w:type="paragraph" w:customStyle="1" w:styleId="Stlus3">
    <w:name w:val="Stílus3"/>
    <w:basedOn w:val="Norml"/>
    <w:rsid w:val="000E0745"/>
    <w:pPr>
      <w:spacing w:before="60" w:after="60"/>
    </w:pPr>
    <w:rPr>
      <w:rFonts w:ascii="Calibri" w:hAnsi="Calibri" w:cs="Calibri"/>
      <w:sz w:val="20"/>
      <w:szCs w:val="20"/>
    </w:rPr>
  </w:style>
  <w:style w:type="paragraph" w:customStyle="1" w:styleId="font5">
    <w:name w:val="font5"/>
    <w:basedOn w:val="Norml"/>
    <w:rsid w:val="000E0745"/>
    <w:pPr>
      <w:spacing w:before="100" w:beforeAutospacing="1" w:after="100" w:afterAutospacing="1"/>
    </w:pPr>
    <w:rPr>
      <w:rFonts w:ascii="Calibri" w:hAnsi="Calibri" w:cs="Calibri"/>
      <w:color w:val="FF0000"/>
      <w:szCs w:val="22"/>
    </w:rPr>
  </w:style>
  <w:style w:type="paragraph" w:customStyle="1" w:styleId="xl65">
    <w:name w:val="xl6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6">
    <w:name w:val="xl66"/>
    <w:basedOn w:val="Norml"/>
    <w:rsid w:val="000E0745"/>
    <w:pPr>
      <w:spacing w:before="100" w:beforeAutospacing="1" w:after="100" w:afterAutospacing="1"/>
    </w:pPr>
    <w:rPr>
      <w:rFonts w:ascii="Calibri" w:hAnsi="Calibri" w:cs="Calibri"/>
      <w:color w:val="000000"/>
      <w:sz w:val="24"/>
      <w:szCs w:val="24"/>
    </w:rPr>
  </w:style>
  <w:style w:type="paragraph" w:customStyle="1" w:styleId="xl67">
    <w:name w:val="xl67"/>
    <w:basedOn w:val="Norml"/>
    <w:rsid w:val="000E0745"/>
    <w:pPr>
      <w:pBdr>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8">
    <w:name w:val="xl68"/>
    <w:basedOn w:val="Norml"/>
    <w:rsid w:val="000E0745"/>
    <w:pPr>
      <w:pBdr>
        <w:bottom w:val="single" w:sz="12"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69">
    <w:name w:val="xl69"/>
    <w:basedOn w:val="Norml"/>
    <w:rsid w:val="000E0745"/>
    <w:pPr>
      <w:pBdr>
        <w:bottom w:val="single" w:sz="12"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24"/>
      <w:szCs w:val="24"/>
    </w:rPr>
  </w:style>
  <w:style w:type="paragraph" w:customStyle="1" w:styleId="xl71">
    <w:name w:val="xl71"/>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72">
    <w:name w:val="xl7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73">
    <w:name w:val="xl73"/>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4">
    <w:name w:val="xl74"/>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5">
    <w:name w:val="xl75"/>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i/>
      <w:iCs/>
      <w:color w:val="FF0000"/>
      <w:sz w:val="24"/>
      <w:szCs w:val="24"/>
    </w:rPr>
  </w:style>
  <w:style w:type="paragraph" w:customStyle="1" w:styleId="xl76">
    <w:name w:val="xl7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i/>
      <w:iCs/>
      <w:color w:val="FF0000"/>
      <w:sz w:val="24"/>
      <w:szCs w:val="24"/>
    </w:rPr>
  </w:style>
  <w:style w:type="paragraph" w:customStyle="1" w:styleId="xl77">
    <w:name w:val="xl77"/>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78">
    <w:name w:val="xl78"/>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79">
    <w:name w:val="xl79"/>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0">
    <w:name w:val="xl80"/>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81">
    <w:name w:val="xl81"/>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83">
    <w:name w:val="xl8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84">
    <w:name w:val="xl84"/>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85">
    <w:name w:val="xl85"/>
    <w:basedOn w:val="Norml"/>
    <w:rsid w:val="000E0745"/>
    <w:pPr>
      <w:pBdr>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6">
    <w:name w:val="xl86"/>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87">
    <w:name w:val="xl87"/>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8">
    <w:name w:val="xl88"/>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9">
    <w:name w:val="xl89"/>
    <w:basedOn w:val="Norml"/>
    <w:rsid w:val="000E0745"/>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0">
    <w:name w:val="xl90"/>
    <w:basedOn w:val="Norml"/>
    <w:rsid w:val="000E0745"/>
    <w:pPr>
      <w:pBdr>
        <w:top w:val="single" w:sz="12"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1">
    <w:name w:val="xl91"/>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92">
    <w:name w:val="xl92"/>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3">
    <w:name w:val="xl93"/>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4">
    <w:name w:val="xl94"/>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5">
    <w:name w:val="xl95"/>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96">
    <w:name w:val="xl96"/>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7">
    <w:name w:val="xl97"/>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8">
    <w:name w:val="xl98"/>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99">
    <w:name w:val="xl99"/>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00">
    <w:name w:val="xl100"/>
    <w:basedOn w:val="Norml"/>
    <w:rsid w:val="000E0745"/>
    <w:pPr>
      <w:pBdr>
        <w:bottom w:val="single" w:sz="12"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1">
    <w:name w:val="xl101"/>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2">
    <w:name w:val="xl102"/>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i/>
      <w:iCs/>
      <w:color w:val="FF0000"/>
      <w:sz w:val="24"/>
      <w:szCs w:val="24"/>
    </w:rPr>
  </w:style>
  <w:style w:type="paragraph" w:customStyle="1" w:styleId="xl103">
    <w:name w:val="xl103"/>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sz w:val="24"/>
      <w:szCs w:val="24"/>
    </w:rPr>
  </w:style>
  <w:style w:type="paragraph" w:customStyle="1" w:styleId="xl104">
    <w:name w:val="xl104"/>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5">
    <w:name w:val="xl105"/>
    <w:basedOn w:val="Norml"/>
    <w:rsid w:val="000E074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7">
    <w:name w:val="xl107"/>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8">
    <w:name w:val="xl10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9">
    <w:name w:val="xl109"/>
    <w:basedOn w:val="Norml"/>
    <w:rsid w:val="000E0745"/>
    <w:pPr>
      <w:pBdr>
        <w:top w:val="single" w:sz="8" w:space="0" w:color="auto"/>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0">
    <w:name w:val="xl110"/>
    <w:basedOn w:val="Norml"/>
    <w:rsid w:val="000E0745"/>
    <w:pPr>
      <w:pBdr>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1">
    <w:name w:val="xl111"/>
    <w:basedOn w:val="Norml"/>
    <w:rsid w:val="000E0745"/>
    <w:pPr>
      <w:pBdr>
        <w:left w:val="single" w:sz="8" w:space="0" w:color="auto"/>
        <w:bottom w:val="single" w:sz="12"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2">
    <w:name w:val="xl112"/>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3">
    <w:name w:val="xl11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4">
    <w:name w:val="xl114"/>
    <w:basedOn w:val="Norml"/>
    <w:rsid w:val="000E0745"/>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115">
    <w:name w:val="xl115"/>
    <w:basedOn w:val="Norml"/>
    <w:rsid w:val="000E0745"/>
    <w:pPr>
      <w:pBdr>
        <w:top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116">
    <w:name w:val="xl11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7">
    <w:name w:val="xl117"/>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8">
    <w:name w:val="xl118"/>
    <w:basedOn w:val="Norml"/>
    <w:rsid w:val="000E0745"/>
    <w:pPr>
      <w:pBdr>
        <w:top w:val="single" w:sz="8" w:space="0" w:color="auto"/>
        <w:left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19">
    <w:name w:val="xl119"/>
    <w:basedOn w:val="Norml"/>
    <w:rsid w:val="000E0745"/>
    <w:pPr>
      <w:pBdr>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20">
    <w:name w:val="xl120"/>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1">
    <w:name w:val="xl121"/>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2">
    <w:name w:val="xl122"/>
    <w:basedOn w:val="Norml"/>
    <w:rsid w:val="000E0745"/>
    <w:pPr>
      <w:pBdr>
        <w:left w:val="single" w:sz="8" w:space="0" w:color="auto"/>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3">
    <w:name w:val="xl12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4">
    <w:name w:val="xl124"/>
    <w:basedOn w:val="Norml"/>
    <w:rsid w:val="000E0745"/>
    <w:pPr>
      <w:pBdr>
        <w:top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5">
    <w:name w:val="xl125"/>
    <w:basedOn w:val="Norml"/>
    <w:rsid w:val="000E0745"/>
    <w:pPr>
      <w:pBdr>
        <w:top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6">
    <w:name w:val="xl126"/>
    <w:basedOn w:val="Norml"/>
    <w:rsid w:val="000E0745"/>
    <w:pPr>
      <w:pBdr>
        <w:top w:val="single" w:sz="8" w:space="0" w:color="auto"/>
        <w:lef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7">
    <w:name w:val="xl127"/>
    <w:basedOn w:val="Norml"/>
    <w:rsid w:val="000E0745"/>
    <w:pPr>
      <w:pBdr>
        <w:top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8">
    <w:name w:val="xl128"/>
    <w:basedOn w:val="Norml"/>
    <w:rsid w:val="000E0745"/>
    <w:pPr>
      <w:pBdr>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9">
    <w:name w:val="xl129"/>
    <w:basedOn w:val="Norml"/>
    <w:rsid w:val="000E0745"/>
    <w:pPr>
      <w:pBdr>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0">
    <w:name w:val="xl130"/>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31">
    <w:name w:val="xl131"/>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2">
    <w:name w:val="xl132"/>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3">
    <w:name w:val="xl13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4">
    <w:name w:val="xl134"/>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5">
    <w:name w:val="xl135"/>
    <w:basedOn w:val="Norml"/>
    <w:rsid w:val="000E0745"/>
    <w:pPr>
      <w:pBdr>
        <w:top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6">
    <w:name w:val="xl13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7">
    <w:name w:val="xl137"/>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38">
    <w:name w:val="xl138"/>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i/>
      <w:iCs/>
      <w:color w:val="FF0000"/>
      <w:sz w:val="24"/>
      <w:szCs w:val="24"/>
    </w:rPr>
  </w:style>
  <w:style w:type="paragraph" w:customStyle="1" w:styleId="xl139">
    <w:name w:val="xl139"/>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color w:val="000000"/>
      <w:sz w:val="24"/>
      <w:szCs w:val="24"/>
    </w:rPr>
  </w:style>
  <w:style w:type="paragraph" w:customStyle="1" w:styleId="xl140">
    <w:name w:val="xl140"/>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i/>
      <w:iCs/>
      <w:color w:val="FF0000"/>
      <w:sz w:val="24"/>
      <w:szCs w:val="24"/>
    </w:rPr>
  </w:style>
  <w:style w:type="paragraph" w:customStyle="1" w:styleId="xl141">
    <w:name w:val="xl141"/>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b/>
      <w:bCs/>
      <w:color w:val="000000"/>
      <w:sz w:val="24"/>
      <w:szCs w:val="24"/>
    </w:rPr>
  </w:style>
  <w:style w:type="paragraph" w:customStyle="1" w:styleId="xl142">
    <w:name w:val="xl142"/>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43">
    <w:name w:val="xl143"/>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144">
    <w:name w:val="xl144"/>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145">
    <w:name w:val="xl145"/>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146">
    <w:name w:val="xl146"/>
    <w:basedOn w:val="Norml"/>
    <w:rsid w:val="000E074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7">
    <w:name w:val="xl147"/>
    <w:basedOn w:val="Norml"/>
    <w:rsid w:val="000E074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8">
    <w:name w:val="xl148"/>
    <w:basedOn w:val="Norml"/>
    <w:rsid w:val="000E074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49">
    <w:name w:val="xl149"/>
    <w:basedOn w:val="Norml"/>
    <w:rsid w:val="000E074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50">
    <w:name w:val="xl150"/>
    <w:basedOn w:val="Norml"/>
    <w:rsid w:val="000E0745"/>
    <w:pPr>
      <w:pBdr>
        <w:top w:val="single" w:sz="8" w:space="0" w:color="auto"/>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1">
    <w:name w:val="xl151"/>
    <w:basedOn w:val="Norml"/>
    <w:rsid w:val="000E0745"/>
    <w:pPr>
      <w:pBdr>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2">
    <w:name w:val="xl152"/>
    <w:basedOn w:val="Norml"/>
    <w:rsid w:val="000E0745"/>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Listaszerbekezds2">
    <w:name w:val="Listaszerű bekezdés2"/>
    <w:basedOn w:val="Norml"/>
    <w:rsid w:val="000E0745"/>
    <w:pPr>
      <w:widowControl w:val="0"/>
      <w:suppressAutoHyphens/>
      <w:ind w:left="720"/>
    </w:pPr>
    <w:rPr>
      <w:rFonts w:ascii="Calibri" w:hAnsi="Calibri" w:cs="Calibri"/>
      <w:kern w:val="1"/>
      <w:sz w:val="24"/>
      <w:szCs w:val="24"/>
      <w:lang w:eastAsia="hi-IN" w:bidi="hi-IN"/>
    </w:rPr>
  </w:style>
  <w:style w:type="table" w:customStyle="1" w:styleId="Rcsostblzat3">
    <w:name w:val="Rácsos táblázat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0E0745"/>
    <w:pPr>
      <w:keepLines/>
      <w:spacing w:before="480" w:after="0" w:line="276" w:lineRule="auto"/>
      <w:outlineLvl w:val="9"/>
    </w:pPr>
    <w:rPr>
      <w:rFonts w:ascii="Cambria" w:hAnsi="Cambria" w:cs="Cambria"/>
      <w:color w:val="365F91"/>
      <w:kern w:val="0"/>
      <w:sz w:val="28"/>
      <w:szCs w:val="28"/>
    </w:rPr>
  </w:style>
  <w:style w:type="character" w:customStyle="1" w:styleId="CharChar">
    <w:name w:val="Char Char"/>
    <w:semiHidden/>
    <w:rsid w:val="000E0745"/>
    <w:rPr>
      <w:rFonts w:ascii="Tahoma" w:hAnsi="Tahoma"/>
      <w:sz w:val="16"/>
    </w:rPr>
  </w:style>
  <w:style w:type="paragraph" w:customStyle="1" w:styleId="Listaszerbekezds3">
    <w:name w:val="Listaszerű bekezdés3"/>
    <w:basedOn w:val="Norml"/>
    <w:rsid w:val="000E0745"/>
    <w:pPr>
      <w:widowControl w:val="0"/>
      <w:suppressAutoHyphens/>
      <w:ind w:left="720"/>
    </w:pPr>
    <w:rPr>
      <w:rFonts w:ascii="Calibri" w:hAnsi="Calibri" w:cs="Calibri"/>
      <w:kern w:val="1"/>
      <w:sz w:val="24"/>
      <w:szCs w:val="24"/>
      <w:lang w:eastAsia="hi-IN" w:bidi="hi-IN"/>
    </w:rPr>
  </w:style>
  <w:style w:type="paragraph" w:customStyle="1" w:styleId="Vltozat1">
    <w:name w:val="Változat1"/>
    <w:hidden/>
    <w:semiHidden/>
    <w:rsid w:val="000E0745"/>
    <w:pPr>
      <w:spacing w:after="0" w:line="240" w:lineRule="auto"/>
    </w:pPr>
    <w:rPr>
      <w:rFonts w:ascii="Times New Roman" w:eastAsia="Calibri" w:hAnsi="Times New Roman" w:cs="Times New Roman"/>
      <w:kern w:val="1"/>
      <w:sz w:val="24"/>
      <w:szCs w:val="24"/>
      <w:lang w:eastAsia="hi-IN" w:bidi="hi-IN"/>
    </w:rPr>
  </w:style>
  <w:style w:type="table" w:customStyle="1" w:styleId="Rcsostblzat7">
    <w:name w:val="Rácsos táblázat7"/>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0E0745"/>
    <w:pPr>
      <w:spacing w:after="200" w:line="276" w:lineRule="auto"/>
      <w:ind w:left="708"/>
    </w:pPr>
    <w:rPr>
      <w:rFonts w:ascii="Calibri" w:eastAsia="Calibri" w:hAnsi="Calibri" w:cs="Calibri"/>
      <w:szCs w:val="22"/>
      <w:lang w:eastAsia="en-US"/>
    </w:rPr>
  </w:style>
  <w:style w:type="paragraph" w:customStyle="1" w:styleId="Vltozat2">
    <w:name w:val="Változat2"/>
    <w:hidden/>
    <w:semiHidden/>
    <w:rsid w:val="000E0745"/>
    <w:pPr>
      <w:spacing w:after="0" w:line="240" w:lineRule="auto"/>
    </w:pPr>
    <w:rPr>
      <w:rFonts w:ascii="Calibri" w:eastAsia="Calibri" w:hAnsi="Calibri" w:cs="Calibri"/>
    </w:rPr>
  </w:style>
  <w:style w:type="paragraph" w:customStyle="1" w:styleId="Nincstrkz11">
    <w:name w:val="Nincs térköz11"/>
    <w:rsid w:val="000E0745"/>
    <w:pPr>
      <w:spacing w:after="0" w:line="240" w:lineRule="auto"/>
    </w:pPr>
    <w:rPr>
      <w:rFonts w:ascii="Calibri" w:eastAsia="Times New Roman" w:hAnsi="Calibri" w:cs="Calibri"/>
    </w:rPr>
  </w:style>
  <w:style w:type="table" w:customStyle="1" w:styleId="Rcsostblzat23">
    <w:name w:val="Rácsos táblázat2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E0745"/>
    <w:pPr>
      <w:keepLines/>
      <w:spacing w:before="480" w:after="0" w:line="276" w:lineRule="auto"/>
      <w:outlineLvl w:val="9"/>
    </w:pPr>
    <w:rPr>
      <w:rFonts w:ascii="Cambria" w:eastAsia="Calibri" w:hAnsi="Cambria" w:cs="Cambria"/>
      <w:color w:val="365F91"/>
      <w:kern w:val="0"/>
      <w:sz w:val="28"/>
      <w:szCs w:val="28"/>
    </w:rPr>
  </w:style>
  <w:style w:type="character" w:customStyle="1" w:styleId="CharChar1">
    <w:name w:val="Char Char1"/>
    <w:semiHidden/>
    <w:rsid w:val="000E0745"/>
    <w:rPr>
      <w:rFonts w:ascii="Tahoma" w:hAnsi="Tahoma"/>
      <w:sz w:val="16"/>
    </w:rPr>
  </w:style>
  <w:style w:type="paragraph" w:customStyle="1" w:styleId="Vltozat11">
    <w:name w:val="Változat11"/>
    <w:hidden/>
    <w:semiHidden/>
    <w:rsid w:val="000E0745"/>
    <w:pPr>
      <w:spacing w:after="0" w:line="240" w:lineRule="auto"/>
    </w:pPr>
    <w:rPr>
      <w:rFonts w:ascii="Calibri" w:eastAsia="Times New Roman" w:hAnsi="Calibri" w:cs="Calibri"/>
      <w:kern w:val="1"/>
      <w:sz w:val="24"/>
      <w:szCs w:val="24"/>
      <w:lang w:eastAsia="hi-IN" w:bidi="hi-IN"/>
    </w:rPr>
  </w:style>
  <w:style w:type="table" w:customStyle="1" w:styleId="Rcsostblzat71">
    <w:name w:val="Rácsos táblázat7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0E0745"/>
    <w:pPr>
      <w:spacing w:after="0" w:line="240" w:lineRule="auto"/>
    </w:pPr>
    <w:rPr>
      <w:rFonts w:ascii="Calibri" w:eastAsia="Calibri" w:hAnsi="Calibri" w:cs="Calibri"/>
    </w:rPr>
  </w:style>
  <w:style w:type="table" w:customStyle="1" w:styleId="Rcsostblzat231">
    <w:name w:val="Rácsos táblázat2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0E0745"/>
    <w:pPr>
      <w:keepLines/>
      <w:spacing w:before="480" w:after="0" w:line="276" w:lineRule="auto"/>
      <w:outlineLvl w:val="9"/>
    </w:pPr>
    <w:rPr>
      <w:rFonts w:ascii="Cambria" w:hAnsi="Cambria" w:cs="Cambria"/>
      <w:color w:val="365F91"/>
      <w:kern w:val="0"/>
      <w:sz w:val="28"/>
      <w:szCs w:val="28"/>
    </w:rPr>
  </w:style>
  <w:style w:type="table" w:customStyle="1" w:styleId="Rcsostblzat711">
    <w:name w:val="Rácsos táblázat7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E0745"/>
  </w:style>
  <w:style w:type="character" w:styleId="Kiemels2">
    <w:name w:val="Strong"/>
    <w:basedOn w:val="Bekezdsalapbettpusa"/>
    <w:qFormat/>
    <w:rsid w:val="000E0745"/>
    <w:rPr>
      <w:rFonts w:cs="Times New Roman"/>
      <w:b/>
      <w:bCs/>
    </w:rPr>
  </w:style>
  <w:style w:type="table" w:customStyle="1" w:styleId="Rcsostblzat24">
    <w:name w:val="Rácsos táblázat2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link w:val="BodyTextIndentChar"/>
    <w:rsid w:val="000E0745"/>
    <w:pPr>
      <w:spacing w:after="120"/>
      <w:ind w:left="283"/>
    </w:pPr>
    <w:rPr>
      <w:rFonts w:asciiTheme="minorHAnsi" w:eastAsiaTheme="minorHAnsi" w:hAnsiTheme="minorHAnsi" w:cstheme="minorBidi"/>
      <w:sz w:val="24"/>
      <w:szCs w:val="24"/>
      <w:lang w:eastAsia="en-US"/>
    </w:rPr>
  </w:style>
  <w:style w:type="character" w:customStyle="1" w:styleId="Char8">
    <w:name w:val="Char8"/>
    <w:basedOn w:val="Bekezdsalapbettpusa"/>
    <w:rsid w:val="000E0745"/>
    <w:rPr>
      <w:rFonts w:cs="Times New Roman"/>
      <w:b/>
      <w:bCs/>
      <w:kern w:val="36"/>
      <w:sz w:val="48"/>
      <w:szCs w:val="48"/>
      <w:lang w:val="hu-HU" w:eastAsia="hu-HU"/>
    </w:rPr>
  </w:style>
  <w:style w:type="character" w:customStyle="1" w:styleId="Char6">
    <w:name w:val="Char6"/>
    <w:basedOn w:val="Bekezdsalapbettpusa"/>
    <w:rsid w:val="000E0745"/>
    <w:rPr>
      <w:rFonts w:ascii="Calibri" w:hAnsi="Calibri" w:cs="Calibri"/>
      <w:lang w:val="hu-HU" w:eastAsia="hu-HU"/>
    </w:rPr>
  </w:style>
  <w:style w:type="character" w:customStyle="1" w:styleId="Char4">
    <w:name w:val="Char4"/>
    <w:basedOn w:val="Bekezdsalapbettpusa"/>
    <w:rsid w:val="000E0745"/>
    <w:rPr>
      <w:rFonts w:ascii="Tahoma" w:hAnsi="Tahoma" w:cs="Tahoma"/>
      <w:sz w:val="16"/>
      <w:szCs w:val="16"/>
      <w:lang w:val="hu-HU" w:eastAsia="hu-HU"/>
    </w:rPr>
  </w:style>
  <w:style w:type="character" w:customStyle="1" w:styleId="Char2">
    <w:name w:val="Char2"/>
    <w:basedOn w:val="Bekezdsalapbettpusa"/>
    <w:rsid w:val="000E0745"/>
    <w:rPr>
      <w:rFonts w:cs="Times New Roman"/>
      <w:sz w:val="24"/>
      <w:szCs w:val="24"/>
      <w:lang w:val="hu-HU" w:eastAsia="hu-HU"/>
    </w:rPr>
  </w:style>
  <w:style w:type="character" w:customStyle="1" w:styleId="Char1">
    <w:name w:val="Char1"/>
    <w:basedOn w:val="Bekezdsalapbettpusa"/>
    <w:rsid w:val="000E0745"/>
    <w:rPr>
      <w:rFonts w:cs="Times New Roman"/>
      <w:kern w:val="1"/>
      <w:sz w:val="21"/>
      <w:szCs w:val="21"/>
      <w:lang w:val="hu-HU" w:eastAsia="hi-IN" w:bidi="hi-IN"/>
    </w:rPr>
  </w:style>
  <w:style w:type="character" w:customStyle="1" w:styleId="Char">
    <w:name w:val="Char"/>
    <w:basedOn w:val="Bekezdsalapbettpusa"/>
    <w:rsid w:val="000E0745"/>
    <w:rPr>
      <w:rFonts w:cs="Times New Roman"/>
      <w:kern w:val="1"/>
      <w:sz w:val="21"/>
      <w:szCs w:val="21"/>
      <w:lang w:val="hu-HU" w:eastAsia="hi-IN" w:bidi="hi-IN"/>
    </w:rPr>
  </w:style>
  <w:style w:type="paragraph" w:styleId="Vltozat">
    <w:name w:val="Revision"/>
    <w:hidden/>
    <w:semiHidden/>
    <w:rsid w:val="000E0745"/>
    <w:pPr>
      <w:spacing w:after="0" w:line="240" w:lineRule="auto"/>
    </w:pPr>
    <w:rPr>
      <w:rFonts w:ascii="Calibri" w:eastAsia="Times New Roman" w:hAnsi="Calibri" w:cs="Times New Roman"/>
    </w:rPr>
  </w:style>
  <w:style w:type="paragraph" w:styleId="Nincstrkz">
    <w:name w:val="No Spacing"/>
    <w:qFormat/>
    <w:rsid w:val="000E0745"/>
    <w:pPr>
      <w:spacing w:after="0" w:line="240" w:lineRule="auto"/>
    </w:pPr>
    <w:rPr>
      <w:rFonts w:ascii="Calibri" w:eastAsia="Times New Roman" w:hAnsi="Calibri" w:cs="Times New Roman"/>
    </w:rPr>
  </w:style>
  <w:style w:type="paragraph" w:styleId="Tartalomjegyzkcmsora">
    <w:name w:val="TOC Heading"/>
    <w:basedOn w:val="Cmsor1"/>
    <w:next w:val="Norml"/>
    <w:qFormat/>
    <w:rsid w:val="000E0745"/>
    <w:pPr>
      <w:keepLines/>
      <w:spacing w:before="480" w:after="0" w:line="276" w:lineRule="auto"/>
      <w:outlineLvl w:val="9"/>
    </w:pPr>
    <w:rPr>
      <w:rFonts w:ascii="Cambria" w:eastAsia="Calibri" w:hAnsi="Cambria" w:cs="Times New Roman"/>
      <w:color w:val="365F91"/>
      <w:kern w:val="0"/>
      <w:sz w:val="28"/>
      <w:szCs w:val="28"/>
    </w:rPr>
  </w:style>
  <w:style w:type="paragraph" w:styleId="NormlWeb">
    <w:name w:val="Normal (Web)"/>
    <w:basedOn w:val="Norml"/>
    <w:semiHidden/>
    <w:rsid w:val="000E0745"/>
    <w:pPr>
      <w:spacing w:before="100" w:beforeAutospacing="1" w:after="100" w:afterAutospacing="1"/>
    </w:pPr>
    <w:rPr>
      <w:rFonts w:ascii="Times New Roman" w:hAnsi="Times New Roman"/>
      <w:sz w:val="24"/>
      <w:szCs w:val="24"/>
      <w:lang w:bidi="bn-IN"/>
    </w:rPr>
  </w:style>
  <w:style w:type="paragraph" w:customStyle="1" w:styleId="xl24">
    <w:name w:val="xl24"/>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25">
    <w:name w:val="xl25"/>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b/>
      <w:bCs/>
      <w:szCs w:val="22"/>
      <w:lang w:bidi="bn-IN"/>
    </w:rPr>
  </w:style>
  <w:style w:type="paragraph" w:customStyle="1" w:styleId="xl26">
    <w:name w:val="xl26"/>
    <w:basedOn w:val="Norml"/>
    <w:rsid w:val="000E0745"/>
    <w:pPr>
      <w:pBdr>
        <w:bottom w:val="single" w:sz="8" w:space="0" w:color="auto"/>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27">
    <w:name w:val="xl27"/>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28">
    <w:name w:val="xl28"/>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29">
    <w:name w:val="xl29"/>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0">
    <w:name w:val="xl30"/>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1">
    <w:name w:val="xl31"/>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2">
    <w:name w:val="xl32"/>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Cs w:val="22"/>
      <w:lang w:bidi="bn-IN"/>
    </w:rPr>
  </w:style>
  <w:style w:type="paragraph" w:customStyle="1" w:styleId="xl33">
    <w:name w:val="xl33"/>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4">
    <w:name w:val="xl34"/>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color w:val="000000"/>
      <w:sz w:val="24"/>
      <w:szCs w:val="24"/>
      <w:lang w:bidi="bn-IN"/>
    </w:rPr>
  </w:style>
  <w:style w:type="paragraph" w:customStyle="1" w:styleId="xl35">
    <w:name w:val="xl3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6">
    <w:name w:val="xl3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7">
    <w:name w:val="xl37"/>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8">
    <w:name w:val="xl3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9">
    <w:name w:val="xl39"/>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0">
    <w:name w:val="xl40"/>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1">
    <w:name w:val="xl41"/>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42">
    <w:name w:val="xl42"/>
    <w:basedOn w:val="Norml"/>
    <w:rsid w:val="000E0745"/>
    <w:pPr>
      <w:pBdr>
        <w:top w:val="single" w:sz="8" w:space="0" w:color="000000"/>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3">
    <w:name w:val="xl43"/>
    <w:basedOn w:val="Norml"/>
    <w:rsid w:val="000E0745"/>
    <w:pPr>
      <w:pBdr>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4">
    <w:name w:val="xl44"/>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45">
    <w:name w:val="xl45"/>
    <w:basedOn w:val="Norml"/>
    <w:rsid w:val="000E074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Palatino Linotype" w:hAnsi="Palatino Linotype"/>
      <w:b/>
      <w:bCs/>
      <w:szCs w:val="22"/>
      <w:lang w:bidi="bn-IN"/>
    </w:rPr>
  </w:style>
  <w:style w:type="paragraph" w:customStyle="1" w:styleId="xl46">
    <w:name w:val="xl46"/>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7">
    <w:name w:val="xl47"/>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8">
    <w:name w:val="xl48"/>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49">
    <w:name w:val="xl49"/>
    <w:basedOn w:val="Norml"/>
    <w:rsid w:val="000E0745"/>
    <w:pPr>
      <w:pBdr>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50">
    <w:name w:val="xl50"/>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1">
    <w:name w:val="xl51"/>
    <w:basedOn w:val="Norml"/>
    <w:rsid w:val="000E0745"/>
    <w:pPr>
      <w:pBdr>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2">
    <w:name w:val="xl52"/>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3">
    <w:name w:val="xl53"/>
    <w:basedOn w:val="Norml"/>
    <w:rsid w:val="000E0745"/>
    <w:pPr>
      <w:pBdr>
        <w:top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4">
    <w:name w:val="xl54"/>
    <w:basedOn w:val="Norml"/>
    <w:rsid w:val="000E0745"/>
    <w:pPr>
      <w:pBdr>
        <w:bottom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5">
    <w:name w:val="xl55"/>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56">
    <w:name w:val="xl56"/>
    <w:basedOn w:val="Norml"/>
    <w:rsid w:val="000E0745"/>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4"/>
      <w:szCs w:val="24"/>
      <w:lang w:bidi="bn-IN"/>
    </w:rPr>
  </w:style>
  <w:style w:type="paragraph" w:customStyle="1" w:styleId="xl57">
    <w:name w:val="xl57"/>
    <w:basedOn w:val="Norml"/>
    <w:rsid w:val="000E0745"/>
    <w:pPr>
      <w:pBdr>
        <w:top w:val="single" w:sz="8" w:space="0" w:color="auto"/>
        <w:left w:val="single" w:sz="8" w:space="0" w:color="000000"/>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58">
    <w:name w:val="xl58"/>
    <w:basedOn w:val="Norml"/>
    <w:rsid w:val="000E0745"/>
    <w:pPr>
      <w:pBdr>
        <w:left w:val="single" w:sz="8" w:space="0" w:color="auto"/>
        <w:bottom w:val="single" w:sz="8" w:space="0" w:color="000000"/>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59">
    <w:name w:val="xl59"/>
    <w:basedOn w:val="Norml"/>
    <w:rsid w:val="000E0745"/>
    <w:pPr>
      <w:pBdr>
        <w:left w:val="single" w:sz="8" w:space="0" w:color="auto"/>
        <w:bottom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60">
    <w:name w:val="xl60"/>
    <w:basedOn w:val="Norml"/>
    <w:rsid w:val="000E0745"/>
    <w:pPr>
      <w:pBdr>
        <w:bottom w:val="single" w:sz="8" w:space="0" w:color="auto"/>
        <w:right w:val="single" w:sz="8" w:space="0" w:color="000000"/>
      </w:pBdr>
      <w:spacing w:before="100" w:beforeAutospacing="1" w:after="100" w:afterAutospacing="1"/>
      <w:textAlignment w:val="center"/>
    </w:pPr>
    <w:rPr>
      <w:rFonts w:ascii="Palatino Linotype" w:hAnsi="Palatino Linotype"/>
      <w:b/>
      <w:bCs/>
      <w:sz w:val="24"/>
      <w:szCs w:val="24"/>
      <w:lang w:bidi="bn-IN"/>
    </w:rPr>
  </w:style>
  <w:style w:type="paragraph" w:customStyle="1" w:styleId="xl61">
    <w:name w:val="xl61"/>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2">
    <w:name w:val="xl62"/>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3">
    <w:name w:val="xl63"/>
    <w:basedOn w:val="Norml"/>
    <w:rsid w:val="000E0745"/>
    <w:pPr>
      <w:pBdr>
        <w:top w:val="single" w:sz="8" w:space="0" w:color="auto"/>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paragraph" w:customStyle="1" w:styleId="xl64">
    <w:name w:val="xl64"/>
    <w:basedOn w:val="Norml"/>
    <w:rsid w:val="000E0745"/>
    <w:pPr>
      <w:pBdr>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numbering" w:customStyle="1" w:styleId="Stlus1">
    <w:name w:val="Stílus1"/>
    <w:uiPriority w:val="99"/>
    <w:rsid w:val="000E0745"/>
    <w:pPr>
      <w:numPr>
        <w:numId w:val="12"/>
      </w:numPr>
    </w:pPr>
  </w:style>
  <w:style w:type="numbering" w:customStyle="1" w:styleId="Stlus21">
    <w:name w:val="Stílus21"/>
    <w:rsid w:val="000E0745"/>
  </w:style>
  <w:style w:type="character" w:customStyle="1" w:styleId="Cmsor4Char">
    <w:name w:val="Címsor 4 Char"/>
    <w:basedOn w:val="Bekezdsalapbettpusa"/>
    <w:link w:val="Cmsor4"/>
    <w:uiPriority w:val="9"/>
    <w:rsid w:val="00B20930"/>
    <w:rPr>
      <w:rFonts w:ascii="Times New Roman" w:eastAsiaTheme="majorEastAsia" w:hAnsi="Times New Roman" w:cstheme="majorBidi"/>
      <w:b/>
      <w:bCs/>
      <w:i/>
      <w:i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Body Text Indent 2"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Norml">
    <w:name w:val="Normal"/>
    <w:qFormat/>
    <w:rsid w:val="000E0745"/>
    <w:pPr>
      <w:spacing w:after="0" w:line="240" w:lineRule="auto"/>
    </w:pPr>
    <w:rPr>
      <w:rFonts w:ascii="Verdana" w:eastAsia="Times New Roman" w:hAnsi="Verdana" w:cs="Times New Roman"/>
      <w:szCs w:val="14"/>
      <w:lang w:eastAsia="hu-HU"/>
    </w:rPr>
  </w:style>
  <w:style w:type="paragraph" w:styleId="Cmsor1">
    <w:name w:val="heading 1"/>
    <w:basedOn w:val="Norml"/>
    <w:next w:val="Norml"/>
    <w:link w:val="Cmsor1Char1"/>
    <w:uiPriority w:val="9"/>
    <w:qFormat/>
    <w:rsid w:val="000E0745"/>
    <w:pPr>
      <w:keepNext/>
      <w:spacing w:before="240" w:after="60"/>
      <w:outlineLvl w:val="0"/>
    </w:pPr>
    <w:rPr>
      <w:rFonts w:cs="Arial"/>
      <w:b/>
      <w:bCs/>
      <w:kern w:val="32"/>
      <w:sz w:val="32"/>
      <w:szCs w:val="32"/>
    </w:rPr>
  </w:style>
  <w:style w:type="paragraph" w:styleId="Cmsor2">
    <w:name w:val="heading 2"/>
    <w:basedOn w:val="Norml"/>
    <w:next w:val="Norml"/>
    <w:link w:val="Cmsor2Char"/>
    <w:uiPriority w:val="9"/>
    <w:qFormat/>
    <w:rsid w:val="000E0745"/>
    <w:pPr>
      <w:keepNext/>
      <w:spacing w:before="240" w:after="60"/>
      <w:outlineLvl w:val="1"/>
    </w:pPr>
    <w:rPr>
      <w:rFonts w:cs="Arial"/>
      <w:b/>
      <w:bCs/>
      <w:i/>
      <w:iCs/>
      <w:sz w:val="28"/>
      <w:szCs w:val="28"/>
    </w:rPr>
  </w:style>
  <w:style w:type="paragraph" w:styleId="Cmsor3">
    <w:name w:val="heading 3"/>
    <w:basedOn w:val="Norml"/>
    <w:next w:val="Norml"/>
    <w:link w:val="Cmsor3Char"/>
    <w:uiPriority w:val="9"/>
    <w:qFormat/>
    <w:rsid w:val="000E0745"/>
    <w:pPr>
      <w:keepNext/>
      <w:outlineLvl w:val="2"/>
    </w:pPr>
    <w:rPr>
      <w:b/>
      <w:sz w:val="24"/>
    </w:rPr>
  </w:style>
  <w:style w:type="paragraph" w:styleId="Cmsor4">
    <w:name w:val="heading 4"/>
    <w:basedOn w:val="Norml"/>
    <w:next w:val="Norml"/>
    <w:link w:val="Cmsor4Char"/>
    <w:uiPriority w:val="9"/>
    <w:unhideWhenUsed/>
    <w:qFormat/>
    <w:rsid w:val="00B20930"/>
    <w:pPr>
      <w:keepNext/>
      <w:keepLines/>
      <w:spacing w:before="200"/>
      <w:ind w:left="851"/>
      <w:jc w:val="both"/>
      <w:outlineLvl w:val="3"/>
    </w:pPr>
    <w:rPr>
      <w:rFonts w:ascii="Times New Roman" w:eastAsiaTheme="majorEastAsia" w:hAnsi="Times New Roman" w:cstheme="majorBidi"/>
      <w:b/>
      <w:bCs/>
      <w:i/>
      <w:iCs/>
      <w:sz w:val="24"/>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uiPriority w:val="9"/>
    <w:rsid w:val="000E0745"/>
    <w:rPr>
      <w:rFonts w:asciiTheme="majorHAnsi" w:eastAsiaTheme="majorEastAsia" w:hAnsiTheme="majorHAnsi" w:cstheme="majorBidi"/>
      <w:b/>
      <w:bCs/>
      <w:color w:val="365F91" w:themeColor="accent1" w:themeShade="BF"/>
      <w:sz w:val="28"/>
      <w:szCs w:val="28"/>
      <w:lang w:eastAsia="hu-HU"/>
    </w:rPr>
  </w:style>
  <w:style w:type="character" w:customStyle="1" w:styleId="Cmsor2Char">
    <w:name w:val="Címsor 2 Char"/>
    <w:basedOn w:val="Bekezdsalapbettpusa"/>
    <w:link w:val="Cmsor2"/>
    <w:uiPriority w:val="9"/>
    <w:rsid w:val="000E0745"/>
    <w:rPr>
      <w:rFonts w:ascii="Verdana" w:eastAsia="Times New Roman" w:hAnsi="Verdana" w:cs="Arial"/>
      <w:b/>
      <w:bCs/>
      <w:i/>
      <w:iCs/>
      <w:sz w:val="28"/>
      <w:szCs w:val="28"/>
      <w:lang w:eastAsia="hu-HU"/>
    </w:rPr>
  </w:style>
  <w:style w:type="character" w:customStyle="1" w:styleId="Cmsor3Char">
    <w:name w:val="Címsor 3 Char"/>
    <w:basedOn w:val="Bekezdsalapbettpusa"/>
    <w:link w:val="Cmsor3"/>
    <w:uiPriority w:val="9"/>
    <w:rsid w:val="000E0745"/>
    <w:rPr>
      <w:rFonts w:ascii="Verdana" w:eastAsia="Times New Roman" w:hAnsi="Verdana" w:cs="Times New Roman"/>
      <w:b/>
      <w:sz w:val="24"/>
      <w:szCs w:val="14"/>
      <w:lang w:eastAsia="hu-HU"/>
    </w:rPr>
  </w:style>
  <w:style w:type="paragraph" w:styleId="lfej">
    <w:name w:val="header"/>
    <w:basedOn w:val="Norml"/>
    <w:link w:val="lfejChar1"/>
    <w:uiPriority w:val="99"/>
    <w:rsid w:val="000E0745"/>
    <w:pPr>
      <w:tabs>
        <w:tab w:val="center" w:pos="4536"/>
        <w:tab w:val="right" w:pos="9072"/>
      </w:tabs>
    </w:pPr>
  </w:style>
  <w:style w:type="character" w:customStyle="1" w:styleId="lfejChar">
    <w:name w:val="Élőfej Char"/>
    <w:basedOn w:val="Bekezdsalapbettpusa"/>
    <w:uiPriority w:val="99"/>
    <w:rsid w:val="000E0745"/>
    <w:rPr>
      <w:rFonts w:ascii="Verdana" w:eastAsia="Times New Roman" w:hAnsi="Verdana" w:cs="Times New Roman"/>
      <w:szCs w:val="14"/>
      <w:lang w:eastAsia="hu-HU"/>
    </w:rPr>
  </w:style>
  <w:style w:type="paragraph" w:styleId="llb">
    <w:name w:val="footer"/>
    <w:basedOn w:val="Norml"/>
    <w:link w:val="llbChar1"/>
    <w:uiPriority w:val="99"/>
    <w:rsid w:val="000E0745"/>
    <w:pPr>
      <w:tabs>
        <w:tab w:val="center" w:pos="4536"/>
        <w:tab w:val="right" w:pos="9072"/>
      </w:tabs>
    </w:pPr>
  </w:style>
  <w:style w:type="character" w:customStyle="1" w:styleId="llbChar">
    <w:name w:val="Élőláb Char"/>
    <w:basedOn w:val="Bekezdsalapbettpusa"/>
    <w:uiPriority w:val="99"/>
    <w:rsid w:val="000E0745"/>
    <w:rPr>
      <w:rFonts w:ascii="Verdana" w:eastAsia="Times New Roman" w:hAnsi="Verdana" w:cs="Times New Roman"/>
      <w:szCs w:val="14"/>
      <w:lang w:eastAsia="hu-HU"/>
    </w:rPr>
  </w:style>
  <w:style w:type="character" w:customStyle="1" w:styleId="llbChar1">
    <w:name w:val="Élőláb Char1"/>
    <w:link w:val="llb"/>
    <w:locked/>
    <w:rsid w:val="000E0745"/>
    <w:rPr>
      <w:rFonts w:ascii="Verdana" w:eastAsia="Times New Roman" w:hAnsi="Verdana" w:cs="Times New Roman"/>
      <w:szCs w:val="14"/>
      <w:lang w:eastAsia="hu-HU"/>
    </w:rPr>
  </w:style>
  <w:style w:type="paragraph" w:styleId="TJ3">
    <w:name w:val="toc 3"/>
    <w:basedOn w:val="Norml"/>
    <w:next w:val="Norml"/>
    <w:autoRedefine/>
    <w:semiHidden/>
    <w:rsid w:val="000E0745"/>
    <w:pPr>
      <w:ind w:left="440"/>
    </w:pPr>
  </w:style>
  <w:style w:type="paragraph" w:customStyle="1" w:styleId="CharChar2Char">
    <w:name w:val="Char Char2 Char"/>
    <w:basedOn w:val="Norml"/>
    <w:rsid w:val="000E0745"/>
    <w:pPr>
      <w:spacing w:after="160" w:line="240" w:lineRule="exact"/>
    </w:pPr>
    <w:rPr>
      <w:szCs w:val="20"/>
      <w:lang w:val="en-US" w:eastAsia="en-US"/>
    </w:rPr>
  </w:style>
  <w:style w:type="character" w:styleId="Hiperhivatkozs">
    <w:name w:val="Hyperlink"/>
    <w:uiPriority w:val="99"/>
    <w:rsid w:val="000E0745"/>
    <w:rPr>
      <w:color w:val="0000FF"/>
      <w:u w:val="single"/>
    </w:rPr>
  </w:style>
  <w:style w:type="paragraph" w:styleId="Lbjegyzetszveg">
    <w:name w:val="footnote text"/>
    <w:basedOn w:val="Norml"/>
    <w:link w:val="LbjegyzetszvegChar1"/>
    <w:semiHidden/>
    <w:rsid w:val="000E0745"/>
    <w:rPr>
      <w:sz w:val="20"/>
      <w:szCs w:val="20"/>
    </w:rPr>
  </w:style>
  <w:style w:type="character" w:customStyle="1" w:styleId="LbjegyzetszvegChar">
    <w:name w:val="Lábjegyzetszöveg Char"/>
    <w:basedOn w:val="Bekezdsalapbettpusa"/>
    <w:semiHidden/>
    <w:rsid w:val="000E0745"/>
    <w:rPr>
      <w:rFonts w:ascii="Verdana" w:eastAsia="Times New Roman" w:hAnsi="Verdana" w:cs="Times New Roman"/>
      <w:sz w:val="20"/>
      <w:szCs w:val="20"/>
      <w:lang w:eastAsia="hu-HU"/>
    </w:rPr>
  </w:style>
  <w:style w:type="character" w:styleId="Lbjegyzet-hivatkozs">
    <w:name w:val="footnote reference"/>
    <w:semiHidden/>
    <w:rsid w:val="000E0745"/>
    <w:rPr>
      <w:rFonts w:cs="Times New Roman"/>
      <w:vertAlign w:val="superscript"/>
    </w:rPr>
  </w:style>
  <w:style w:type="paragraph" w:styleId="Alcm">
    <w:name w:val="Subtitle"/>
    <w:basedOn w:val="Norml"/>
    <w:link w:val="AlcmChar"/>
    <w:qFormat/>
    <w:rsid w:val="000E0745"/>
    <w:pPr>
      <w:spacing w:after="60"/>
      <w:jc w:val="center"/>
      <w:outlineLvl w:val="1"/>
    </w:pPr>
    <w:rPr>
      <w:rFonts w:ascii="Arial" w:hAnsi="Arial" w:cs="Arial"/>
    </w:rPr>
  </w:style>
  <w:style w:type="character" w:customStyle="1" w:styleId="AlcmChar">
    <w:name w:val="Alcím Char"/>
    <w:basedOn w:val="Bekezdsalapbettpusa"/>
    <w:link w:val="Alcm"/>
    <w:rsid w:val="000E0745"/>
    <w:rPr>
      <w:rFonts w:ascii="Arial" w:eastAsia="Times New Roman" w:hAnsi="Arial" w:cs="Arial"/>
      <w:szCs w:val="14"/>
      <w:lang w:eastAsia="hu-HU"/>
    </w:rPr>
  </w:style>
  <w:style w:type="paragraph" w:customStyle="1" w:styleId="tblzat">
    <w:name w:val="táblázat"/>
    <w:basedOn w:val="Norml"/>
    <w:rsid w:val="000E0745"/>
    <w:pPr>
      <w:spacing w:before="20" w:after="20"/>
      <w:jc w:val="both"/>
    </w:pPr>
    <w:rPr>
      <w:rFonts w:ascii="Arial Narrow" w:hAnsi="Arial Narrow" w:cs="Arial"/>
      <w:bCs/>
      <w:sz w:val="18"/>
      <w:szCs w:val="24"/>
    </w:rPr>
  </w:style>
  <w:style w:type="paragraph" w:customStyle="1" w:styleId="StlusSorkizrt">
    <w:name w:val="Stílus Sorkizárt"/>
    <w:basedOn w:val="Norml"/>
    <w:rsid w:val="000E0745"/>
    <w:pPr>
      <w:jc w:val="both"/>
    </w:pPr>
    <w:rPr>
      <w:szCs w:val="20"/>
    </w:rPr>
  </w:style>
  <w:style w:type="table" w:styleId="Rcsostblzat">
    <w:name w:val="Table Grid"/>
    <w:basedOn w:val="Normltblzat"/>
    <w:rsid w:val="000E0745"/>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semiHidden/>
    <w:rsid w:val="000E0745"/>
    <w:rPr>
      <w:rFonts w:cs="Times New Roman"/>
      <w:sz w:val="16"/>
      <w:szCs w:val="16"/>
    </w:rPr>
  </w:style>
  <w:style w:type="paragraph" w:styleId="Jegyzetszveg">
    <w:name w:val="annotation text"/>
    <w:basedOn w:val="Norml"/>
    <w:link w:val="JegyzetszvegChar1"/>
    <w:semiHidden/>
    <w:rsid w:val="000E0745"/>
    <w:rPr>
      <w:sz w:val="20"/>
      <w:szCs w:val="20"/>
    </w:rPr>
  </w:style>
  <w:style w:type="character" w:customStyle="1" w:styleId="JegyzetszvegChar">
    <w:name w:val="Jegyzetszöveg Char"/>
    <w:basedOn w:val="Bekezdsalapbettpusa"/>
    <w:rsid w:val="000E0745"/>
    <w:rPr>
      <w:rFonts w:ascii="Verdana" w:eastAsia="Times New Roman" w:hAnsi="Verdana" w:cs="Times New Roman"/>
      <w:sz w:val="20"/>
      <w:szCs w:val="20"/>
      <w:lang w:eastAsia="hu-HU"/>
    </w:rPr>
  </w:style>
  <w:style w:type="paragraph" w:styleId="Buborkszveg">
    <w:name w:val="Balloon Text"/>
    <w:basedOn w:val="Norml"/>
    <w:link w:val="BuborkszvegChar1"/>
    <w:semiHidden/>
    <w:rsid w:val="000E0745"/>
    <w:rPr>
      <w:rFonts w:ascii="Tahoma" w:hAnsi="Tahoma" w:cs="Tahoma"/>
      <w:sz w:val="16"/>
      <w:szCs w:val="16"/>
    </w:rPr>
  </w:style>
  <w:style w:type="character" w:customStyle="1" w:styleId="BuborkszvegChar">
    <w:name w:val="Buborékszöveg Char"/>
    <w:basedOn w:val="Bekezdsalapbettpusa"/>
    <w:rsid w:val="000E0745"/>
    <w:rPr>
      <w:rFonts w:ascii="Tahoma" w:eastAsia="Times New Roman" w:hAnsi="Tahoma" w:cs="Tahoma"/>
      <w:sz w:val="16"/>
      <w:szCs w:val="16"/>
      <w:lang w:eastAsia="hu-HU"/>
    </w:rPr>
  </w:style>
  <w:style w:type="character" w:styleId="Oldalszm">
    <w:name w:val="page number"/>
    <w:basedOn w:val="Bekezdsalapbettpusa"/>
    <w:rsid w:val="000E0745"/>
  </w:style>
  <w:style w:type="paragraph" w:styleId="TJ1">
    <w:name w:val="toc 1"/>
    <w:basedOn w:val="Norml"/>
    <w:next w:val="Norml"/>
    <w:autoRedefine/>
    <w:semiHidden/>
    <w:rsid w:val="000E0745"/>
  </w:style>
  <w:style w:type="paragraph" w:styleId="TJ2">
    <w:name w:val="toc 2"/>
    <w:basedOn w:val="Norml"/>
    <w:next w:val="Norml"/>
    <w:autoRedefine/>
    <w:semiHidden/>
    <w:rsid w:val="000E0745"/>
    <w:pPr>
      <w:tabs>
        <w:tab w:val="left" w:pos="960"/>
        <w:tab w:val="right" w:leader="dot" w:pos="9060"/>
      </w:tabs>
      <w:spacing w:line="360" w:lineRule="auto"/>
      <w:ind w:left="142"/>
    </w:pPr>
  </w:style>
  <w:style w:type="character" w:styleId="Mrltotthiperhivatkozs">
    <w:name w:val="FollowedHyperlink"/>
    <w:uiPriority w:val="99"/>
    <w:rsid w:val="000E0745"/>
    <w:rPr>
      <w:color w:val="800080"/>
      <w:u w:val="single"/>
    </w:rPr>
  </w:style>
  <w:style w:type="paragraph" w:styleId="Kpalrs">
    <w:name w:val="caption"/>
    <w:basedOn w:val="Norml"/>
    <w:next w:val="Norml"/>
    <w:qFormat/>
    <w:rsid w:val="000E0745"/>
    <w:rPr>
      <w:rFonts w:ascii="Times New Roman" w:hAnsi="Times New Roman"/>
      <w:b/>
      <w:bCs/>
      <w:sz w:val="20"/>
      <w:szCs w:val="20"/>
    </w:rPr>
  </w:style>
  <w:style w:type="paragraph" w:customStyle="1" w:styleId="np">
    <w:name w:val="np"/>
    <w:basedOn w:val="Norml"/>
    <w:rsid w:val="000E0745"/>
    <w:pPr>
      <w:spacing w:before="100" w:beforeAutospacing="1" w:after="100" w:afterAutospacing="1"/>
    </w:pPr>
    <w:rPr>
      <w:rFonts w:ascii="Times New Roman" w:hAnsi="Times New Roman"/>
      <w:sz w:val="24"/>
      <w:szCs w:val="24"/>
    </w:rPr>
  </w:style>
  <w:style w:type="character" w:customStyle="1" w:styleId="KarcagiR">
    <w:name w:val="KarcagiR"/>
    <w:semiHidden/>
    <w:rsid w:val="000E0745"/>
    <w:rPr>
      <w:rFonts w:ascii="Arial" w:hAnsi="Arial" w:cs="Arial"/>
      <w:color w:val="000080"/>
      <w:sz w:val="20"/>
      <w:szCs w:val="20"/>
    </w:rPr>
  </w:style>
  <w:style w:type="paragraph" w:styleId="Listaszerbekezds">
    <w:name w:val="List Paragraph"/>
    <w:basedOn w:val="Norml"/>
    <w:qFormat/>
    <w:rsid w:val="000E0745"/>
    <w:pPr>
      <w:spacing w:after="200" w:line="276" w:lineRule="auto"/>
      <w:ind w:left="708"/>
    </w:pPr>
    <w:rPr>
      <w:rFonts w:ascii="Calibri" w:hAnsi="Calibri"/>
      <w:szCs w:val="22"/>
      <w:lang w:eastAsia="en-US"/>
    </w:rPr>
  </w:style>
  <w:style w:type="paragraph" w:customStyle="1" w:styleId="Szvegtrzs21">
    <w:name w:val="Szövegtörzs 21"/>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paragraph" w:customStyle="1" w:styleId="Szvegtrzs22">
    <w:name w:val="Szövegtörzs 22"/>
    <w:basedOn w:val="Norml"/>
    <w:rsid w:val="000E0745"/>
    <w:pPr>
      <w:widowControl w:val="0"/>
      <w:suppressAutoHyphens/>
      <w:spacing w:after="120" w:line="480" w:lineRule="auto"/>
    </w:pPr>
    <w:rPr>
      <w:rFonts w:ascii="Liberation Serif" w:eastAsia="WenQuanYi Micro Hei" w:hAnsi="Liberation Serif" w:cs="Lohit Hindi"/>
      <w:kern w:val="1"/>
      <w:sz w:val="24"/>
      <w:szCs w:val="24"/>
      <w:lang w:eastAsia="zh-CN" w:bidi="hi-IN"/>
    </w:rPr>
  </w:style>
  <w:style w:type="numbering" w:customStyle="1" w:styleId="Stlus2">
    <w:name w:val="Stílus2"/>
    <w:rsid w:val="000E0745"/>
    <w:pPr>
      <w:numPr>
        <w:numId w:val="7"/>
      </w:numPr>
    </w:pPr>
  </w:style>
  <w:style w:type="character" w:customStyle="1" w:styleId="Cmsor1Char1">
    <w:name w:val="Címsor 1 Char1"/>
    <w:basedOn w:val="Bekezdsalapbettpusa"/>
    <w:link w:val="Cmsor1"/>
    <w:locked/>
    <w:rsid w:val="000E0745"/>
    <w:rPr>
      <w:rFonts w:ascii="Verdana" w:eastAsia="Times New Roman" w:hAnsi="Verdana" w:cs="Arial"/>
      <w:b/>
      <w:bCs/>
      <w:kern w:val="32"/>
      <w:sz w:val="32"/>
      <w:szCs w:val="32"/>
      <w:lang w:eastAsia="hu-HU"/>
    </w:rPr>
  </w:style>
  <w:style w:type="character" w:customStyle="1" w:styleId="LbjegyzetszvegChar1">
    <w:name w:val="Lábjegyzetszöveg Char1"/>
    <w:basedOn w:val="Bekezdsalapbettpusa"/>
    <w:link w:val="Lbjegyzetszveg"/>
    <w:semiHidden/>
    <w:locked/>
    <w:rsid w:val="000E0745"/>
    <w:rPr>
      <w:rFonts w:ascii="Verdana" w:eastAsia="Times New Roman" w:hAnsi="Verdana" w:cs="Times New Roman"/>
      <w:sz w:val="20"/>
      <w:szCs w:val="20"/>
      <w:lang w:eastAsia="hu-HU"/>
    </w:rPr>
  </w:style>
  <w:style w:type="paragraph" w:customStyle="1" w:styleId="Listaszerbekezds1">
    <w:name w:val="Listaszerű bekezdés1"/>
    <w:basedOn w:val="Norml"/>
    <w:rsid w:val="000E0745"/>
    <w:pPr>
      <w:spacing w:after="200" w:line="276" w:lineRule="auto"/>
      <w:ind w:left="720"/>
    </w:pPr>
    <w:rPr>
      <w:rFonts w:ascii="Calibri" w:eastAsia="Calibri" w:hAnsi="Calibri" w:cs="Calibri"/>
      <w:szCs w:val="22"/>
      <w:lang w:eastAsia="en-US"/>
    </w:rPr>
  </w:style>
  <w:style w:type="table" w:customStyle="1" w:styleId="Rcsostblzat1">
    <w:name w:val="Rácsos táblázat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1">
    <w:name w:val="Nincs térköz1"/>
    <w:rsid w:val="000E0745"/>
    <w:pPr>
      <w:spacing w:after="0" w:line="240" w:lineRule="auto"/>
    </w:pPr>
    <w:rPr>
      <w:rFonts w:ascii="Calibri" w:eastAsia="Calibri" w:hAnsi="Calibri" w:cs="Calibri"/>
    </w:rPr>
  </w:style>
  <w:style w:type="character" w:customStyle="1" w:styleId="JegyzetszvegChar1">
    <w:name w:val="Jegyzetszöveg Char1"/>
    <w:basedOn w:val="Bekezdsalapbettpusa"/>
    <w:link w:val="Jegyzetszveg"/>
    <w:semiHidden/>
    <w:locked/>
    <w:rsid w:val="000E0745"/>
    <w:rPr>
      <w:rFonts w:ascii="Verdana" w:eastAsia="Times New Roman" w:hAnsi="Verdana" w:cs="Times New Roman"/>
      <w:sz w:val="20"/>
      <w:szCs w:val="20"/>
      <w:lang w:eastAsia="hu-HU"/>
    </w:rPr>
  </w:style>
  <w:style w:type="paragraph" w:styleId="Megjegyzstrgya">
    <w:name w:val="annotation subject"/>
    <w:basedOn w:val="Jegyzetszveg"/>
    <w:next w:val="Jegyzetszveg"/>
    <w:link w:val="MegjegyzstrgyaChar1"/>
    <w:semiHidden/>
    <w:rsid w:val="000E0745"/>
    <w:pPr>
      <w:spacing w:after="200"/>
    </w:pPr>
    <w:rPr>
      <w:rFonts w:ascii="Calibri" w:eastAsia="Calibri" w:hAnsi="Calibri" w:cs="Calibri"/>
      <w:b/>
      <w:bCs/>
    </w:rPr>
  </w:style>
  <w:style w:type="character" w:customStyle="1" w:styleId="MegjegyzstrgyaChar">
    <w:name w:val="Megjegyzés tárgya Char"/>
    <w:basedOn w:val="JegyzetszvegChar"/>
    <w:semiHidden/>
    <w:rsid w:val="000E0745"/>
    <w:rPr>
      <w:rFonts w:ascii="Verdana" w:eastAsia="Times New Roman" w:hAnsi="Verdana" w:cs="Times New Roman"/>
      <w:b/>
      <w:bCs/>
      <w:sz w:val="20"/>
      <w:szCs w:val="20"/>
      <w:lang w:eastAsia="hu-HU"/>
    </w:rPr>
  </w:style>
  <w:style w:type="character" w:customStyle="1" w:styleId="MegjegyzstrgyaChar1">
    <w:name w:val="Megjegyzés tárgya Char1"/>
    <w:basedOn w:val="JegyzetszvegChar1"/>
    <w:link w:val="Megjegyzstrgya"/>
    <w:semiHidden/>
    <w:locked/>
    <w:rsid w:val="000E0745"/>
    <w:rPr>
      <w:rFonts w:ascii="Calibri" w:eastAsia="Calibri" w:hAnsi="Calibri" w:cs="Calibri"/>
      <w:b/>
      <w:bCs/>
      <w:sz w:val="20"/>
      <w:szCs w:val="20"/>
      <w:lang w:eastAsia="hu-HU"/>
    </w:rPr>
  </w:style>
  <w:style w:type="character" w:customStyle="1" w:styleId="BuborkszvegChar1">
    <w:name w:val="Buborékszöveg Char1"/>
    <w:basedOn w:val="Bekezdsalapbettpusa"/>
    <w:link w:val="Buborkszveg"/>
    <w:semiHidden/>
    <w:locked/>
    <w:rsid w:val="000E0745"/>
    <w:rPr>
      <w:rFonts w:ascii="Tahoma" w:eastAsia="Times New Roman" w:hAnsi="Tahoma" w:cs="Tahoma"/>
      <w:sz w:val="16"/>
      <w:szCs w:val="16"/>
      <w:lang w:eastAsia="hu-HU"/>
    </w:rPr>
  </w:style>
  <w:style w:type="paragraph" w:customStyle="1" w:styleId="Default">
    <w:name w:val="Default"/>
    <w:rsid w:val="000E0745"/>
    <w:pPr>
      <w:autoSpaceDE w:val="0"/>
      <w:autoSpaceDN w:val="0"/>
      <w:adjustRightInd w:val="0"/>
      <w:spacing w:after="0" w:line="240" w:lineRule="auto"/>
    </w:pPr>
    <w:rPr>
      <w:rFonts w:ascii="Verdana" w:eastAsia="Calibri" w:hAnsi="Verdana" w:cs="Verdana"/>
      <w:color w:val="000000"/>
      <w:sz w:val="24"/>
      <w:szCs w:val="24"/>
    </w:rPr>
  </w:style>
  <w:style w:type="paragraph" w:customStyle="1" w:styleId="Tblzattartalom">
    <w:name w:val="Táblázattartalom"/>
    <w:basedOn w:val="Norml"/>
    <w:rsid w:val="000E0745"/>
    <w:pPr>
      <w:widowControl w:val="0"/>
      <w:suppressLineNumbers/>
      <w:suppressAutoHyphens/>
    </w:pPr>
    <w:rPr>
      <w:rFonts w:ascii="Times New Roman" w:eastAsia="Calibri" w:hAnsi="Times New Roman"/>
      <w:kern w:val="1"/>
      <w:sz w:val="24"/>
      <w:szCs w:val="24"/>
      <w:lang w:eastAsia="hi-IN" w:bidi="hi-IN"/>
    </w:rPr>
  </w:style>
  <w:style w:type="table" w:customStyle="1" w:styleId="Rcsostblzat2">
    <w:name w:val="Rácsos táblázat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1">
    <w:name w:val="Listaszerű bekezdés11"/>
    <w:basedOn w:val="Norml"/>
    <w:rsid w:val="000E0745"/>
    <w:pPr>
      <w:widowControl w:val="0"/>
      <w:suppressAutoHyphens/>
      <w:ind w:left="720"/>
    </w:pPr>
    <w:rPr>
      <w:rFonts w:ascii="Calibri" w:hAnsi="Calibri" w:cs="Calibri"/>
      <w:kern w:val="1"/>
      <w:sz w:val="24"/>
      <w:szCs w:val="24"/>
      <w:lang w:eastAsia="hi-IN" w:bidi="hi-IN"/>
    </w:rPr>
  </w:style>
  <w:style w:type="character" w:customStyle="1" w:styleId="apple-style-span">
    <w:name w:val="apple-style-span"/>
    <w:rsid w:val="000E0745"/>
  </w:style>
  <w:style w:type="paragraph" w:customStyle="1" w:styleId="Standard">
    <w:name w:val="Standard"/>
    <w:rsid w:val="000E0745"/>
    <w:pPr>
      <w:widowControl w:val="0"/>
      <w:suppressAutoHyphens/>
      <w:autoSpaceDN w:val="0"/>
      <w:spacing w:after="0" w:line="240" w:lineRule="auto"/>
      <w:textAlignment w:val="baseline"/>
    </w:pPr>
    <w:rPr>
      <w:rFonts w:ascii="Times New Roman" w:eastAsia="Calibri" w:hAnsi="Times New Roman" w:cs="Times New Roman"/>
      <w:kern w:val="3"/>
      <w:sz w:val="24"/>
      <w:szCs w:val="24"/>
      <w:lang w:eastAsia="hu-HU"/>
    </w:rPr>
  </w:style>
  <w:style w:type="paragraph" w:styleId="Szvegtrzsbehzssal">
    <w:name w:val="Body Text Indent"/>
    <w:basedOn w:val="Norml"/>
    <w:link w:val="SzvegtrzsbehzssalChar1"/>
    <w:rsid w:val="000E0745"/>
    <w:pPr>
      <w:spacing w:after="120"/>
      <w:ind w:left="283"/>
    </w:pPr>
    <w:rPr>
      <w:rFonts w:ascii="Calibri" w:hAnsi="Calibri" w:cs="Calibri"/>
      <w:sz w:val="24"/>
      <w:szCs w:val="24"/>
    </w:rPr>
  </w:style>
  <w:style w:type="character" w:customStyle="1" w:styleId="SzvegtrzsbehzssalChar">
    <w:name w:val="Szövegtörzs behúzással Char"/>
    <w:basedOn w:val="Bekezdsalapbettpusa"/>
    <w:rsid w:val="000E0745"/>
    <w:rPr>
      <w:rFonts w:ascii="Verdana" w:eastAsia="Times New Roman" w:hAnsi="Verdana" w:cs="Times New Roman"/>
      <w:szCs w:val="14"/>
      <w:lang w:eastAsia="hu-HU"/>
    </w:rPr>
  </w:style>
  <w:style w:type="character" w:customStyle="1" w:styleId="BodyTextIndentChar">
    <w:name w:val="Body Text Indent Char"/>
    <w:basedOn w:val="Bekezdsalapbettpusa"/>
    <w:link w:val="Szvegtrzsbehzssal1"/>
    <w:locked/>
    <w:rsid w:val="000E0745"/>
    <w:rPr>
      <w:sz w:val="24"/>
      <w:szCs w:val="24"/>
    </w:rPr>
  </w:style>
  <w:style w:type="character" w:customStyle="1" w:styleId="SzvegtrzsbehzssalChar1">
    <w:name w:val="Szövegtörzs behúzással Char1"/>
    <w:basedOn w:val="Bekezdsalapbettpusa"/>
    <w:link w:val="Szvegtrzsbehzssal"/>
    <w:locked/>
    <w:rsid w:val="000E0745"/>
    <w:rPr>
      <w:rFonts w:ascii="Calibri" w:eastAsia="Times New Roman" w:hAnsi="Calibri" w:cs="Calibri"/>
      <w:sz w:val="24"/>
      <w:szCs w:val="24"/>
      <w:lang w:eastAsia="hu-HU"/>
    </w:rPr>
  </w:style>
  <w:style w:type="paragraph" w:styleId="Szvegtrzsbehzssal2">
    <w:name w:val="Body Text Indent 2"/>
    <w:basedOn w:val="Norml"/>
    <w:link w:val="Szvegtrzsbehzssal2Char1"/>
    <w:rsid w:val="000E0745"/>
    <w:pPr>
      <w:spacing w:after="120" w:line="480" w:lineRule="auto"/>
      <w:ind w:left="283"/>
    </w:pPr>
    <w:rPr>
      <w:rFonts w:ascii="Calibri" w:hAnsi="Calibri" w:cs="Calibri"/>
      <w:sz w:val="24"/>
      <w:szCs w:val="24"/>
    </w:rPr>
  </w:style>
  <w:style w:type="character" w:customStyle="1" w:styleId="Szvegtrzsbehzssal2Char">
    <w:name w:val="Szövegtörzs behúzással 2 Char"/>
    <w:basedOn w:val="Bekezdsalapbettpusa"/>
    <w:rsid w:val="000E0745"/>
    <w:rPr>
      <w:rFonts w:ascii="Verdana" w:eastAsia="Times New Roman" w:hAnsi="Verdana" w:cs="Times New Roman"/>
      <w:szCs w:val="14"/>
      <w:lang w:eastAsia="hu-HU"/>
    </w:rPr>
  </w:style>
  <w:style w:type="character" w:customStyle="1" w:styleId="Szvegtrzsbehzssal2Char1">
    <w:name w:val="Szövegtörzs behúzással 2 Char1"/>
    <w:basedOn w:val="Bekezdsalapbettpusa"/>
    <w:link w:val="Szvegtrzsbehzssal2"/>
    <w:locked/>
    <w:rsid w:val="000E0745"/>
    <w:rPr>
      <w:rFonts w:ascii="Calibri" w:eastAsia="Times New Roman" w:hAnsi="Calibri" w:cs="Calibri"/>
      <w:sz w:val="24"/>
      <w:szCs w:val="24"/>
      <w:lang w:eastAsia="hu-HU"/>
    </w:rPr>
  </w:style>
  <w:style w:type="character" w:customStyle="1" w:styleId="lfejChar1">
    <w:name w:val="Élőfej Char1"/>
    <w:basedOn w:val="Bekezdsalapbettpusa"/>
    <w:link w:val="lfej"/>
    <w:locked/>
    <w:rsid w:val="000E0745"/>
    <w:rPr>
      <w:rFonts w:ascii="Verdana" w:eastAsia="Times New Roman" w:hAnsi="Verdana" w:cs="Times New Roman"/>
      <w:szCs w:val="14"/>
      <w:lang w:eastAsia="hu-HU"/>
    </w:rPr>
  </w:style>
  <w:style w:type="character" w:customStyle="1" w:styleId="FooterChar">
    <w:name w:val="Footer Char"/>
    <w:basedOn w:val="Bekezdsalapbettpusa"/>
    <w:locked/>
    <w:rsid w:val="000E0745"/>
    <w:rPr>
      <w:rFonts w:ascii="Times New Roman" w:hAnsi="Times New Roman" w:cs="Times New Roman"/>
      <w:kern w:val="1"/>
      <w:sz w:val="21"/>
      <w:szCs w:val="21"/>
      <w:lang w:eastAsia="hi-IN" w:bidi="hi-IN"/>
    </w:rPr>
  </w:style>
  <w:style w:type="paragraph" w:customStyle="1" w:styleId="Stlus3">
    <w:name w:val="Stílus3"/>
    <w:basedOn w:val="Norml"/>
    <w:rsid w:val="000E0745"/>
    <w:pPr>
      <w:spacing w:before="60" w:after="60"/>
    </w:pPr>
    <w:rPr>
      <w:rFonts w:ascii="Calibri" w:hAnsi="Calibri" w:cs="Calibri"/>
      <w:sz w:val="20"/>
      <w:szCs w:val="20"/>
    </w:rPr>
  </w:style>
  <w:style w:type="paragraph" w:customStyle="1" w:styleId="font5">
    <w:name w:val="font5"/>
    <w:basedOn w:val="Norml"/>
    <w:rsid w:val="000E0745"/>
    <w:pPr>
      <w:spacing w:before="100" w:beforeAutospacing="1" w:after="100" w:afterAutospacing="1"/>
    </w:pPr>
    <w:rPr>
      <w:rFonts w:ascii="Calibri" w:hAnsi="Calibri" w:cs="Calibri"/>
      <w:color w:val="FF0000"/>
      <w:szCs w:val="22"/>
    </w:rPr>
  </w:style>
  <w:style w:type="paragraph" w:customStyle="1" w:styleId="xl65">
    <w:name w:val="xl6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6">
    <w:name w:val="xl66"/>
    <w:basedOn w:val="Norml"/>
    <w:rsid w:val="000E0745"/>
    <w:pPr>
      <w:spacing w:before="100" w:beforeAutospacing="1" w:after="100" w:afterAutospacing="1"/>
    </w:pPr>
    <w:rPr>
      <w:rFonts w:ascii="Calibri" w:hAnsi="Calibri" w:cs="Calibri"/>
      <w:color w:val="000000"/>
      <w:sz w:val="24"/>
      <w:szCs w:val="24"/>
    </w:rPr>
  </w:style>
  <w:style w:type="paragraph" w:customStyle="1" w:styleId="xl67">
    <w:name w:val="xl67"/>
    <w:basedOn w:val="Norml"/>
    <w:rsid w:val="000E0745"/>
    <w:pPr>
      <w:pBdr>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68">
    <w:name w:val="xl68"/>
    <w:basedOn w:val="Norml"/>
    <w:rsid w:val="000E0745"/>
    <w:pPr>
      <w:pBdr>
        <w:bottom w:val="single" w:sz="12"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69">
    <w:name w:val="xl69"/>
    <w:basedOn w:val="Norml"/>
    <w:rsid w:val="000E0745"/>
    <w:pPr>
      <w:pBdr>
        <w:bottom w:val="single" w:sz="12"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color w:val="000000"/>
      <w:sz w:val="24"/>
      <w:szCs w:val="24"/>
    </w:rPr>
  </w:style>
  <w:style w:type="paragraph" w:customStyle="1" w:styleId="xl71">
    <w:name w:val="xl71"/>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72">
    <w:name w:val="xl7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73">
    <w:name w:val="xl73"/>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4">
    <w:name w:val="xl74"/>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75">
    <w:name w:val="xl75"/>
    <w:basedOn w:val="Norml"/>
    <w:rsid w:val="000E0745"/>
    <w:pPr>
      <w:pBdr>
        <w:bottom w:val="single" w:sz="8" w:space="0" w:color="auto"/>
        <w:right w:val="single" w:sz="8" w:space="0" w:color="auto"/>
      </w:pBdr>
      <w:spacing w:before="100" w:beforeAutospacing="1" w:after="100" w:afterAutospacing="1"/>
      <w:textAlignment w:val="center"/>
    </w:pPr>
    <w:rPr>
      <w:rFonts w:ascii="Calibri" w:hAnsi="Calibri" w:cs="Calibri"/>
      <w:i/>
      <w:iCs/>
      <w:color w:val="FF0000"/>
      <w:sz w:val="24"/>
      <w:szCs w:val="24"/>
    </w:rPr>
  </w:style>
  <w:style w:type="paragraph" w:customStyle="1" w:styleId="xl76">
    <w:name w:val="xl7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i/>
      <w:iCs/>
      <w:color w:val="FF0000"/>
      <w:sz w:val="24"/>
      <w:szCs w:val="24"/>
    </w:rPr>
  </w:style>
  <w:style w:type="paragraph" w:customStyle="1" w:styleId="xl77">
    <w:name w:val="xl77"/>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78">
    <w:name w:val="xl78"/>
    <w:basedOn w:val="Norml"/>
    <w:rsid w:val="000E0745"/>
    <w:pPr>
      <w:pBdr>
        <w:bottom w:val="single" w:sz="8" w:space="0" w:color="auto"/>
        <w:right w:val="single" w:sz="12"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79">
    <w:name w:val="xl79"/>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0">
    <w:name w:val="xl80"/>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sz w:val="24"/>
      <w:szCs w:val="24"/>
    </w:rPr>
  </w:style>
  <w:style w:type="paragraph" w:customStyle="1" w:styleId="xl81">
    <w:name w:val="xl81"/>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sz w:val="24"/>
      <w:szCs w:val="24"/>
    </w:rPr>
  </w:style>
  <w:style w:type="paragraph" w:customStyle="1" w:styleId="xl82">
    <w:name w:val="xl82"/>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83">
    <w:name w:val="xl8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84">
    <w:name w:val="xl84"/>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85">
    <w:name w:val="xl85"/>
    <w:basedOn w:val="Norml"/>
    <w:rsid w:val="000E0745"/>
    <w:pPr>
      <w:pBdr>
        <w:right w:val="single" w:sz="8" w:space="0" w:color="auto"/>
      </w:pBdr>
      <w:spacing w:before="100" w:beforeAutospacing="1" w:after="100" w:afterAutospacing="1"/>
      <w:jc w:val="center"/>
      <w:textAlignment w:val="center"/>
    </w:pPr>
    <w:rPr>
      <w:rFonts w:ascii="Calibri" w:hAnsi="Calibri" w:cs="Calibri"/>
      <w:b/>
      <w:bCs/>
      <w:i/>
      <w:iCs/>
      <w:color w:val="FF0000"/>
      <w:sz w:val="24"/>
      <w:szCs w:val="24"/>
    </w:rPr>
  </w:style>
  <w:style w:type="paragraph" w:customStyle="1" w:styleId="xl86">
    <w:name w:val="xl86"/>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87">
    <w:name w:val="xl87"/>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8">
    <w:name w:val="xl88"/>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89">
    <w:name w:val="xl89"/>
    <w:basedOn w:val="Norml"/>
    <w:rsid w:val="000E0745"/>
    <w:pPr>
      <w:pBdr>
        <w:top w:val="single" w:sz="12"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90">
    <w:name w:val="xl90"/>
    <w:basedOn w:val="Norml"/>
    <w:rsid w:val="000E0745"/>
    <w:pPr>
      <w:pBdr>
        <w:top w:val="single" w:sz="12"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1">
    <w:name w:val="xl91"/>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92">
    <w:name w:val="xl92"/>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3">
    <w:name w:val="xl93"/>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4">
    <w:name w:val="xl94"/>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95">
    <w:name w:val="xl95"/>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color w:val="FF0000"/>
      <w:sz w:val="24"/>
      <w:szCs w:val="24"/>
    </w:rPr>
  </w:style>
  <w:style w:type="paragraph" w:customStyle="1" w:styleId="xl96">
    <w:name w:val="xl96"/>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7">
    <w:name w:val="xl97"/>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98">
    <w:name w:val="xl98"/>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99">
    <w:name w:val="xl99"/>
    <w:basedOn w:val="Norml"/>
    <w:rsid w:val="000E0745"/>
    <w:pPr>
      <w:pBdr>
        <w:top w:val="single" w:sz="8" w:space="0" w:color="auto"/>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00">
    <w:name w:val="xl100"/>
    <w:basedOn w:val="Norml"/>
    <w:rsid w:val="000E0745"/>
    <w:pPr>
      <w:pBdr>
        <w:bottom w:val="single" w:sz="12"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1">
    <w:name w:val="xl101"/>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2">
    <w:name w:val="xl102"/>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i/>
      <w:iCs/>
      <w:color w:val="FF0000"/>
      <w:sz w:val="24"/>
      <w:szCs w:val="24"/>
    </w:rPr>
  </w:style>
  <w:style w:type="paragraph" w:customStyle="1" w:styleId="xl103">
    <w:name w:val="xl103"/>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sz w:val="24"/>
      <w:szCs w:val="24"/>
    </w:rPr>
  </w:style>
  <w:style w:type="paragraph" w:customStyle="1" w:styleId="xl104">
    <w:name w:val="xl104"/>
    <w:basedOn w:val="Norml"/>
    <w:rsid w:val="000E0745"/>
    <w:pPr>
      <w:pBdr>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b/>
      <w:bCs/>
      <w:color w:val="000000"/>
      <w:sz w:val="24"/>
      <w:szCs w:val="24"/>
    </w:rPr>
  </w:style>
  <w:style w:type="paragraph" w:customStyle="1" w:styleId="xl105">
    <w:name w:val="xl105"/>
    <w:basedOn w:val="Norml"/>
    <w:rsid w:val="000E0745"/>
    <w:pPr>
      <w:pBdr>
        <w:top w:val="single" w:sz="8" w:space="0" w:color="auto"/>
        <w:left w:val="single" w:sz="8" w:space="0" w:color="auto"/>
        <w:bottom w:val="single" w:sz="8" w:space="0" w:color="auto"/>
        <w:right w:val="single" w:sz="8" w:space="0" w:color="auto"/>
      </w:pBdr>
      <w:shd w:val="clear" w:color="000000" w:fill="C0C0C0"/>
      <w:spacing w:before="100" w:beforeAutospacing="1" w:after="100" w:afterAutospacing="1"/>
      <w:jc w:val="center"/>
      <w:textAlignment w:val="center"/>
    </w:pPr>
    <w:rPr>
      <w:rFonts w:ascii="Calibri" w:hAnsi="Calibri" w:cs="Calibri"/>
      <w:color w:val="000000"/>
      <w:sz w:val="24"/>
      <w:szCs w:val="24"/>
    </w:rPr>
  </w:style>
  <w:style w:type="paragraph" w:customStyle="1" w:styleId="xl106">
    <w:name w:val="xl106"/>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7">
    <w:name w:val="xl107"/>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8">
    <w:name w:val="xl10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09">
    <w:name w:val="xl109"/>
    <w:basedOn w:val="Norml"/>
    <w:rsid w:val="000E0745"/>
    <w:pPr>
      <w:pBdr>
        <w:top w:val="single" w:sz="8" w:space="0" w:color="auto"/>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0">
    <w:name w:val="xl110"/>
    <w:basedOn w:val="Norml"/>
    <w:rsid w:val="000E0745"/>
    <w:pPr>
      <w:pBdr>
        <w:left w:val="single" w:sz="8"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1">
    <w:name w:val="xl111"/>
    <w:basedOn w:val="Norml"/>
    <w:rsid w:val="000E0745"/>
    <w:pPr>
      <w:pBdr>
        <w:left w:val="single" w:sz="8" w:space="0" w:color="auto"/>
        <w:bottom w:val="single" w:sz="12" w:space="0" w:color="auto"/>
        <w:right w:val="single" w:sz="8" w:space="0" w:color="auto"/>
      </w:pBdr>
      <w:spacing w:before="100" w:beforeAutospacing="1" w:after="100" w:afterAutospacing="1"/>
      <w:jc w:val="both"/>
      <w:textAlignment w:val="center"/>
    </w:pPr>
    <w:rPr>
      <w:rFonts w:ascii="Calibri" w:hAnsi="Calibri" w:cs="Calibri"/>
      <w:b/>
      <w:bCs/>
      <w:color w:val="000000"/>
      <w:sz w:val="24"/>
      <w:szCs w:val="24"/>
    </w:rPr>
  </w:style>
  <w:style w:type="paragraph" w:customStyle="1" w:styleId="xl112">
    <w:name w:val="xl112"/>
    <w:basedOn w:val="Norml"/>
    <w:rsid w:val="000E0745"/>
    <w:pPr>
      <w:pBdr>
        <w:top w:val="single" w:sz="12"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3">
    <w:name w:val="xl113"/>
    <w:basedOn w:val="Norml"/>
    <w:rsid w:val="000E074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Calibri" w:hAnsi="Calibri" w:cs="Calibri"/>
      <w:sz w:val="24"/>
      <w:szCs w:val="24"/>
    </w:rPr>
  </w:style>
  <w:style w:type="paragraph" w:customStyle="1" w:styleId="xl114">
    <w:name w:val="xl114"/>
    <w:basedOn w:val="Norml"/>
    <w:rsid w:val="000E0745"/>
    <w:pPr>
      <w:pBdr>
        <w:top w:val="single" w:sz="8" w:space="0" w:color="auto"/>
        <w:left w:val="single" w:sz="8" w:space="0" w:color="auto"/>
        <w:bottom w:val="single" w:sz="8" w:space="0" w:color="auto"/>
      </w:pBdr>
      <w:spacing w:before="100" w:beforeAutospacing="1" w:after="100" w:afterAutospacing="1"/>
      <w:textAlignment w:val="top"/>
    </w:pPr>
    <w:rPr>
      <w:rFonts w:ascii="Calibri" w:hAnsi="Calibri" w:cs="Calibri"/>
      <w:sz w:val="24"/>
      <w:szCs w:val="24"/>
    </w:rPr>
  </w:style>
  <w:style w:type="paragraph" w:customStyle="1" w:styleId="xl115">
    <w:name w:val="xl115"/>
    <w:basedOn w:val="Norml"/>
    <w:rsid w:val="000E0745"/>
    <w:pPr>
      <w:pBdr>
        <w:top w:val="single" w:sz="8" w:space="0" w:color="auto"/>
        <w:bottom w:val="single" w:sz="8" w:space="0" w:color="auto"/>
        <w:right w:val="single" w:sz="8" w:space="0" w:color="auto"/>
      </w:pBdr>
      <w:spacing w:before="100" w:beforeAutospacing="1" w:after="100" w:afterAutospacing="1"/>
      <w:textAlignment w:val="top"/>
    </w:pPr>
    <w:rPr>
      <w:rFonts w:ascii="Calibri" w:hAnsi="Calibri" w:cs="Calibri"/>
      <w:sz w:val="24"/>
      <w:szCs w:val="24"/>
    </w:rPr>
  </w:style>
  <w:style w:type="paragraph" w:customStyle="1" w:styleId="xl116">
    <w:name w:val="xl11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7">
    <w:name w:val="xl117"/>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color w:val="FF0000"/>
      <w:sz w:val="24"/>
      <w:szCs w:val="24"/>
    </w:rPr>
  </w:style>
  <w:style w:type="paragraph" w:customStyle="1" w:styleId="xl118">
    <w:name w:val="xl118"/>
    <w:basedOn w:val="Norml"/>
    <w:rsid w:val="000E0745"/>
    <w:pPr>
      <w:pBdr>
        <w:top w:val="single" w:sz="8" w:space="0" w:color="auto"/>
        <w:left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19">
    <w:name w:val="xl119"/>
    <w:basedOn w:val="Norml"/>
    <w:rsid w:val="000E0745"/>
    <w:pPr>
      <w:pBdr>
        <w:left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0"/>
      <w:szCs w:val="20"/>
    </w:rPr>
  </w:style>
  <w:style w:type="paragraph" w:customStyle="1" w:styleId="xl120">
    <w:name w:val="xl120"/>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1">
    <w:name w:val="xl121"/>
    <w:basedOn w:val="Norml"/>
    <w:rsid w:val="000E0745"/>
    <w:pPr>
      <w:pBdr>
        <w:left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2">
    <w:name w:val="xl122"/>
    <w:basedOn w:val="Norml"/>
    <w:rsid w:val="000E0745"/>
    <w:pPr>
      <w:pBdr>
        <w:left w:val="single" w:sz="8" w:space="0" w:color="auto"/>
        <w:bottom w:val="single" w:sz="12"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3">
    <w:name w:val="xl12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4">
    <w:name w:val="xl124"/>
    <w:basedOn w:val="Norml"/>
    <w:rsid w:val="000E0745"/>
    <w:pPr>
      <w:pBdr>
        <w:top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5">
    <w:name w:val="xl125"/>
    <w:basedOn w:val="Norml"/>
    <w:rsid w:val="000E0745"/>
    <w:pPr>
      <w:pBdr>
        <w:top w:val="single" w:sz="8" w:space="0" w:color="auto"/>
        <w:bottom w:val="single" w:sz="8" w:space="0" w:color="auto"/>
        <w:right w:val="single" w:sz="12"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6">
    <w:name w:val="xl126"/>
    <w:basedOn w:val="Norml"/>
    <w:rsid w:val="000E0745"/>
    <w:pPr>
      <w:pBdr>
        <w:top w:val="single" w:sz="8" w:space="0" w:color="auto"/>
        <w:lef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7">
    <w:name w:val="xl127"/>
    <w:basedOn w:val="Norml"/>
    <w:rsid w:val="000E0745"/>
    <w:pPr>
      <w:pBdr>
        <w:top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8">
    <w:name w:val="xl128"/>
    <w:basedOn w:val="Norml"/>
    <w:rsid w:val="000E0745"/>
    <w:pPr>
      <w:pBdr>
        <w:left w:val="single" w:sz="8"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29">
    <w:name w:val="xl129"/>
    <w:basedOn w:val="Norml"/>
    <w:rsid w:val="000E0745"/>
    <w:pPr>
      <w:pBdr>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0">
    <w:name w:val="xl130"/>
    <w:basedOn w:val="Norml"/>
    <w:rsid w:val="000E0745"/>
    <w:pPr>
      <w:pBdr>
        <w:top w:val="single" w:sz="12" w:space="0" w:color="auto"/>
        <w:left w:val="single" w:sz="8" w:space="0" w:color="auto"/>
        <w:right w:val="single" w:sz="8" w:space="0" w:color="auto"/>
      </w:pBdr>
      <w:spacing w:before="100" w:beforeAutospacing="1" w:after="100" w:afterAutospacing="1"/>
      <w:jc w:val="center"/>
      <w:textAlignment w:val="center"/>
    </w:pPr>
    <w:rPr>
      <w:rFonts w:ascii="Calibri" w:hAnsi="Calibri" w:cs="Calibri"/>
      <w:color w:val="000000"/>
      <w:sz w:val="24"/>
      <w:szCs w:val="24"/>
    </w:rPr>
  </w:style>
  <w:style w:type="paragraph" w:customStyle="1" w:styleId="xl131">
    <w:name w:val="xl131"/>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2">
    <w:name w:val="xl132"/>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3">
    <w:name w:val="xl133"/>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hAnsi="Calibri" w:cs="Calibri"/>
      <w:b/>
      <w:bCs/>
      <w:color w:val="FF0000"/>
      <w:sz w:val="24"/>
      <w:szCs w:val="24"/>
    </w:rPr>
  </w:style>
  <w:style w:type="paragraph" w:customStyle="1" w:styleId="xl134">
    <w:name w:val="xl134"/>
    <w:basedOn w:val="Norml"/>
    <w:rsid w:val="000E0745"/>
    <w:pPr>
      <w:pBdr>
        <w:top w:val="single" w:sz="8" w:space="0" w:color="auto"/>
        <w:left w:val="single" w:sz="12" w:space="0" w:color="auto"/>
        <w:bottom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5">
    <w:name w:val="xl135"/>
    <w:basedOn w:val="Norml"/>
    <w:rsid w:val="000E0745"/>
    <w:pPr>
      <w:pBdr>
        <w:top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6">
    <w:name w:val="xl136"/>
    <w:basedOn w:val="Norml"/>
    <w:rsid w:val="000E0745"/>
    <w:pPr>
      <w:pBdr>
        <w:bottom w:val="single" w:sz="8" w:space="0" w:color="auto"/>
        <w:right w:val="single" w:sz="8" w:space="0" w:color="auto"/>
      </w:pBdr>
      <w:spacing w:before="100" w:beforeAutospacing="1" w:after="100" w:afterAutospacing="1"/>
      <w:jc w:val="center"/>
      <w:textAlignment w:val="center"/>
    </w:pPr>
    <w:rPr>
      <w:rFonts w:ascii="Calibri" w:hAnsi="Calibri" w:cs="Calibri"/>
      <w:b/>
      <w:bCs/>
      <w:color w:val="000000"/>
      <w:sz w:val="24"/>
      <w:szCs w:val="24"/>
    </w:rPr>
  </w:style>
  <w:style w:type="paragraph" w:customStyle="1" w:styleId="xl137">
    <w:name w:val="xl137"/>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38">
    <w:name w:val="xl138"/>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i/>
      <w:iCs/>
      <w:color w:val="FF0000"/>
      <w:sz w:val="24"/>
      <w:szCs w:val="24"/>
    </w:rPr>
  </w:style>
  <w:style w:type="paragraph" w:customStyle="1" w:styleId="xl139">
    <w:name w:val="xl139"/>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color w:val="000000"/>
      <w:sz w:val="24"/>
      <w:szCs w:val="24"/>
    </w:rPr>
  </w:style>
  <w:style w:type="paragraph" w:customStyle="1" w:styleId="xl140">
    <w:name w:val="xl140"/>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i/>
      <w:iCs/>
      <w:color w:val="FF0000"/>
      <w:sz w:val="24"/>
      <w:szCs w:val="24"/>
    </w:rPr>
  </w:style>
  <w:style w:type="paragraph" w:customStyle="1" w:styleId="xl141">
    <w:name w:val="xl141"/>
    <w:basedOn w:val="Norml"/>
    <w:rsid w:val="000E0745"/>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b/>
      <w:bCs/>
      <w:color w:val="000000"/>
      <w:sz w:val="24"/>
      <w:szCs w:val="24"/>
    </w:rPr>
  </w:style>
  <w:style w:type="paragraph" w:customStyle="1" w:styleId="xl142">
    <w:name w:val="xl142"/>
    <w:basedOn w:val="Norml"/>
    <w:rsid w:val="000E0745"/>
    <w:pPr>
      <w:pBdr>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43">
    <w:name w:val="xl143"/>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b/>
      <w:bCs/>
      <w:color w:val="000000"/>
      <w:sz w:val="24"/>
      <w:szCs w:val="24"/>
    </w:rPr>
  </w:style>
  <w:style w:type="paragraph" w:customStyle="1" w:styleId="xl144">
    <w:name w:val="xl144"/>
    <w:basedOn w:val="Norml"/>
    <w:rsid w:val="000E0745"/>
    <w:pPr>
      <w:pBdr>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i/>
      <w:iCs/>
      <w:color w:val="FF0000"/>
      <w:sz w:val="24"/>
      <w:szCs w:val="24"/>
    </w:rPr>
  </w:style>
  <w:style w:type="paragraph" w:customStyle="1" w:styleId="xl145">
    <w:name w:val="xl145"/>
    <w:basedOn w:val="Norml"/>
    <w:rsid w:val="000E0745"/>
    <w:pPr>
      <w:pBdr>
        <w:top w:val="single" w:sz="8" w:space="0" w:color="auto"/>
        <w:left w:val="single" w:sz="8" w:space="0" w:color="auto"/>
        <w:bottom w:val="single" w:sz="8" w:space="0" w:color="auto"/>
        <w:right w:val="single" w:sz="8" w:space="0" w:color="auto"/>
      </w:pBdr>
      <w:shd w:val="clear" w:color="000000" w:fill="808080"/>
      <w:spacing w:before="100" w:beforeAutospacing="1" w:after="100" w:afterAutospacing="1"/>
      <w:jc w:val="center"/>
      <w:textAlignment w:val="center"/>
    </w:pPr>
    <w:rPr>
      <w:rFonts w:ascii="Calibri" w:hAnsi="Calibri" w:cs="Calibri"/>
      <w:color w:val="000000"/>
      <w:sz w:val="24"/>
      <w:szCs w:val="24"/>
    </w:rPr>
  </w:style>
  <w:style w:type="paragraph" w:customStyle="1" w:styleId="xl146">
    <w:name w:val="xl146"/>
    <w:basedOn w:val="Norml"/>
    <w:rsid w:val="000E0745"/>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7">
    <w:name w:val="xl147"/>
    <w:basedOn w:val="Norml"/>
    <w:rsid w:val="000E0745"/>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FF0000"/>
      <w:sz w:val="24"/>
      <w:szCs w:val="24"/>
    </w:rPr>
  </w:style>
  <w:style w:type="paragraph" w:customStyle="1" w:styleId="xl148">
    <w:name w:val="xl148"/>
    <w:basedOn w:val="Norml"/>
    <w:rsid w:val="000E0745"/>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hAnsi="Calibri" w:cs="Calibri"/>
      <w:color w:val="000000"/>
      <w:sz w:val="24"/>
      <w:szCs w:val="24"/>
    </w:rPr>
  </w:style>
  <w:style w:type="paragraph" w:customStyle="1" w:styleId="xl149">
    <w:name w:val="xl149"/>
    <w:basedOn w:val="Norml"/>
    <w:rsid w:val="000E0745"/>
    <w:pPr>
      <w:pBdr>
        <w:top w:val="single" w:sz="8" w:space="0" w:color="auto"/>
        <w:left w:val="single" w:sz="8"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Calibri" w:hAnsi="Calibri" w:cs="Calibri"/>
      <w:b/>
      <w:bCs/>
      <w:color w:val="000000"/>
      <w:sz w:val="24"/>
      <w:szCs w:val="24"/>
    </w:rPr>
  </w:style>
  <w:style w:type="paragraph" w:customStyle="1" w:styleId="xl150">
    <w:name w:val="xl150"/>
    <w:basedOn w:val="Norml"/>
    <w:rsid w:val="000E0745"/>
    <w:pPr>
      <w:pBdr>
        <w:top w:val="single" w:sz="8" w:space="0" w:color="auto"/>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1">
    <w:name w:val="xl151"/>
    <w:basedOn w:val="Norml"/>
    <w:rsid w:val="000E0745"/>
    <w:pPr>
      <w:pBdr>
        <w:left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xl152">
    <w:name w:val="xl152"/>
    <w:basedOn w:val="Norml"/>
    <w:rsid w:val="000E0745"/>
    <w:pPr>
      <w:pBdr>
        <w:left w:val="single" w:sz="8" w:space="0" w:color="auto"/>
        <w:bottom w:val="single" w:sz="8" w:space="0" w:color="auto"/>
        <w:right w:val="single" w:sz="8" w:space="0" w:color="auto"/>
      </w:pBdr>
      <w:spacing w:before="100" w:beforeAutospacing="1" w:after="100" w:afterAutospacing="1"/>
      <w:jc w:val="center"/>
    </w:pPr>
    <w:rPr>
      <w:rFonts w:ascii="Calibri" w:hAnsi="Calibri" w:cs="Calibri"/>
      <w:color w:val="000000"/>
      <w:sz w:val="24"/>
      <w:szCs w:val="24"/>
    </w:rPr>
  </w:style>
  <w:style w:type="paragraph" w:customStyle="1" w:styleId="Listaszerbekezds2">
    <w:name w:val="Listaszerű bekezdés2"/>
    <w:basedOn w:val="Norml"/>
    <w:rsid w:val="000E0745"/>
    <w:pPr>
      <w:widowControl w:val="0"/>
      <w:suppressAutoHyphens/>
      <w:ind w:left="720"/>
    </w:pPr>
    <w:rPr>
      <w:rFonts w:ascii="Calibri" w:hAnsi="Calibri" w:cs="Calibri"/>
      <w:kern w:val="1"/>
      <w:sz w:val="24"/>
      <w:szCs w:val="24"/>
      <w:lang w:eastAsia="hi-IN" w:bidi="hi-IN"/>
    </w:rPr>
  </w:style>
  <w:style w:type="table" w:customStyle="1" w:styleId="Rcsostblzat3">
    <w:name w:val="Rácsos táblázat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4">
    <w:name w:val="Rácsos táblázat4"/>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1">
    <w:name w:val="Rácsos táblázat11"/>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
    <w:name w:val="Rácsos táblázat2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
    <w:name w:val="Rácsos táblázat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
    <w:name w:val="Rácsos táblázat5"/>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6">
    <w:name w:val="Rácsos táblázat6"/>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2">
    <w:name w:val="Rácsos táblázat12"/>
    <w:rsid w:val="000E0745"/>
    <w:pPr>
      <w:spacing w:after="0" w:line="240" w:lineRule="auto"/>
    </w:pPr>
    <w:rPr>
      <w:rFonts w:ascii="Times New Roman" w:eastAsia="MS Mincho"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
    <w:name w:val="Rácsos táblázat2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
    <w:name w:val="Rácsos táblázat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
    <w:name w:val="Tartalomjegyzék címsora1"/>
    <w:basedOn w:val="Cmsor1"/>
    <w:next w:val="Norml"/>
    <w:rsid w:val="000E0745"/>
    <w:pPr>
      <w:keepLines/>
      <w:spacing w:before="480" w:after="0" w:line="276" w:lineRule="auto"/>
      <w:outlineLvl w:val="9"/>
    </w:pPr>
    <w:rPr>
      <w:rFonts w:ascii="Cambria" w:hAnsi="Cambria" w:cs="Cambria"/>
      <w:color w:val="365F91"/>
      <w:kern w:val="0"/>
      <w:sz w:val="28"/>
      <w:szCs w:val="28"/>
    </w:rPr>
  </w:style>
  <w:style w:type="character" w:customStyle="1" w:styleId="CharChar">
    <w:name w:val="Char Char"/>
    <w:semiHidden/>
    <w:rsid w:val="000E0745"/>
    <w:rPr>
      <w:rFonts w:ascii="Tahoma" w:hAnsi="Tahoma"/>
      <w:sz w:val="16"/>
    </w:rPr>
  </w:style>
  <w:style w:type="paragraph" w:customStyle="1" w:styleId="Listaszerbekezds3">
    <w:name w:val="Listaszerű bekezdés3"/>
    <w:basedOn w:val="Norml"/>
    <w:rsid w:val="000E0745"/>
    <w:pPr>
      <w:widowControl w:val="0"/>
      <w:suppressAutoHyphens/>
      <w:ind w:left="720"/>
    </w:pPr>
    <w:rPr>
      <w:rFonts w:ascii="Calibri" w:hAnsi="Calibri" w:cs="Calibri"/>
      <w:kern w:val="1"/>
      <w:sz w:val="24"/>
      <w:szCs w:val="24"/>
      <w:lang w:eastAsia="hi-IN" w:bidi="hi-IN"/>
    </w:rPr>
  </w:style>
  <w:style w:type="paragraph" w:customStyle="1" w:styleId="Vltozat1">
    <w:name w:val="Változat1"/>
    <w:hidden/>
    <w:semiHidden/>
    <w:rsid w:val="000E0745"/>
    <w:pPr>
      <w:spacing w:after="0" w:line="240" w:lineRule="auto"/>
    </w:pPr>
    <w:rPr>
      <w:rFonts w:ascii="Times New Roman" w:eastAsia="Calibri" w:hAnsi="Times New Roman" w:cs="Times New Roman"/>
      <w:kern w:val="1"/>
      <w:sz w:val="24"/>
      <w:szCs w:val="24"/>
      <w:lang w:eastAsia="hi-IN" w:bidi="hi-IN"/>
    </w:rPr>
  </w:style>
  <w:style w:type="table" w:customStyle="1" w:styleId="Rcsostblzat7">
    <w:name w:val="Rácsos táblázat7"/>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
    <w:name w:val="Rácsos táblázat13"/>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
    <w:name w:val="Rácsos táblázat8"/>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
    <w:name w:val="Rácsos táblázat14"/>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4">
    <w:name w:val="Listaszerű bekezdés4"/>
    <w:basedOn w:val="Norml"/>
    <w:uiPriority w:val="99"/>
    <w:rsid w:val="000E0745"/>
    <w:pPr>
      <w:spacing w:after="200" w:line="276" w:lineRule="auto"/>
      <w:ind w:left="708"/>
    </w:pPr>
    <w:rPr>
      <w:rFonts w:ascii="Calibri" w:eastAsia="Calibri" w:hAnsi="Calibri" w:cs="Calibri"/>
      <w:szCs w:val="22"/>
      <w:lang w:eastAsia="en-US"/>
    </w:rPr>
  </w:style>
  <w:style w:type="paragraph" w:customStyle="1" w:styleId="Vltozat2">
    <w:name w:val="Változat2"/>
    <w:hidden/>
    <w:semiHidden/>
    <w:rsid w:val="000E0745"/>
    <w:pPr>
      <w:spacing w:after="0" w:line="240" w:lineRule="auto"/>
    </w:pPr>
    <w:rPr>
      <w:rFonts w:ascii="Calibri" w:eastAsia="Calibri" w:hAnsi="Calibri" w:cs="Calibri"/>
    </w:rPr>
  </w:style>
  <w:style w:type="paragraph" w:customStyle="1" w:styleId="Nincstrkz11">
    <w:name w:val="Nincs térköz11"/>
    <w:rsid w:val="000E0745"/>
    <w:pPr>
      <w:spacing w:after="0" w:line="240" w:lineRule="auto"/>
    </w:pPr>
    <w:rPr>
      <w:rFonts w:ascii="Calibri" w:eastAsia="Times New Roman" w:hAnsi="Calibri" w:cs="Calibri"/>
    </w:rPr>
  </w:style>
  <w:style w:type="table" w:customStyle="1" w:styleId="Rcsostblzat23">
    <w:name w:val="Rácsos táblázat2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
    <w:name w:val="Rácsos táblázat33"/>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
    <w:name w:val="Rácsos táblázat2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
    <w:name w:val="Rácsos táblázat31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
    <w:name w:val="Rácsos táblázat51"/>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
    <w:name w:val="Rácsos táblázat2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
    <w:name w:val="Rácsos táblázat32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11">
    <w:name w:val="Tartalomjegyzék címsora11"/>
    <w:basedOn w:val="Cmsor1"/>
    <w:next w:val="Norml"/>
    <w:rsid w:val="000E0745"/>
    <w:pPr>
      <w:keepLines/>
      <w:spacing w:before="480" w:after="0" w:line="276" w:lineRule="auto"/>
      <w:outlineLvl w:val="9"/>
    </w:pPr>
    <w:rPr>
      <w:rFonts w:ascii="Cambria" w:eastAsia="Calibri" w:hAnsi="Cambria" w:cs="Cambria"/>
      <w:color w:val="365F91"/>
      <w:kern w:val="0"/>
      <w:sz w:val="28"/>
      <w:szCs w:val="28"/>
    </w:rPr>
  </w:style>
  <w:style w:type="character" w:customStyle="1" w:styleId="CharChar1">
    <w:name w:val="Char Char1"/>
    <w:semiHidden/>
    <w:rsid w:val="000E0745"/>
    <w:rPr>
      <w:rFonts w:ascii="Tahoma" w:hAnsi="Tahoma"/>
      <w:sz w:val="16"/>
    </w:rPr>
  </w:style>
  <w:style w:type="paragraph" w:customStyle="1" w:styleId="Vltozat11">
    <w:name w:val="Változat11"/>
    <w:hidden/>
    <w:semiHidden/>
    <w:rsid w:val="000E0745"/>
    <w:pPr>
      <w:spacing w:after="0" w:line="240" w:lineRule="auto"/>
    </w:pPr>
    <w:rPr>
      <w:rFonts w:ascii="Calibri" w:eastAsia="Times New Roman" w:hAnsi="Calibri" w:cs="Calibri"/>
      <w:kern w:val="1"/>
      <w:sz w:val="24"/>
      <w:szCs w:val="24"/>
      <w:lang w:eastAsia="hi-IN" w:bidi="hi-IN"/>
    </w:rPr>
  </w:style>
  <w:style w:type="table" w:customStyle="1" w:styleId="Rcsostblzat71">
    <w:name w:val="Rácsos táblázat7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
    <w:name w:val="Rácsos táblázat13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
    <w:name w:val="Rácsos táblázat8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
    <w:name w:val="Rácsos táblázat141"/>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ncstrkz2">
    <w:name w:val="Nincs térköz2"/>
    <w:uiPriority w:val="99"/>
    <w:rsid w:val="000E0745"/>
    <w:pPr>
      <w:spacing w:after="0" w:line="240" w:lineRule="auto"/>
    </w:pPr>
    <w:rPr>
      <w:rFonts w:ascii="Calibri" w:eastAsia="Calibri" w:hAnsi="Calibri" w:cs="Calibri"/>
    </w:rPr>
  </w:style>
  <w:style w:type="table" w:customStyle="1" w:styleId="Rcsostblzat231">
    <w:name w:val="Rácsos táblázat2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1">
    <w:name w:val="Rácsos táblázat33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1">
    <w:name w:val="Rácsos táblázat2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1">
    <w:name w:val="Rácsos táblázat31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1">
    <w:name w:val="Rácsos táblázat511"/>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1">
    <w:name w:val="Rácsos táblázat2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1">
    <w:name w:val="Rácsos táblázat32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rtalomjegyzkcmsora2">
    <w:name w:val="Tartalomjegyzék címsora2"/>
    <w:basedOn w:val="Cmsor1"/>
    <w:next w:val="Norml"/>
    <w:rsid w:val="000E0745"/>
    <w:pPr>
      <w:keepLines/>
      <w:spacing w:before="480" w:after="0" w:line="276" w:lineRule="auto"/>
      <w:outlineLvl w:val="9"/>
    </w:pPr>
    <w:rPr>
      <w:rFonts w:ascii="Cambria" w:hAnsi="Cambria" w:cs="Cambria"/>
      <w:color w:val="365F91"/>
      <w:kern w:val="0"/>
      <w:sz w:val="28"/>
      <w:szCs w:val="28"/>
    </w:rPr>
  </w:style>
  <w:style w:type="table" w:customStyle="1" w:styleId="Rcsostblzat711">
    <w:name w:val="Rácsos táblázat7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1">
    <w:name w:val="Rácsos táblázat13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1">
    <w:name w:val="Rácsos táblázat811"/>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1">
    <w:name w:val="Rácsos táblázat1411"/>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0E0745"/>
  </w:style>
  <w:style w:type="character" w:styleId="Kiemels2">
    <w:name w:val="Strong"/>
    <w:basedOn w:val="Bekezdsalapbettpusa"/>
    <w:qFormat/>
    <w:rsid w:val="000E0745"/>
    <w:rPr>
      <w:rFonts w:cs="Times New Roman"/>
      <w:b/>
      <w:bCs/>
    </w:rPr>
  </w:style>
  <w:style w:type="table" w:customStyle="1" w:styleId="Rcsostblzat24">
    <w:name w:val="Rácsos táblázat2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4">
    <w:name w:val="Rácsos táblázat34"/>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2">
    <w:name w:val="Rácsos táblázat2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2">
    <w:name w:val="Rácsos táblázat31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2">
    <w:name w:val="Rácsos táblázat52"/>
    <w:rsid w:val="000E0745"/>
    <w:pPr>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2">
    <w:name w:val="Rácsos táblázat2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2">
    <w:name w:val="Rácsos táblázat32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2">
    <w:name w:val="Rácsos táblázat7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2">
    <w:name w:val="Rácsos táblázat13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2">
    <w:name w:val="Rácsos táblázat8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2">
    <w:name w:val="Rácsos táblázat142"/>
    <w:rsid w:val="000E0745"/>
    <w:pPr>
      <w:widowControl w:val="0"/>
      <w:suppressAutoHyphens/>
      <w:spacing w:after="0" w:line="240" w:lineRule="auto"/>
    </w:pPr>
    <w:rPr>
      <w:rFonts w:ascii="Times New Roman" w:eastAsia="Calibri"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32">
    <w:name w:val="Rácsos táblázat2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32">
    <w:name w:val="Rácsos táblázat33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112">
    <w:name w:val="Rácsos táblázat2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112">
    <w:name w:val="Rácsos táblázat31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512">
    <w:name w:val="Rácsos táblázat512"/>
    <w:rsid w:val="000E0745"/>
    <w:pPr>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2212">
    <w:name w:val="Rácsos táblázat2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3212">
    <w:name w:val="Rácsos táblázat32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712">
    <w:name w:val="Rácsos táblázat7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312">
    <w:name w:val="Rácsos táblázat13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812">
    <w:name w:val="Rácsos táblázat812"/>
    <w:rsid w:val="000E0745"/>
    <w:pPr>
      <w:widowControl w:val="0"/>
      <w:suppressAutoHyphens/>
      <w:spacing w:after="0" w:line="240" w:lineRule="auto"/>
    </w:pPr>
    <w:rPr>
      <w:rFonts w:ascii="Calibri" w:eastAsia="Calibri"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Rcsostblzat1412">
    <w:name w:val="Rácsos táblázat1412"/>
    <w:rsid w:val="000E0745"/>
    <w:pPr>
      <w:widowControl w:val="0"/>
      <w:suppressAutoHyphens/>
      <w:spacing w:after="0" w:line="240" w:lineRule="auto"/>
    </w:pPr>
    <w:rPr>
      <w:rFonts w:ascii="Calibri" w:eastAsia="Times New Roman" w:hAnsi="Calibri" w:cs="Calibri"/>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zvegtrzsbehzssal1">
    <w:name w:val="Szövegtörzs behúzással1"/>
    <w:basedOn w:val="Norml"/>
    <w:link w:val="BodyTextIndentChar"/>
    <w:rsid w:val="000E0745"/>
    <w:pPr>
      <w:spacing w:after="120"/>
      <w:ind w:left="283"/>
    </w:pPr>
    <w:rPr>
      <w:rFonts w:asciiTheme="minorHAnsi" w:eastAsiaTheme="minorHAnsi" w:hAnsiTheme="minorHAnsi" w:cstheme="minorBidi"/>
      <w:sz w:val="24"/>
      <w:szCs w:val="24"/>
      <w:lang w:eastAsia="en-US"/>
    </w:rPr>
  </w:style>
  <w:style w:type="character" w:customStyle="1" w:styleId="Char8">
    <w:name w:val="Char8"/>
    <w:basedOn w:val="Bekezdsalapbettpusa"/>
    <w:rsid w:val="000E0745"/>
    <w:rPr>
      <w:rFonts w:cs="Times New Roman"/>
      <w:b/>
      <w:bCs/>
      <w:kern w:val="36"/>
      <w:sz w:val="48"/>
      <w:szCs w:val="48"/>
      <w:lang w:val="hu-HU" w:eastAsia="hu-HU"/>
    </w:rPr>
  </w:style>
  <w:style w:type="character" w:customStyle="1" w:styleId="Char6">
    <w:name w:val="Char6"/>
    <w:basedOn w:val="Bekezdsalapbettpusa"/>
    <w:rsid w:val="000E0745"/>
    <w:rPr>
      <w:rFonts w:ascii="Calibri" w:hAnsi="Calibri" w:cs="Calibri"/>
      <w:lang w:val="hu-HU" w:eastAsia="hu-HU"/>
    </w:rPr>
  </w:style>
  <w:style w:type="character" w:customStyle="1" w:styleId="Char4">
    <w:name w:val="Char4"/>
    <w:basedOn w:val="Bekezdsalapbettpusa"/>
    <w:rsid w:val="000E0745"/>
    <w:rPr>
      <w:rFonts w:ascii="Tahoma" w:hAnsi="Tahoma" w:cs="Tahoma"/>
      <w:sz w:val="16"/>
      <w:szCs w:val="16"/>
      <w:lang w:val="hu-HU" w:eastAsia="hu-HU"/>
    </w:rPr>
  </w:style>
  <w:style w:type="character" w:customStyle="1" w:styleId="Char2">
    <w:name w:val="Char2"/>
    <w:basedOn w:val="Bekezdsalapbettpusa"/>
    <w:rsid w:val="000E0745"/>
    <w:rPr>
      <w:rFonts w:cs="Times New Roman"/>
      <w:sz w:val="24"/>
      <w:szCs w:val="24"/>
      <w:lang w:val="hu-HU" w:eastAsia="hu-HU"/>
    </w:rPr>
  </w:style>
  <w:style w:type="character" w:customStyle="1" w:styleId="Char1">
    <w:name w:val="Char1"/>
    <w:basedOn w:val="Bekezdsalapbettpusa"/>
    <w:rsid w:val="000E0745"/>
    <w:rPr>
      <w:rFonts w:cs="Times New Roman"/>
      <w:kern w:val="1"/>
      <w:sz w:val="21"/>
      <w:szCs w:val="21"/>
      <w:lang w:val="hu-HU" w:eastAsia="hi-IN" w:bidi="hi-IN"/>
    </w:rPr>
  </w:style>
  <w:style w:type="character" w:customStyle="1" w:styleId="Char">
    <w:name w:val="Char"/>
    <w:basedOn w:val="Bekezdsalapbettpusa"/>
    <w:rsid w:val="000E0745"/>
    <w:rPr>
      <w:rFonts w:cs="Times New Roman"/>
      <w:kern w:val="1"/>
      <w:sz w:val="21"/>
      <w:szCs w:val="21"/>
      <w:lang w:val="hu-HU" w:eastAsia="hi-IN" w:bidi="hi-IN"/>
    </w:rPr>
  </w:style>
  <w:style w:type="paragraph" w:styleId="Vltozat">
    <w:name w:val="Revision"/>
    <w:hidden/>
    <w:semiHidden/>
    <w:rsid w:val="000E0745"/>
    <w:pPr>
      <w:spacing w:after="0" w:line="240" w:lineRule="auto"/>
    </w:pPr>
    <w:rPr>
      <w:rFonts w:ascii="Calibri" w:eastAsia="Times New Roman" w:hAnsi="Calibri" w:cs="Times New Roman"/>
    </w:rPr>
  </w:style>
  <w:style w:type="paragraph" w:styleId="Nincstrkz">
    <w:name w:val="No Spacing"/>
    <w:qFormat/>
    <w:rsid w:val="000E0745"/>
    <w:pPr>
      <w:spacing w:after="0" w:line="240" w:lineRule="auto"/>
    </w:pPr>
    <w:rPr>
      <w:rFonts w:ascii="Calibri" w:eastAsia="Times New Roman" w:hAnsi="Calibri" w:cs="Times New Roman"/>
    </w:rPr>
  </w:style>
  <w:style w:type="paragraph" w:styleId="Tartalomjegyzkcmsora">
    <w:name w:val="TOC Heading"/>
    <w:basedOn w:val="Cmsor1"/>
    <w:next w:val="Norml"/>
    <w:qFormat/>
    <w:rsid w:val="000E0745"/>
    <w:pPr>
      <w:keepLines/>
      <w:spacing w:before="480" w:after="0" w:line="276" w:lineRule="auto"/>
      <w:outlineLvl w:val="9"/>
    </w:pPr>
    <w:rPr>
      <w:rFonts w:ascii="Cambria" w:eastAsia="Calibri" w:hAnsi="Cambria" w:cs="Times New Roman"/>
      <w:color w:val="365F91"/>
      <w:kern w:val="0"/>
      <w:sz w:val="28"/>
      <w:szCs w:val="28"/>
    </w:rPr>
  </w:style>
  <w:style w:type="paragraph" w:styleId="NormlWeb">
    <w:name w:val="Normal (Web)"/>
    <w:basedOn w:val="Norml"/>
    <w:semiHidden/>
    <w:rsid w:val="000E0745"/>
    <w:pPr>
      <w:spacing w:before="100" w:beforeAutospacing="1" w:after="100" w:afterAutospacing="1"/>
    </w:pPr>
    <w:rPr>
      <w:rFonts w:ascii="Times New Roman" w:hAnsi="Times New Roman"/>
      <w:sz w:val="24"/>
      <w:szCs w:val="24"/>
      <w:lang w:bidi="bn-IN"/>
    </w:rPr>
  </w:style>
  <w:style w:type="paragraph" w:customStyle="1" w:styleId="xl24">
    <w:name w:val="xl24"/>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25">
    <w:name w:val="xl25"/>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b/>
      <w:bCs/>
      <w:szCs w:val="22"/>
      <w:lang w:bidi="bn-IN"/>
    </w:rPr>
  </w:style>
  <w:style w:type="paragraph" w:customStyle="1" w:styleId="xl26">
    <w:name w:val="xl26"/>
    <w:basedOn w:val="Norml"/>
    <w:rsid w:val="000E0745"/>
    <w:pPr>
      <w:pBdr>
        <w:bottom w:val="single" w:sz="8" w:space="0" w:color="auto"/>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27">
    <w:name w:val="xl27"/>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28">
    <w:name w:val="xl28"/>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29">
    <w:name w:val="xl29"/>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0">
    <w:name w:val="xl30"/>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1">
    <w:name w:val="xl31"/>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32">
    <w:name w:val="xl32"/>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szCs w:val="22"/>
      <w:lang w:bidi="bn-IN"/>
    </w:rPr>
  </w:style>
  <w:style w:type="paragraph" w:customStyle="1" w:styleId="xl33">
    <w:name w:val="xl33"/>
    <w:basedOn w:val="Norml"/>
    <w:rsid w:val="000E0745"/>
    <w:pPr>
      <w:pBdr>
        <w:bottom w:val="single" w:sz="8" w:space="0" w:color="auto"/>
        <w:right w:val="single" w:sz="8" w:space="0" w:color="auto"/>
      </w:pBdr>
      <w:shd w:val="clear" w:color="auto" w:fill="C0C0C0"/>
      <w:spacing w:before="100" w:beforeAutospacing="1" w:after="100" w:afterAutospacing="1"/>
      <w:jc w:val="center"/>
      <w:textAlignment w:val="center"/>
    </w:pPr>
    <w:rPr>
      <w:rFonts w:ascii="Palatino Linotype" w:hAnsi="Palatino Linotype"/>
      <w:szCs w:val="22"/>
      <w:lang w:bidi="bn-IN"/>
    </w:rPr>
  </w:style>
  <w:style w:type="paragraph" w:customStyle="1" w:styleId="xl34">
    <w:name w:val="xl34"/>
    <w:basedOn w:val="Norml"/>
    <w:rsid w:val="000E0745"/>
    <w:pPr>
      <w:pBdr>
        <w:bottom w:val="single" w:sz="8" w:space="0" w:color="auto"/>
        <w:right w:val="single" w:sz="8" w:space="0" w:color="auto"/>
      </w:pBdr>
      <w:spacing w:before="100" w:beforeAutospacing="1" w:after="100" w:afterAutospacing="1"/>
      <w:textAlignment w:val="center"/>
    </w:pPr>
    <w:rPr>
      <w:rFonts w:ascii="Palatino Linotype" w:hAnsi="Palatino Linotype"/>
      <w:b/>
      <w:bCs/>
      <w:color w:val="000000"/>
      <w:sz w:val="24"/>
      <w:szCs w:val="24"/>
      <w:lang w:bidi="bn-IN"/>
    </w:rPr>
  </w:style>
  <w:style w:type="paragraph" w:customStyle="1" w:styleId="xl35">
    <w:name w:val="xl35"/>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6">
    <w:name w:val="xl36"/>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37">
    <w:name w:val="xl37"/>
    <w:basedOn w:val="Norml"/>
    <w:rsid w:val="000E0745"/>
    <w:pPr>
      <w:pBdr>
        <w:top w:val="single" w:sz="8" w:space="0" w:color="auto"/>
        <w:left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8">
    <w:name w:val="xl38"/>
    <w:basedOn w:val="Norml"/>
    <w:rsid w:val="000E0745"/>
    <w:pPr>
      <w:pBdr>
        <w:left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 w:val="24"/>
      <w:szCs w:val="24"/>
      <w:lang w:bidi="bn-IN"/>
    </w:rPr>
  </w:style>
  <w:style w:type="paragraph" w:customStyle="1" w:styleId="xl39">
    <w:name w:val="xl39"/>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0">
    <w:name w:val="xl40"/>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41">
    <w:name w:val="xl41"/>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42">
    <w:name w:val="xl42"/>
    <w:basedOn w:val="Norml"/>
    <w:rsid w:val="000E0745"/>
    <w:pPr>
      <w:pBdr>
        <w:top w:val="single" w:sz="8" w:space="0" w:color="000000"/>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3">
    <w:name w:val="xl43"/>
    <w:basedOn w:val="Norml"/>
    <w:rsid w:val="000E0745"/>
    <w:pPr>
      <w:pBdr>
        <w:left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4">
    <w:name w:val="xl44"/>
    <w:basedOn w:val="Norml"/>
    <w:rsid w:val="000E0745"/>
    <w:pPr>
      <w:pBdr>
        <w:top w:val="single" w:sz="8" w:space="0" w:color="auto"/>
        <w:left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45">
    <w:name w:val="xl45"/>
    <w:basedOn w:val="Norml"/>
    <w:rsid w:val="000E0745"/>
    <w:pPr>
      <w:pBdr>
        <w:top w:val="single" w:sz="8" w:space="0" w:color="auto"/>
        <w:bottom w:val="single" w:sz="8" w:space="0" w:color="auto"/>
        <w:right w:val="single" w:sz="8" w:space="0" w:color="000000"/>
      </w:pBdr>
      <w:spacing w:before="100" w:beforeAutospacing="1" w:after="100" w:afterAutospacing="1"/>
      <w:jc w:val="center"/>
      <w:textAlignment w:val="center"/>
    </w:pPr>
    <w:rPr>
      <w:rFonts w:ascii="Palatino Linotype" w:hAnsi="Palatino Linotype"/>
      <w:b/>
      <w:bCs/>
      <w:szCs w:val="22"/>
      <w:lang w:bidi="bn-IN"/>
    </w:rPr>
  </w:style>
  <w:style w:type="paragraph" w:customStyle="1" w:styleId="xl46">
    <w:name w:val="xl46"/>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7">
    <w:name w:val="xl47"/>
    <w:basedOn w:val="Norml"/>
    <w:rsid w:val="000E0745"/>
    <w:pPr>
      <w:pBdr>
        <w:top w:val="single" w:sz="8" w:space="0" w:color="auto"/>
        <w:bottom w:val="single" w:sz="8" w:space="0" w:color="auto"/>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48">
    <w:name w:val="xl48"/>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49">
    <w:name w:val="xl49"/>
    <w:basedOn w:val="Norml"/>
    <w:rsid w:val="000E0745"/>
    <w:pPr>
      <w:pBdr>
        <w:bottom w:val="single" w:sz="8" w:space="0" w:color="auto"/>
      </w:pBdr>
      <w:spacing w:before="100" w:beforeAutospacing="1" w:after="100" w:afterAutospacing="1"/>
      <w:jc w:val="center"/>
      <w:textAlignment w:val="center"/>
    </w:pPr>
    <w:rPr>
      <w:rFonts w:ascii="Palatino Linotype" w:hAnsi="Palatino Linotype"/>
      <w:szCs w:val="22"/>
      <w:lang w:bidi="bn-IN"/>
    </w:rPr>
  </w:style>
  <w:style w:type="paragraph" w:customStyle="1" w:styleId="xl50">
    <w:name w:val="xl50"/>
    <w:basedOn w:val="Norml"/>
    <w:rsid w:val="000E0745"/>
    <w:pPr>
      <w:pBdr>
        <w:left w:val="single" w:sz="8" w:space="0" w:color="auto"/>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1">
    <w:name w:val="xl51"/>
    <w:basedOn w:val="Norml"/>
    <w:rsid w:val="000E0745"/>
    <w:pPr>
      <w:pBdr>
        <w:bottom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2">
    <w:name w:val="xl52"/>
    <w:basedOn w:val="Norml"/>
    <w:rsid w:val="000E0745"/>
    <w:pPr>
      <w:pBdr>
        <w:bottom w:val="single" w:sz="8" w:space="0" w:color="auto"/>
        <w:right w:val="single" w:sz="8" w:space="0" w:color="auto"/>
      </w:pBdr>
      <w:spacing w:before="100" w:beforeAutospacing="1" w:after="100" w:afterAutospacing="1"/>
      <w:jc w:val="center"/>
      <w:textAlignment w:val="center"/>
    </w:pPr>
    <w:rPr>
      <w:rFonts w:ascii="Palatino Linotype" w:hAnsi="Palatino Linotype"/>
      <w:sz w:val="24"/>
      <w:szCs w:val="24"/>
      <w:lang w:bidi="bn-IN"/>
    </w:rPr>
  </w:style>
  <w:style w:type="paragraph" w:customStyle="1" w:styleId="xl53">
    <w:name w:val="xl53"/>
    <w:basedOn w:val="Norml"/>
    <w:rsid w:val="000E0745"/>
    <w:pPr>
      <w:pBdr>
        <w:top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4">
    <w:name w:val="xl54"/>
    <w:basedOn w:val="Norml"/>
    <w:rsid w:val="000E0745"/>
    <w:pPr>
      <w:pBdr>
        <w:bottom w:val="single" w:sz="8" w:space="0" w:color="000000"/>
        <w:right w:val="single" w:sz="8" w:space="0" w:color="auto"/>
      </w:pBdr>
      <w:shd w:val="clear" w:color="auto" w:fill="969696"/>
      <w:spacing w:before="100" w:beforeAutospacing="1" w:after="100" w:afterAutospacing="1"/>
      <w:jc w:val="center"/>
      <w:textAlignment w:val="center"/>
    </w:pPr>
    <w:rPr>
      <w:rFonts w:ascii="Palatino Linotype" w:hAnsi="Palatino Linotype"/>
      <w:b/>
      <w:bCs/>
      <w:szCs w:val="22"/>
      <w:lang w:bidi="bn-IN"/>
    </w:rPr>
  </w:style>
  <w:style w:type="paragraph" w:customStyle="1" w:styleId="xl55">
    <w:name w:val="xl55"/>
    <w:basedOn w:val="Norml"/>
    <w:rsid w:val="000E0745"/>
    <w:pPr>
      <w:pBdr>
        <w:top w:val="single" w:sz="8" w:space="0" w:color="auto"/>
        <w:left w:val="single" w:sz="8" w:space="0" w:color="auto"/>
        <w:bottom w:val="single" w:sz="8" w:space="0" w:color="auto"/>
      </w:pBdr>
      <w:spacing w:before="100" w:beforeAutospacing="1" w:after="100" w:afterAutospacing="1"/>
      <w:textAlignment w:val="center"/>
    </w:pPr>
    <w:rPr>
      <w:rFonts w:ascii="Palatino Linotype" w:hAnsi="Palatino Linotype"/>
      <w:sz w:val="24"/>
      <w:szCs w:val="24"/>
      <w:lang w:bidi="bn-IN"/>
    </w:rPr>
  </w:style>
  <w:style w:type="paragraph" w:customStyle="1" w:styleId="xl56">
    <w:name w:val="xl56"/>
    <w:basedOn w:val="Norml"/>
    <w:rsid w:val="000E0745"/>
    <w:pPr>
      <w:pBdr>
        <w:top w:val="single" w:sz="8" w:space="0" w:color="auto"/>
        <w:bottom w:val="single" w:sz="8" w:space="0" w:color="auto"/>
        <w:right w:val="single" w:sz="8" w:space="0" w:color="000000"/>
      </w:pBdr>
      <w:spacing w:before="100" w:beforeAutospacing="1" w:after="100" w:afterAutospacing="1"/>
      <w:textAlignment w:val="center"/>
    </w:pPr>
    <w:rPr>
      <w:rFonts w:ascii="Palatino Linotype" w:hAnsi="Palatino Linotype"/>
      <w:sz w:val="24"/>
      <w:szCs w:val="24"/>
      <w:lang w:bidi="bn-IN"/>
    </w:rPr>
  </w:style>
  <w:style w:type="paragraph" w:customStyle="1" w:styleId="xl57">
    <w:name w:val="xl57"/>
    <w:basedOn w:val="Norml"/>
    <w:rsid w:val="000E0745"/>
    <w:pPr>
      <w:pBdr>
        <w:top w:val="single" w:sz="8" w:space="0" w:color="auto"/>
        <w:left w:val="single" w:sz="8" w:space="0" w:color="000000"/>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58">
    <w:name w:val="xl58"/>
    <w:basedOn w:val="Norml"/>
    <w:rsid w:val="000E0745"/>
    <w:pPr>
      <w:pBdr>
        <w:left w:val="single" w:sz="8" w:space="0" w:color="auto"/>
        <w:bottom w:val="single" w:sz="8" w:space="0" w:color="000000"/>
        <w:right w:val="single" w:sz="8" w:space="0" w:color="auto"/>
      </w:pBdr>
      <w:spacing w:before="100" w:beforeAutospacing="1" w:after="100" w:afterAutospacing="1"/>
      <w:textAlignment w:val="center"/>
    </w:pPr>
    <w:rPr>
      <w:rFonts w:ascii="Palatino Linotype" w:hAnsi="Palatino Linotype"/>
      <w:szCs w:val="22"/>
      <w:lang w:bidi="bn-IN"/>
    </w:rPr>
  </w:style>
  <w:style w:type="paragraph" w:customStyle="1" w:styleId="xl59">
    <w:name w:val="xl59"/>
    <w:basedOn w:val="Norml"/>
    <w:rsid w:val="000E0745"/>
    <w:pPr>
      <w:pBdr>
        <w:left w:val="single" w:sz="8" w:space="0" w:color="auto"/>
        <w:bottom w:val="single" w:sz="8" w:space="0" w:color="auto"/>
      </w:pBdr>
      <w:spacing w:before="100" w:beforeAutospacing="1" w:after="100" w:afterAutospacing="1"/>
      <w:textAlignment w:val="center"/>
    </w:pPr>
    <w:rPr>
      <w:rFonts w:ascii="Palatino Linotype" w:hAnsi="Palatino Linotype"/>
      <w:b/>
      <w:bCs/>
      <w:sz w:val="24"/>
      <w:szCs w:val="24"/>
      <w:lang w:bidi="bn-IN"/>
    </w:rPr>
  </w:style>
  <w:style w:type="paragraph" w:customStyle="1" w:styleId="xl60">
    <w:name w:val="xl60"/>
    <w:basedOn w:val="Norml"/>
    <w:rsid w:val="000E0745"/>
    <w:pPr>
      <w:pBdr>
        <w:bottom w:val="single" w:sz="8" w:space="0" w:color="auto"/>
        <w:right w:val="single" w:sz="8" w:space="0" w:color="000000"/>
      </w:pBdr>
      <w:spacing w:before="100" w:beforeAutospacing="1" w:after="100" w:afterAutospacing="1"/>
      <w:textAlignment w:val="center"/>
    </w:pPr>
    <w:rPr>
      <w:rFonts w:ascii="Palatino Linotype" w:hAnsi="Palatino Linotype"/>
      <w:b/>
      <w:bCs/>
      <w:sz w:val="24"/>
      <w:szCs w:val="24"/>
      <w:lang w:bidi="bn-IN"/>
    </w:rPr>
  </w:style>
  <w:style w:type="paragraph" w:customStyle="1" w:styleId="xl61">
    <w:name w:val="xl61"/>
    <w:basedOn w:val="Norml"/>
    <w:rsid w:val="000E0745"/>
    <w:pPr>
      <w:pBdr>
        <w:top w:val="single" w:sz="8" w:space="0" w:color="auto"/>
        <w:bottom w:val="single" w:sz="8" w:space="0" w:color="auto"/>
        <w:right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2">
    <w:name w:val="xl62"/>
    <w:basedOn w:val="Norml"/>
    <w:rsid w:val="000E0745"/>
    <w:pPr>
      <w:pBdr>
        <w:top w:val="single" w:sz="8" w:space="0" w:color="auto"/>
        <w:bottom w:val="single" w:sz="8" w:space="0" w:color="auto"/>
      </w:pBdr>
      <w:spacing w:before="100" w:beforeAutospacing="1" w:after="100" w:afterAutospacing="1"/>
      <w:jc w:val="center"/>
      <w:textAlignment w:val="center"/>
    </w:pPr>
    <w:rPr>
      <w:rFonts w:ascii="Palatino Linotype" w:hAnsi="Palatino Linotype"/>
      <w:b/>
      <w:bCs/>
      <w:szCs w:val="22"/>
      <w:lang w:bidi="bn-IN"/>
    </w:rPr>
  </w:style>
  <w:style w:type="paragraph" w:customStyle="1" w:styleId="xl63">
    <w:name w:val="xl63"/>
    <w:basedOn w:val="Norml"/>
    <w:rsid w:val="000E0745"/>
    <w:pPr>
      <w:pBdr>
        <w:top w:val="single" w:sz="8" w:space="0" w:color="auto"/>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paragraph" w:customStyle="1" w:styleId="xl64">
    <w:name w:val="xl64"/>
    <w:basedOn w:val="Norml"/>
    <w:rsid w:val="000E0745"/>
    <w:pPr>
      <w:pBdr>
        <w:left w:val="single" w:sz="8" w:space="0" w:color="auto"/>
        <w:right w:val="single" w:sz="8" w:space="0" w:color="auto"/>
      </w:pBdr>
      <w:shd w:val="clear" w:color="auto" w:fill="FFCC00"/>
      <w:spacing w:before="100" w:beforeAutospacing="1" w:after="100" w:afterAutospacing="1"/>
      <w:textAlignment w:val="center"/>
    </w:pPr>
    <w:rPr>
      <w:rFonts w:ascii="Palatino Linotype" w:hAnsi="Palatino Linotype"/>
      <w:szCs w:val="22"/>
      <w:lang w:bidi="bn-IN"/>
    </w:rPr>
  </w:style>
  <w:style w:type="numbering" w:customStyle="1" w:styleId="Stlus1">
    <w:name w:val="Stílus1"/>
    <w:uiPriority w:val="99"/>
    <w:rsid w:val="000E0745"/>
    <w:pPr>
      <w:numPr>
        <w:numId w:val="12"/>
      </w:numPr>
    </w:pPr>
  </w:style>
  <w:style w:type="numbering" w:customStyle="1" w:styleId="Stlus21">
    <w:name w:val="Stílus21"/>
    <w:rsid w:val="000E0745"/>
  </w:style>
  <w:style w:type="character" w:customStyle="1" w:styleId="Cmsor4Char">
    <w:name w:val="Címsor 4 Char"/>
    <w:basedOn w:val="Bekezdsalapbettpusa"/>
    <w:link w:val="Cmsor4"/>
    <w:uiPriority w:val="9"/>
    <w:rsid w:val="00B20930"/>
    <w:rPr>
      <w:rFonts w:ascii="Times New Roman" w:eastAsiaTheme="majorEastAsia" w:hAnsi="Times New Roman" w:cstheme="majorBidi"/>
      <w:b/>
      <w:bCs/>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727660">
      <w:bodyDiv w:val="1"/>
      <w:marLeft w:val="0"/>
      <w:marRight w:val="0"/>
      <w:marTop w:val="0"/>
      <w:marBottom w:val="0"/>
      <w:divBdr>
        <w:top w:val="none" w:sz="0" w:space="0" w:color="auto"/>
        <w:left w:val="none" w:sz="0" w:space="0" w:color="auto"/>
        <w:bottom w:val="none" w:sz="0" w:space="0" w:color="auto"/>
        <w:right w:val="none" w:sz="0" w:space="0" w:color="auto"/>
      </w:divBdr>
    </w:div>
    <w:div w:id="1082407812">
      <w:bodyDiv w:val="1"/>
      <w:marLeft w:val="0"/>
      <w:marRight w:val="0"/>
      <w:marTop w:val="0"/>
      <w:marBottom w:val="0"/>
      <w:divBdr>
        <w:top w:val="none" w:sz="0" w:space="0" w:color="auto"/>
        <w:left w:val="none" w:sz="0" w:space="0" w:color="auto"/>
        <w:bottom w:val="none" w:sz="0" w:space="0" w:color="auto"/>
        <w:right w:val="none" w:sz="0" w:space="0" w:color="auto"/>
      </w:divBdr>
    </w:div>
    <w:div w:id="1805462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59632-3388-4D8E-971F-3E2301738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64</Pages>
  <Words>23699</Words>
  <Characters>163530</Characters>
  <Application>Microsoft Office Word</Application>
  <DocSecurity>4</DocSecurity>
  <Lines>1362</Lines>
  <Paragraphs>373</Paragraphs>
  <ScaleCrop>false</ScaleCrop>
  <HeadingPairs>
    <vt:vector size="2" baseType="variant">
      <vt:variant>
        <vt:lpstr>Cím</vt:lpstr>
      </vt:variant>
      <vt:variant>
        <vt:i4>1</vt:i4>
      </vt:variant>
    </vt:vector>
  </HeadingPairs>
  <TitlesOfParts>
    <vt:vector size="1" baseType="lpstr">
      <vt:lpstr/>
    </vt:vector>
  </TitlesOfParts>
  <Company>HP</Company>
  <LinksUpToDate>false</LinksUpToDate>
  <CharactersWithSpaces>186856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Szabó Sándorné</dc:creator>
  <cp:lastModifiedBy>Szántai Erzsébet</cp:lastModifiedBy>
  <cp:revision>2</cp:revision>
  <dcterms:created xsi:type="dcterms:W3CDTF">2016-10-18T09:50:00Z</dcterms:created>
  <dcterms:modified xsi:type="dcterms:W3CDTF">2016-10-18T09:50:00Z</dcterms:modified>
</cp:coreProperties>
</file>